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665" w:rsidRPr="00BC16A6" w:rsidRDefault="00807665" w:rsidP="00807665">
      <w:pPr>
        <w:pStyle w:val="Tekstpodstawowy"/>
        <w:jc w:val="right"/>
        <w:rPr>
          <w:i/>
          <w:iCs/>
          <w:sz w:val="20"/>
          <w:lang w:val="de-DE"/>
        </w:rPr>
      </w:pPr>
      <w:r>
        <w:rPr>
          <w:i/>
          <w:iCs/>
          <w:sz w:val="20"/>
          <w:lang w:val="de-DE"/>
        </w:rPr>
        <w:t>Załącznik nr 2</w:t>
      </w:r>
    </w:p>
    <w:p w:rsidR="003A61B4" w:rsidRDefault="003A61B4" w:rsidP="00807665">
      <w:pPr>
        <w:pStyle w:val="Tekstpodstawowy"/>
        <w:jc w:val="right"/>
        <w:rPr>
          <w:i/>
          <w:iCs/>
          <w:sz w:val="24"/>
          <w:lang w:val="de-DE"/>
        </w:rPr>
      </w:pPr>
    </w:p>
    <w:p w:rsidR="00DD74A9" w:rsidRDefault="00DD74A9" w:rsidP="000B253E">
      <w:pPr>
        <w:pStyle w:val="Tekstprzypisudolnego"/>
        <w:rPr>
          <w:b/>
          <w:bCs/>
          <w:sz w:val="24"/>
        </w:rPr>
      </w:pPr>
    </w:p>
    <w:p w:rsidR="000B253E" w:rsidRDefault="000B253E" w:rsidP="000B253E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</w:t>
      </w:r>
      <w:r w:rsidR="000B338E">
        <w:rPr>
          <w:sz w:val="24"/>
          <w:szCs w:val="24"/>
        </w:rPr>
        <w:t>...........................</w:t>
      </w:r>
      <w:r>
        <w:rPr>
          <w:b/>
          <w:bCs/>
          <w:sz w:val="24"/>
          <w:szCs w:val="24"/>
        </w:rPr>
        <w:t xml:space="preserve">                                                             </w:t>
      </w:r>
    </w:p>
    <w:p w:rsidR="000B253E" w:rsidRDefault="000B253E" w:rsidP="000B253E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0B253E" w:rsidRDefault="000B253E" w:rsidP="000B253E">
      <w:pPr>
        <w:pStyle w:val="Tekstpodstawowy"/>
        <w:jc w:val="left"/>
        <w:rPr>
          <w:b w:val="0"/>
          <w:bCs w:val="0"/>
          <w:sz w:val="24"/>
        </w:rPr>
      </w:pPr>
    </w:p>
    <w:p w:rsidR="000B253E" w:rsidRDefault="000B253E" w:rsidP="000B253E">
      <w:pPr>
        <w:pStyle w:val="Tekstpodstawowy"/>
        <w:jc w:val="left"/>
        <w:rPr>
          <w:b w:val="0"/>
          <w:bCs w:val="0"/>
          <w:sz w:val="24"/>
        </w:rPr>
      </w:pPr>
    </w:p>
    <w:p w:rsidR="000B253E" w:rsidRDefault="000B253E" w:rsidP="000B253E">
      <w:pPr>
        <w:pStyle w:val="Tekstpodstawowy"/>
        <w:jc w:val="both"/>
        <w:rPr>
          <w:sz w:val="24"/>
        </w:rPr>
      </w:pPr>
    </w:p>
    <w:p w:rsidR="00994C18" w:rsidRDefault="00994C18" w:rsidP="00994C18">
      <w:pPr>
        <w:pStyle w:val="Tekstpodstawowy"/>
        <w:ind w:left="5649" w:firstLine="444"/>
        <w:jc w:val="left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Powiat Tarnobrzeski</w:t>
      </w:r>
    </w:p>
    <w:p w:rsidR="000B253E" w:rsidRPr="00E8419D" w:rsidRDefault="000B253E" w:rsidP="000B253E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0B253E" w:rsidRDefault="000B253E" w:rsidP="000B253E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1E2CE0" w:rsidRPr="003F5FEE" w:rsidRDefault="001E2CE0" w:rsidP="00550A6C">
      <w:pPr>
        <w:pStyle w:val="Tekstpodstawowy"/>
        <w:jc w:val="left"/>
        <w:rPr>
          <w:b w:val="0"/>
          <w:bCs w:val="0"/>
          <w:sz w:val="24"/>
        </w:rPr>
      </w:pPr>
    </w:p>
    <w:p w:rsidR="00DA6822" w:rsidRPr="003F5FEE" w:rsidRDefault="00DA6822" w:rsidP="00DA6822">
      <w:pPr>
        <w:pStyle w:val="Tekstpodstawowy"/>
        <w:ind w:hanging="3"/>
        <w:jc w:val="left"/>
        <w:rPr>
          <w:b w:val="0"/>
          <w:bCs w:val="0"/>
          <w:sz w:val="24"/>
        </w:rPr>
      </w:pPr>
    </w:p>
    <w:p w:rsidR="00DA6822" w:rsidRPr="00DA6822" w:rsidRDefault="00DA6822" w:rsidP="00DA6822">
      <w:pPr>
        <w:pStyle w:val="Tekstpodstawowy"/>
        <w:ind w:hanging="3"/>
        <w:rPr>
          <w:bCs w:val="0"/>
          <w:sz w:val="28"/>
          <w:szCs w:val="28"/>
        </w:rPr>
      </w:pPr>
      <w:r w:rsidRPr="00DA6822">
        <w:rPr>
          <w:bCs w:val="0"/>
          <w:sz w:val="28"/>
          <w:szCs w:val="28"/>
        </w:rPr>
        <w:t xml:space="preserve">Oświadczenie Wykonawcy o braku podstaw do wykluczenia z postępowania </w:t>
      </w:r>
    </w:p>
    <w:p w:rsidR="00DA6822" w:rsidRDefault="00DA6822" w:rsidP="00DA6822">
      <w:pPr>
        <w:pStyle w:val="Tekstpodstawowy"/>
        <w:ind w:hanging="3"/>
        <w:rPr>
          <w:b w:val="0"/>
          <w:bCs w:val="0"/>
          <w:sz w:val="28"/>
          <w:szCs w:val="28"/>
        </w:rPr>
      </w:pPr>
    </w:p>
    <w:p w:rsidR="00DA6822" w:rsidRPr="00DA6822" w:rsidRDefault="00DA6822" w:rsidP="00DA6822">
      <w:pPr>
        <w:pStyle w:val="Tekstpodstawowy"/>
        <w:ind w:hanging="3"/>
        <w:rPr>
          <w:b w:val="0"/>
          <w:bCs w:val="0"/>
          <w:sz w:val="28"/>
          <w:szCs w:val="28"/>
        </w:rPr>
      </w:pPr>
      <w:r w:rsidRPr="00DA6822">
        <w:rPr>
          <w:b w:val="0"/>
          <w:bCs w:val="0"/>
          <w:sz w:val="28"/>
          <w:szCs w:val="28"/>
        </w:rPr>
        <w:t>składane na podstawie art. 25a ust. 1 ustawy z dnia 29 stycznia 2004 r.</w:t>
      </w:r>
    </w:p>
    <w:p w:rsidR="00DA6822" w:rsidRDefault="00DA6822" w:rsidP="00DA6822">
      <w:pPr>
        <w:pStyle w:val="Tekstpodstawowy"/>
        <w:ind w:hanging="3"/>
        <w:rPr>
          <w:b w:val="0"/>
          <w:bCs w:val="0"/>
          <w:sz w:val="28"/>
          <w:szCs w:val="28"/>
        </w:rPr>
      </w:pPr>
      <w:r w:rsidRPr="00DA6822">
        <w:rPr>
          <w:b w:val="0"/>
          <w:bCs w:val="0"/>
          <w:sz w:val="28"/>
          <w:szCs w:val="28"/>
        </w:rPr>
        <w:t>Prawo zamówień publi</w:t>
      </w:r>
      <w:r>
        <w:rPr>
          <w:b w:val="0"/>
          <w:bCs w:val="0"/>
          <w:sz w:val="28"/>
          <w:szCs w:val="28"/>
        </w:rPr>
        <w:t>cznych (dalej jako: ustawa Pzp)</w:t>
      </w:r>
    </w:p>
    <w:p w:rsidR="00193A1B" w:rsidRDefault="00193A1B" w:rsidP="003F5FEE">
      <w:pPr>
        <w:pStyle w:val="Tekstpodstawowy"/>
        <w:jc w:val="left"/>
        <w:rPr>
          <w:b w:val="0"/>
          <w:bCs w:val="0"/>
          <w:sz w:val="28"/>
          <w:szCs w:val="28"/>
        </w:rPr>
      </w:pPr>
    </w:p>
    <w:p w:rsidR="000449AE" w:rsidRDefault="000449AE" w:rsidP="006C301A">
      <w:pPr>
        <w:jc w:val="both"/>
      </w:pPr>
    </w:p>
    <w:p w:rsidR="006C301A" w:rsidRDefault="006C301A" w:rsidP="006C301A">
      <w:pPr>
        <w:jc w:val="both"/>
      </w:pPr>
      <w:r w:rsidRPr="006C301A">
        <w:t xml:space="preserve">Na potrzeby postępowania o udzielenie zamówienia publicznego pn. </w:t>
      </w:r>
      <w:r w:rsidRPr="006C301A">
        <w:rPr>
          <w:b/>
        </w:rPr>
        <w:t>„</w:t>
      </w:r>
      <w:r w:rsidR="00940E1F">
        <w:rPr>
          <w:b/>
        </w:rPr>
        <w:t>Opracowanie projektu i wykonanie modernizacji szczegółowej wysokościowej osnowy geodezyjnej na terenie Powiatu Tarnobrzeskiego</w:t>
      </w:r>
      <w:r w:rsidRPr="006C301A">
        <w:rPr>
          <w:b/>
        </w:rPr>
        <w:t>”</w:t>
      </w:r>
      <w:r w:rsidRPr="006C301A">
        <w:t xml:space="preserve"> prowadzonego przez Powiat Tarnobrzeski, oświadczam, co następuje:</w:t>
      </w:r>
    </w:p>
    <w:p w:rsidR="006C301A" w:rsidRDefault="006C301A" w:rsidP="006C301A">
      <w:pPr>
        <w:jc w:val="both"/>
      </w:pPr>
    </w:p>
    <w:p w:rsidR="006C301A" w:rsidRPr="006C301A" w:rsidRDefault="006C301A" w:rsidP="006C301A">
      <w:pPr>
        <w:spacing w:after="120"/>
        <w:jc w:val="both"/>
        <w:rPr>
          <w:b/>
        </w:rPr>
      </w:pPr>
      <w:r w:rsidRPr="006C301A">
        <w:rPr>
          <w:b/>
        </w:rPr>
        <w:t>1. Oświadczenia dotyczące Wykonawcy</w:t>
      </w:r>
    </w:p>
    <w:p w:rsidR="006C301A" w:rsidRPr="000449AE" w:rsidRDefault="000449AE" w:rsidP="0025277E">
      <w:pPr>
        <w:pStyle w:val="Akapitzlist"/>
        <w:numPr>
          <w:ilvl w:val="0"/>
          <w:numId w:val="42"/>
        </w:numPr>
        <w:ind w:left="567" w:hanging="283"/>
        <w:contextualSpacing/>
        <w:jc w:val="both"/>
      </w:pPr>
      <w:r w:rsidRPr="000449AE">
        <w:t xml:space="preserve">Oświadczam, że nie podlegam wykluczeniu z postępowania na podstawie </w:t>
      </w:r>
      <w:r w:rsidRPr="000449AE">
        <w:br/>
        <w:t>art. 24 ust 1 pkt 12-23 ustawy Pzp.</w:t>
      </w:r>
    </w:p>
    <w:p w:rsidR="000449AE" w:rsidRPr="000449AE" w:rsidRDefault="000449AE" w:rsidP="0025277E">
      <w:pPr>
        <w:pStyle w:val="Akapitzlist"/>
        <w:numPr>
          <w:ilvl w:val="0"/>
          <w:numId w:val="42"/>
        </w:numPr>
        <w:ind w:left="567" w:hanging="283"/>
        <w:jc w:val="both"/>
      </w:pPr>
      <w:r w:rsidRPr="000449AE">
        <w:t xml:space="preserve">Oświadczam, że nie podlegam wykluczeniu z postępowania na podstawie </w:t>
      </w:r>
      <w:r w:rsidRPr="000449AE">
        <w:br/>
        <w:t>art. 24 ust. 5 ustawy Pzp.</w:t>
      </w:r>
    </w:p>
    <w:p w:rsidR="004932D7" w:rsidRPr="00193A1B" w:rsidRDefault="004932D7" w:rsidP="004932D7">
      <w:pPr>
        <w:pStyle w:val="Tekstpodstawowy"/>
        <w:ind w:hanging="3"/>
        <w:rPr>
          <w:b w:val="0"/>
          <w:bCs w:val="0"/>
          <w:sz w:val="24"/>
        </w:rPr>
      </w:pPr>
    </w:p>
    <w:p w:rsidR="004932D7" w:rsidRDefault="004932D7" w:rsidP="004932D7">
      <w:pPr>
        <w:pStyle w:val="Tekstpodstawowy"/>
        <w:jc w:val="left"/>
        <w:rPr>
          <w:b w:val="0"/>
          <w:bCs w:val="0"/>
          <w:sz w:val="24"/>
        </w:rPr>
      </w:pPr>
    </w:p>
    <w:p w:rsidR="004932D7" w:rsidRDefault="004932D7" w:rsidP="004932D7">
      <w:pPr>
        <w:pStyle w:val="Tekstpodstawowy"/>
        <w:ind w:hanging="3"/>
        <w:rPr>
          <w:b w:val="0"/>
          <w:bCs w:val="0"/>
          <w:sz w:val="24"/>
        </w:rPr>
      </w:pPr>
    </w:p>
    <w:p w:rsidR="004932D7" w:rsidRPr="005F6AB5" w:rsidRDefault="004932D7" w:rsidP="004932D7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4932D7" w:rsidRPr="005F6AB5" w:rsidRDefault="004932D7" w:rsidP="004932D7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4932D7" w:rsidRPr="005F6AB5" w:rsidRDefault="004932D7" w:rsidP="004932D7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4932D7" w:rsidRPr="005F6AB5" w:rsidRDefault="004932D7" w:rsidP="004932D7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0449AE" w:rsidRPr="000449AE" w:rsidRDefault="000449AE" w:rsidP="006C301A">
      <w:pPr>
        <w:jc w:val="both"/>
        <w:rPr>
          <w:i/>
        </w:rPr>
      </w:pPr>
    </w:p>
    <w:p w:rsidR="000D7CAE" w:rsidRPr="000449AE" w:rsidRDefault="000D7CAE" w:rsidP="00550A6C">
      <w:pPr>
        <w:jc w:val="both"/>
        <w:rPr>
          <w:i/>
        </w:rPr>
      </w:pPr>
    </w:p>
    <w:p w:rsidR="000D7CAE" w:rsidRDefault="000449AE" w:rsidP="006C301A">
      <w:pPr>
        <w:jc w:val="both"/>
      </w:pPr>
      <w:r w:rsidRPr="000449AE">
        <w:t xml:space="preserve">Oświadczam, że zachodzą w stosunku do mnie podstawy wykluczenia z postępowania na podstawie art. …………. ustawy Pzp </w:t>
      </w:r>
      <w:r w:rsidRPr="000449AE">
        <w:rPr>
          <w:i/>
        </w:rPr>
        <w:t>(podać mającą zastosowanie podstawę wykluczenia spośród wymienionych w art. 24 ust. 1 pkt 13-14, 16-20 lub art. 24 ust. 5 ustawy Pzp).</w:t>
      </w:r>
      <w:r w:rsidRPr="000449AE">
        <w:t xml:space="preserve"> Jednocześnie oświadczam, że w związku z ww. okolicznością, na podstawie art. 24 ust. 8 ustawy Pzp podjąłem następujące środki naprawcze: </w:t>
      </w:r>
    </w:p>
    <w:p w:rsidR="000D7CAE" w:rsidRDefault="000449AE" w:rsidP="000D7CAE">
      <w:pPr>
        <w:spacing w:before="240"/>
        <w:jc w:val="both"/>
      </w:pPr>
      <w:r w:rsidRPr="000449AE">
        <w:t>…………………………………………………………………………………………..……………</w:t>
      </w:r>
      <w:r w:rsidR="000D7CAE">
        <w:t>.</w:t>
      </w:r>
    </w:p>
    <w:p w:rsidR="000D7CAE" w:rsidRDefault="000449AE" w:rsidP="000D7CAE">
      <w:pPr>
        <w:spacing w:before="240"/>
        <w:jc w:val="both"/>
      </w:pPr>
      <w:r w:rsidRPr="000449AE">
        <w:t>……...........……………………………………………………………………………………………</w:t>
      </w:r>
    </w:p>
    <w:p w:rsidR="000449AE" w:rsidRPr="000449AE" w:rsidRDefault="000449AE" w:rsidP="000D7CAE">
      <w:pPr>
        <w:spacing w:before="240"/>
        <w:jc w:val="both"/>
      </w:pPr>
      <w:r w:rsidRPr="000449AE">
        <w:t>…………………………………………………………………………………………………………</w:t>
      </w:r>
    </w:p>
    <w:p w:rsidR="000D7CAE" w:rsidRDefault="000D7CAE" w:rsidP="000D7CAE">
      <w:pPr>
        <w:pStyle w:val="Tekstpodstawowy"/>
        <w:jc w:val="left"/>
        <w:rPr>
          <w:b w:val="0"/>
          <w:bCs w:val="0"/>
          <w:sz w:val="24"/>
        </w:rPr>
      </w:pPr>
    </w:p>
    <w:p w:rsidR="000D7CAE" w:rsidRDefault="000D7CAE" w:rsidP="000D7CAE">
      <w:pPr>
        <w:pStyle w:val="Tekstpodstawowy"/>
        <w:ind w:hanging="3"/>
        <w:rPr>
          <w:b w:val="0"/>
          <w:bCs w:val="0"/>
          <w:sz w:val="24"/>
        </w:rPr>
      </w:pPr>
    </w:p>
    <w:p w:rsidR="000D7CAE" w:rsidRPr="005F6AB5" w:rsidRDefault="000D7CAE" w:rsidP="000D7CAE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0D7CAE" w:rsidRPr="005F6AB5" w:rsidRDefault="000D7CAE" w:rsidP="000D7CAE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0D7CAE" w:rsidRPr="005F6AB5" w:rsidRDefault="000D7CAE" w:rsidP="000D7CAE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0D7CAE" w:rsidRPr="005F6AB5" w:rsidRDefault="000D7CAE" w:rsidP="000D7CAE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lastRenderedPageBreak/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0449AE" w:rsidRDefault="000449AE" w:rsidP="006C301A">
      <w:pPr>
        <w:jc w:val="both"/>
      </w:pPr>
    </w:p>
    <w:p w:rsidR="00AF69FA" w:rsidRDefault="00AF69FA" w:rsidP="006C301A">
      <w:pPr>
        <w:jc w:val="both"/>
      </w:pPr>
    </w:p>
    <w:p w:rsidR="000D7CAE" w:rsidRPr="000A2286" w:rsidRDefault="000A2286" w:rsidP="000A2286">
      <w:pPr>
        <w:spacing w:after="120"/>
        <w:jc w:val="both"/>
        <w:rPr>
          <w:b/>
        </w:rPr>
      </w:pPr>
      <w:r w:rsidRPr="000A2286">
        <w:rPr>
          <w:b/>
        </w:rPr>
        <w:t>2. Oświadczenie dotyczące podmiotu, na którego zasoby powołuje się Wykonawca</w:t>
      </w:r>
    </w:p>
    <w:p w:rsidR="000A2286" w:rsidRDefault="000449AE" w:rsidP="000A2286">
      <w:pPr>
        <w:spacing w:line="360" w:lineRule="auto"/>
      </w:pPr>
      <w:r w:rsidRPr="000449AE">
        <w:t>Oświadczam, że w stosunku do następującego/ych podmiotu/tów, na którego/ych zasoby powołuję się w niniejszym postępowaniu, tj.: </w:t>
      </w:r>
      <w:r w:rsidR="000A2286">
        <w:t>………………………………………………………</w:t>
      </w:r>
    </w:p>
    <w:p w:rsidR="000A2286" w:rsidRDefault="000A2286" w:rsidP="000A2286">
      <w:pPr>
        <w:jc w:val="center"/>
        <w:rPr>
          <w:i/>
        </w:rPr>
      </w:pPr>
      <w:r>
        <w:t>……………………………………………………………………………………………………….</w:t>
      </w:r>
      <w:r w:rsidR="000449AE" w:rsidRPr="000449AE">
        <w:t xml:space="preserve"> </w:t>
      </w:r>
      <w:r w:rsidR="000449AE" w:rsidRPr="000A2286">
        <w:rPr>
          <w:i/>
          <w:sz w:val="20"/>
          <w:szCs w:val="20"/>
        </w:rPr>
        <w:t>(podać pełną nazwę/firmę, adres, a także w zależności od podmiotu: NIP/PESEL, KRS/CEiDG)</w:t>
      </w:r>
    </w:p>
    <w:p w:rsidR="000449AE" w:rsidRPr="000449AE" w:rsidRDefault="000449AE" w:rsidP="000A2286">
      <w:r w:rsidRPr="000449AE">
        <w:t>nie zachodzą podstawy wykluczenia z postępowania o udzielenie zamówienia.</w:t>
      </w:r>
    </w:p>
    <w:p w:rsidR="00CF554B" w:rsidRPr="00193A1B" w:rsidRDefault="00CF554B" w:rsidP="00CF554B">
      <w:pPr>
        <w:pStyle w:val="Tekstpodstawowy"/>
        <w:ind w:hanging="3"/>
        <w:rPr>
          <w:b w:val="0"/>
          <w:bCs w:val="0"/>
          <w:sz w:val="24"/>
        </w:rPr>
      </w:pPr>
    </w:p>
    <w:p w:rsidR="00CF554B" w:rsidRDefault="00CF554B" w:rsidP="00CF554B">
      <w:pPr>
        <w:pStyle w:val="Tekstpodstawowy"/>
        <w:jc w:val="left"/>
        <w:rPr>
          <w:b w:val="0"/>
          <w:bCs w:val="0"/>
          <w:sz w:val="24"/>
        </w:rPr>
      </w:pPr>
    </w:p>
    <w:p w:rsidR="00CF554B" w:rsidRDefault="00CF554B" w:rsidP="00CF554B">
      <w:pPr>
        <w:pStyle w:val="Tekstpodstawowy"/>
        <w:ind w:hanging="3"/>
        <w:rPr>
          <w:b w:val="0"/>
          <w:bCs w:val="0"/>
          <w:sz w:val="24"/>
        </w:rPr>
      </w:pPr>
    </w:p>
    <w:p w:rsidR="005C5FE0" w:rsidRDefault="005C5FE0" w:rsidP="00CF554B">
      <w:pPr>
        <w:pStyle w:val="Tekstpodstawowy"/>
        <w:ind w:hanging="3"/>
        <w:rPr>
          <w:b w:val="0"/>
          <w:bCs w:val="0"/>
          <w:sz w:val="24"/>
        </w:rPr>
      </w:pPr>
    </w:p>
    <w:p w:rsidR="005C5FE0" w:rsidRDefault="005C5FE0" w:rsidP="00CF554B">
      <w:pPr>
        <w:pStyle w:val="Tekstpodstawowy"/>
        <w:ind w:hanging="3"/>
        <w:rPr>
          <w:b w:val="0"/>
          <w:bCs w:val="0"/>
          <w:sz w:val="24"/>
        </w:rPr>
      </w:pPr>
    </w:p>
    <w:p w:rsidR="00CF554B" w:rsidRPr="005F6AB5" w:rsidRDefault="00CF554B" w:rsidP="00CF554B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CF554B" w:rsidRPr="005F6AB5" w:rsidRDefault="00CF554B" w:rsidP="00CF554B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CF554B" w:rsidRPr="005F6AB5" w:rsidRDefault="00CF554B" w:rsidP="00CF554B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CF554B" w:rsidRPr="005F6AB5" w:rsidRDefault="00CF554B" w:rsidP="00CF554B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0449AE" w:rsidRDefault="000449AE" w:rsidP="006C301A">
      <w:pPr>
        <w:jc w:val="both"/>
        <w:rPr>
          <w:b/>
        </w:rPr>
      </w:pPr>
    </w:p>
    <w:p w:rsidR="000A2286" w:rsidRDefault="000A2286" w:rsidP="006C301A">
      <w:pPr>
        <w:jc w:val="both"/>
        <w:rPr>
          <w:b/>
        </w:rPr>
      </w:pPr>
    </w:p>
    <w:p w:rsidR="000E42C0" w:rsidRPr="000449AE" w:rsidRDefault="000E42C0" w:rsidP="000E42C0">
      <w:pPr>
        <w:pStyle w:val="Tekstpodstawowy"/>
        <w:spacing w:after="120"/>
        <w:ind w:hanging="6"/>
        <w:jc w:val="left"/>
        <w:rPr>
          <w:bCs w:val="0"/>
          <w:sz w:val="24"/>
        </w:rPr>
      </w:pPr>
      <w:r w:rsidRPr="000449AE">
        <w:rPr>
          <w:bCs w:val="0"/>
          <w:sz w:val="24"/>
        </w:rPr>
        <w:t>3. Oświadczenie dotyczące podanych informacji</w:t>
      </w:r>
    </w:p>
    <w:p w:rsidR="000E42C0" w:rsidRPr="00193A1B" w:rsidRDefault="000E42C0" w:rsidP="000E42C0">
      <w:pPr>
        <w:pStyle w:val="Tekstpodstawowy"/>
        <w:ind w:hanging="3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E42C0" w:rsidRPr="00193A1B" w:rsidRDefault="000E42C0" w:rsidP="000E42C0">
      <w:pPr>
        <w:pStyle w:val="Tekstpodstawowy"/>
        <w:ind w:hanging="3"/>
        <w:rPr>
          <w:b w:val="0"/>
          <w:bCs w:val="0"/>
          <w:sz w:val="24"/>
        </w:rPr>
      </w:pPr>
    </w:p>
    <w:p w:rsidR="000E42C0" w:rsidRDefault="000E42C0" w:rsidP="000E42C0">
      <w:pPr>
        <w:pStyle w:val="Tekstpodstawowy"/>
        <w:jc w:val="left"/>
        <w:rPr>
          <w:b w:val="0"/>
          <w:bCs w:val="0"/>
          <w:sz w:val="24"/>
        </w:rPr>
      </w:pPr>
    </w:p>
    <w:p w:rsidR="005C5FE0" w:rsidRDefault="005C5FE0" w:rsidP="000E42C0">
      <w:pPr>
        <w:pStyle w:val="Tekstpodstawowy"/>
        <w:jc w:val="left"/>
        <w:rPr>
          <w:b w:val="0"/>
          <w:bCs w:val="0"/>
          <w:sz w:val="24"/>
        </w:rPr>
      </w:pPr>
    </w:p>
    <w:p w:rsidR="005C5FE0" w:rsidRDefault="005C5FE0" w:rsidP="000E42C0">
      <w:pPr>
        <w:pStyle w:val="Tekstpodstawowy"/>
        <w:jc w:val="left"/>
        <w:rPr>
          <w:b w:val="0"/>
          <w:bCs w:val="0"/>
          <w:sz w:val="24"/>
        </w:rPr>
      </w:pPr>
    </w:p>
    <w:p w:rsidR="000E42C0" w:rsidRDefault="000E42C0" w:rsidP="000E42C0">
      <w:pPr>
        <w:pStyle w:val="Tekstpodstawowy"/>
        <w:ind w:hanging="3"/>
        <w:rPr>
          <w:b w:val="0"/>
          <w:bCs w:val="0"/>
          <w:sz w:val="24"/>
        </w:rPr>
      </w:pPr>
    </w:p>
    <w:p w:rsidR="000E42C0" w:rsidRPr="005F6AB5" w:rsidRDefault="000E42C0" w:rsidP="000E42C0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0E42C0" w:rsidRPr="005F6AB5" w:rsidRDefault="000E42C0" w:rsidP="000E42C0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0E42C0" w:rsidRPr="005F6AB5" w:rsidRDefault="000E42C0" w:rsidP="000E42C0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0E42C0" w:rsidRPr="005F6AB5" w:rsidRDefault="000E42C0" w:rsidP="000E42C0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0A2286" w:rsidRDefault="000A2286" w:rsidP="006C301A">
      <w:pPr>
        <w:jc w:val="both"/>
        <w:rPr>
          <w:b/>
        </w:rPr>
      </w:pPr>
      <w:bookmarkStart w:id="0" w:name="_GoBack"/>
      <w:bookmarkEnd w:id="0"/>
    </w:p>
    <w:sectPr w:rsidR="000A2286" w:rsidSect="005971D6">
      <w:footerReference w:type="default" r:id="rId8"/>
      <w:footerReference w:type="first" r:id="rId9"/>
      <w:pgSz w:w="11906" w:h="16838"/>
      <w:pgMar w:top="993" w:right="1134" w:bottom="1021" w:left="1134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1A49" w:rsidRDefault="004C1A49">
      <w:r>
        <w:separator/>
      </w:r>
    </w:p>
  </w:endnote>
  <w:endnote w:type="continuationSeparator" w:id="0">
    <w:p w:rsidR="004C1A49" w:rsidRDefault="004C1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778" w:rsidRDefault="004C1A49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5971D6">
      <w:rPr>
        <w:noProof/>
      </w:rPr>
      <w:t>1</w:t>
    </w:r>
    <w:r>
      <w:rPr>
        <w:noProof/>
      </w:rPr>
      <w:fldChar w:fldCharType="end"/>
    </w:r>
  </w:p>
  <w:p w:rsidR="00942778" w:rsidRDefault="0094277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778" w:rsidRDefault="004C1A49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E17752">
      <w:rPr>
        <w:noProof/>
      </w:rPr>
      <w:t>70</w:t>
    </w:r>
    <w:r>
      <w:rPr>
        <w:noProof/>
      </w:rPr>
      <w:fldChar w:fldCharType="end"/>
    </w:r>
  </w:p>
  <w:p w:rsidR="00942778" w:rsidRDefault="0094277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1A49" w:rsidRDefault="004C1A49">
      <w:r>
        <w:separator/>
      </w:r>
    </w:p>
  </w:footnote>
  <w:footnote w:type="continuationSeparator" w:id="0">
    <w:p w:rsidR="004C1A49" w:rsidRDefault="004C1A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2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4" w15:restartNumberingAfterBreak="0">
    <w:nsid w:val="00000008"/>
    <w:multiLevelType w:val="singleLevel"/>
    <w:tmpl w:val="00000008"/>
    <w:name w:val="WW8Num9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5" w15:restartNumberingAfterBreak="0">
    <w:nsid w:val="00000009"/>
    <w:multiLevelType w:val="singleLevel"/>
    <w:tmpl w:val="00000009"/>
    <w:name w:val="WW8Num10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</w:abstractNum>
  <w:abstractNum w:abstractNumId="6" w15:restartNumberingAfterBreak="0">
    <w:nsid w:val="0000000A"/>
    <w:multiLevelType w:val="hybridMultilevel"/>
    <w:tmpl w:val="580BD78E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 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B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8" w15:restartNumberingAfterBreak="0">
    <w:nsid w:val="0000000C"/>
    <w:multiLevelType w:val="hybridMultilevel"/>
    <w:tmpl w:val="3855585C"/>
    <w:lvl w:ilvl="0" w:tplc="FFFFFFFF">
      <w:start w:val="6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lowerLetter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D"/>
    <w:multiLevelType w:val="single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10" w15:restartNumberingAfterBreak="0">
    <w:nsid w:val="0000000F"/>
    <w:multiLevelType w:val="single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1" w15:restartNumberingAfterBreak="0">
    <w:nsid w:val="00000010"/>
    <w:multiLevelType w:val="singleLevel"/>
    <w:tmpl w:val="00000010"/>
    <w:name w:val="WW8Num1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12" w15:restartNumberingAfterBreak="0">
    <w:nsid w:val="0000001B"/>
    <w:multiLevelType w:val="singleLevel"/>
    <w:tmpl w:val="0000001B"/>
    <w:name w:val="WW8Num27"/>
    <w:lvl w:ilvl="0">
      <w:start w:val="1"/>
      <w:numFmt w:val="lowerLetter"/>
      <w:lvlText w:val="%1) "/>
      <w:lvlJc w:val="left"/>
      <w:pPr>
        <w:tabs>
          <w:tab w:val="num" w:pos="0"/>
        </w:tabs>
        <w:ind w:left="567" w:hanging="283"/>
      </w:pPr>
      <w:rPr>
        <w:rFonts w:ascii="Arial" w:hAnsi="Arial"/>
        <w:b w:val="0"/>
        <w:i w:val="0"/>
        <w:sz w:val="20"/>
        <w:u w:val="none"/>
      </w:rPr>
    </w:lvl>
  </w:abstractNum>
  <w:abstractNum w:abstractNumId="13" w15:restartNumberingAfterBreak="0">
    <w:nsid w:val="0000001F"/>
    <w:multiLevelType w:val="multilevel"/>
    <w:tmpl w:val="0000001F"/>
    <w:name w:val="WW8Num31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25"/>
    <w:multiLevelType w:val="singleLevel"/>
    <w:tmpl w:val="DFC8BEA2"/>
    <w:lvl w:ilvl="0">
      <w:start w:val="1"/>
      <w:numFmt w:val="bullet"/>
      <w:lvlText w:val=""/>
      <w:lvlJc w:val="left"/>
      <w:pPr>
        <w:ind w:left="1146" w:hanging="360"/>
      </w:pPr>
      <w:rPr>
        <w:rFonts w:ascii="Wingdings" w:hAnsi="Wingdings" w:cs="Symbol" w:hint="default"/>
        <w:color w:val="000000"/>
        <w:sz w:val="18"/>
        <w:szCs w:val="18"/>
      </w:rPr>
    </w:lvl>
  </w:abstractNum>
  <w:abstractNum w:abstractNumId="16" w15:restartNumberingAfterBreak="0">
    <w:nsid w:val="0000002A"/>
    <w:multiLevelType w:val="singleLevel"/>
    <w:tmpl w:val="0000002A"/>
    <w:name w:val="WW8Num4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</w:rPr>
    </w:lvl>
  </w:abstractNum>
  <w:abstractNum w:abstractNumId="17" w15:restartNumberingAfterBreak="0">
    <w:nsid w:val="050424B3"/>
    <w:multiLevelType w:val="hybridMultilevel"/>
    <w:tmpl w:val="6980D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1C31B4"/>
    <w:multiLevelType w:val="hybridMultilevel"/>
    <w:tmpl w:val="FA761514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0E870AA8"/>
    <w:multiLevelType w:val="hybridMultilevel"/>
    <w:tmpl w:val="DCFE907E"/>
    <w:lvl w:ilvl="0" w:tplc="04150011">
      <w:start w:val="1"/>
      <w:numFmt w:val="decimal"/>
      <w:lvlText w:val="%1)"/>
      <w:lvlJc w:val="left"/>
      <w:pPr>
        <w:ind w:left="1566" w:hanging="360"/>
      </w:pPr>
    </w:lvl>
    <w:lvl w:ilvl="1" w:tplc="04150019" w:tentative="1">
      <w:start w:val="1"/>
      <w:numFmt w:val="lowerLetter"/>
      <w:lvlText w:val="%2."/>
      <w:lvlJc w:val="left"/>
      <w:pPr>
        <w:ind w:left="2286" w:hanging="360"/>
      </w:pPr>
    </w:lvl>
    <w:lvl w:ilvl="2" w:tplc="0415001B" w:tentative="1">
      <w:start w:val="1"/>
      <w:numFmt w:val="lowerRoman"/>
      <w:lvlText w:val="%3."/>
      <w:lvlJc w:val="right"/>
      <w:pPr>
        <w:ind w:left="3006" w:hanging="180"/>
      </w:pPr>
    </w:lvl>
    <w:lvl w:ilvl="3" w:tplc="0415000F" w:tentative="1">
      <w:start w:val="1"/>
      <w:numFmt w:val="decimal"/>
      <w:lvlText w:val="%4."/>
      <w:lvlJc w:val="left"/>
      <w:pPr>
        <w:ind w:left="3726" w:hanging="360"/>
      </w:pPr>
    </w:lvl>
    <w:lvl w:ilvl="4" w:tplc="04150019" w:tentative="1">
      <w:start w:val="1"/>
      <w:numFmt w:val="lowerLetter"/>
      <w:lvlText w:val="%5."/>
      <w:lvlJc w:val="left"/>
      <w:pPr>
        <w:ind w:left="4446" w:hanging="360"/>
      </w:pPr>
    </w:lvl>
    <w:lvl w:ilvl="5" w:tplc="0415001B" w:tentative="1">
      <w:start w:val="1"/>
      <w:numFmt w:val="lowerRoman"/>
      <w:lvlText w:val="%6."/>
      <w:lvlJc w:val="right"/>
      <w:pPr>
        <w:ind w:left="5166" w:hanging="180"/>
      </w:pPr>
    </w:lvl>
    <w:lvl w:ilvl="6" w:tplc="0415000F" w:tentative="1">
      <w:start w:val="1"/>
      <w:numFmt w:val="decimal"/>
      <w:lvlText w:val="%7."/>
      <w:lvlJc w:val="left"/>
      <w:pPr>
        <w:ind w:left="5886" w:hanging="360"/>
      </w:pPr>
    </w:lvl>
    <w:lvl w:ilvl="7" w:tplc="04150019" w:tentative="1">
      <w:start w:val="1"/>
      <w:numFmt w:val="lowerLetter"/>
      <w:lvlText w:val="%8."/>
      <w:lvlJc w:val="left"/>
      <w:pPr>
        <w:ind w:left="6606" w:hanging="360"/>
      </w:pPr>
    </w:lvl>
    <w:lvl w:ilvl="8" w:tplc="0415001B" w:tentative="1">
      <w:start w:val="1"/>
      <w:numFmt w:val="lowerRoman"/>
      <w:lvlText w:val="%9."/>
      <w:lvlJc w:val="right"/>
      <w:pPr>
        <w:ind w:left="7326" w:hanging="180"/>
      </w:pPr>
    </w:lvl>
  </w:abstractNum>
  <w:abstractNum w:abstractNumId="20" w15:restartNumberingAfterBreak="0">
    <w:nsid w:val="0FFD220F"/>
    <w:multiLevelType w:val="hybridMultilevel"/>
    <w:tmpl w:val="B438378A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138A55C2"/>
    <w:multiLevelType w:val="hybridMultilevel"/>
    <w:tmpl w:val="AB4E60FA"/>
    <w:lvl w:ilvl="0" w:tplc="DD3A955E">
      <w:start w:val="1"/>
      <w:numFmt w:val="lowerLetter"/>
      <w:lvlText w:val="%1)"/>
      <w:lvlJc w:val="left"/>
      <w:pPr>
        <w:ind w:left="720" w:hanging="360"/>
      </w:pPr>
      <w:rPr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5587F13"/>
    <w:multiLevelType w:val="hybridMultilevel"/>
    <w:tmpl w:val="C08C36B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16270FD2"/>
    <w:multiLevelType w:val="hybridMultilevel"/>
    <w:tmpl w:val="4E823BD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191A3514"/>
    <w:multiLevelType w:val="hybridMultilevel"/>
    <w:tmpl w:val="F2E4CE1E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1BAE2283"/>
    <w:multiLevelType w:val="hybridMultilevel"/>
    <w:tmpl w:val="D1E4CA8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076E93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1BC75233"/>
    <w:multiLevelType w:val="hybridMultilevel"/>
    <w:tmpl w:val="6316AA4E"/>
    <w:lvl w:ilvl="0" w:tplc="00000004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1BD27B62"/>
    <w:multiLevelType w:val="hybridMultilevel"/>
    <w:tmpl w:val="6D363E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BE146BE"/>
    <w:multiLevelType w:val="hybridMultilevel"/>
    <w:tmpl w:val="72709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BE43F0A"/>
    <w:multiLevelType w:val="multilevel"/>
    <w:tmpl w:val="2E68D23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1C8E2EF5"/>
    <w:multiLevelType w:val="hybridMultilevel"/>
    <w:tmpl w:val="3A04275A"/>
    <w:lvl w:ilvl="0" w:tplc="00000006">
      <w:numFmt w:val="bullet"/>
      <w:lvlText w:val="-"/>
      <w:lvlJc w:val="left"/>
      <w:pPr>
        <w:ind w:left="1315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20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5" w:hanging="360"/>
      </w:pPr>
      <w:rPr>
        <w:rFonts w:ascii="Wingdings" w:hAnsi="Wingdings" w:hint="default"/>
      </w:rPr>
    </w:lvl>
  </w:abstractNum>
  <w:abstractNum w:abstractNumId="32" w15:restartNumberingAfterBreak="0">
    <w:nsid w:val="23801D1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24045642"/>
    <w:multiLevelType w:val="hybridMultilevel"/>
    <w:tmpl w:val="B964D750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27E41899"/>
    <w:multiLevelType w:val="hybridMultilevel"/>
    <w:tmpl w:val="4E0447AA"/>
    <w:name w:val="WW8Num102"/>
    <w:lvl w:ilvl="0" w:tplc="04150011">
      <w:start w:val="1"/>
      <w:numFmt w:val="decimal"/>
      <w:lvlText w:val="%1)"/>
      <w:lvlJc w:val="left"/>
      <w:pPr>
        <w:ind w:left="1148" w:hanging="360"/>
      </w:p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35" w15:restartNumberingAfterBreak="0">
    <w:nsid w:val="2A8C6ED3"/>
    <w:multiLevelType w:val="hybridMultilevel"/>
    <w:tmpl w:val="4642A30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2B8A7D9D"/>
    <w:multiLevelType w:val="hybridMultilevel"/>
    <w:tmpl w:val="1EA4D97A"/>
    <w:lvl w:ilvl="0" w:tplc="B3741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2CD93139"/>
    <w:multiLevelType w:val="hybridMultilevel"/>
    <w:tmpl w:val="027EE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DC17BA1"/>
    <w:multiLevelType w:val="hybridMultilevel"/>
    <w:tmpl w:val="49D62DC0"/>
    <w:lvl w:ilvl="0" w:tplc="00000008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311A61EA"/>
    <w:multiLevelType w:val="hybridMultilevel"/>
    <w:tmpl w:val="2A6E0ED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357342EE"/>
    <w:multiLevelType w:val="hybridMultilevel"/>
    <w:tmpl w:val="5BC8604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366B52BE"/>
    <w:multiLevelType w:val="hybridMultilevel"/>
    <w:tmpl w:val="5FA4A7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A047548"/>
    <w:multiLevelType w:val="hybridMultilevel"/>
    <w:tmpl w:val="9740F3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BA1437E"/>
    <w:multiLevelType w:val="hybridMultilevel"/>
    <w:tmpl w:val="E99C996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 w15:restartNumberingAfterBreak="0">
    <w:nsid w:val="3BB71B61"/>
    <w:multiLevelType w:val="hybridMultilevel"/>
    <w:tmpl w:val="56B4988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3CCD562F"/>
    <w:multiLevelType w:val="multilevel"/>
    <w:tmpl w:val="F6E2F4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3D3B5287"/>
    <w:multiLevelType w:val="hybridMultilevel"/>
    <w:tmpl w:val="86DA0426"/>
    <w:lvl w:ilvl="0" w:tplc="0076E9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76E936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00A0175"/>
    <w:multiLevelType w:val="hybridMultilevel"/>
    <w:tmpl w:val="47AE34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16E5502"/>
    <w:multiLevelType w:val="hybridMultilevel"/>
    <w:tmpl w:val="A2E4B5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5D3780F"/>
    <w:multiLevelType w:val="hybridMultilevel"/>
    <w:tmpl w:val="1BD07920"/>
    <w:lvl w:ilvl="0" w:tplc="F2EE38B6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2" w15:restartNumberingAfterBreak="0">
    <w:nsid w:val="466F55AB"/>
    <w:multiLevelType w:val="hybridMultilevel"/>
    <w:tmpl w:val="9120F2F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490B675C"/>
    <w:multiLevelType w:val="multilevel"/>
    <w:tmpl w:val="AABA32A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 w15:restartNumberingAfterBreak="0">
    <w:nsid w:val="4CB74A5D"/>
    <w:multiLevelType w:val="hybridMultilevel"/>
    <w:tmpl w:val="31E468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F152491"/>
    <w:multiLevelType w:val="hybridMultilevel"/>
    <w:tmpl w:val="F4D89AC8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08C4CAA"/>
    <w:multiLevelType w:val="hybridMultilevel"/>
    <w:tmpl w:val="A8ECFE5A"/>
    <w:lvl w:ilvl="0" w:tplc="BF9A14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DCEF72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5DAB920">
      <w:start w:val="5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66E4B73A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1696BE7"/>
    <w:multiLevelType w:val="hybridMultilevel"/>
    <w:tmpl w:val="888CEF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45C0439"/>
    <w:multiLevelType w:val="hybridMultilevel"/>
    <w:tmpl w:val="5166069E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0" w15:restartNumberingAfterBreak="0">
    <w:nsid w:val="54B434E9"/>
    <w:multiLevelType w:val="hybridMultilevel"/>
    <w:tmpl w:val="2F9A8BD0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1" w15:restartNumberingAfterBreak="0">
    <w:nsid w:val="5763323F"/>
    <w:multiLevelType w:val="hybridMultilevel"/>
    <w:tmpl w:val="C994D73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 w15:restartNumberingAfterBreak="0">
    <w:nsid w:val="5AA65369"/>
    <w:multiLevelType w:val="hybridMultilevel"/>
    <w:tmpl w:val="440611E0"/>
    <w:lvl w:ilvl="0" w:tplc="00000003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0EB56F7"/>
    <w:multiLevelType w:val="hybridMultilevel"/>
    <w:tmpl w:val="E2B246B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DE675C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5" w15:restartNumberingAfterBreak="0">
    <w:nsid w:val="654968D3"/>
    <w:multiLevelType w:val="hybridMultilevel"/>
    <w:tmpl w:val="837801C0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6" w15:restartNumberingAfterBreak="0">
    <w:nsid w:val="68AC4E80"/>
    <w:multiLevelType w:val="hybridMultilevel"/>
    <w:tmpl w:val="AF305A42"/>
    <w:lvl w:ilvl="0" w:tplc="8BFA86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7" w15:restartNumberingAfterBreak="0">
    <w:nsid w:val="68FA009D"/>
    <w:multiLevelType w:val="hybridMultilevel"/>
    <w:tmpl w:val="B9D4AF52"/>
    <w:lvl w:ilvl="0" w:tplc="BF9A14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2D850D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DCEF72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5DAB920">
      <w:start w:val="5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66E4B73A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A1F6AE8"/>
    <w:multiLevelType w:val="multilevel"/>
    <w:tmpl w:val="078E309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9" w15:restartNumberingAfterBreak="0">
    <w:nsid w:val="6CEE3B15"/>
    <w:multiLevelType w:val="hybridMultilevel"/>
    <w:tmpl w:val="8A905948"/>
    <w:lvl w:ilvl="0" w:tplc="AE5A5B04">
      <w:start w:val="1"/>
      <w:numFmt w:val="lowerLetter"/>
      <w:lvlText w:val="%1)"/>
      <w:lvlJc w:val="left"/>
      <w:pPr>
        <w:ind w:left="720" w:hanging="360"/>
      </w:pPr>
      <w:rPr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FDE5980"/>
    <w:multiLevelType w:val="hybridMultilevel"/>
    <w:tmpl w:val="AC50E2EA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2AA2228"/>
    <w:multiLevelType w:val="hybridMultilevel"/>
    <w:tmpl w:val="05EECF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7D75555"/>
    <w:multiLevelType w:val="hybridMultilevel"/>
    <w:tmpl w:val="BB98428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3" w15:restartNumberingAfterBreak="0">
    <w:nsid w:val="794F11CB"/>
    <w:multiLevelType w:val="hybridMultilevel"/>
    <w:tmpl w:val="CE703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BB10479"/>
    <w:multiLevelType w:val="hybridMultilevel"/>
    <w:tmpl w:val="9C7E04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 w15:restartNumberingAfterBreak="0">
    <w:nsid w:val="7BEA09DE"/>
    <w:multiLevelType w:val="multilevel"/>
    <w:tmpl w:val="8DA098C0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6" w15:restartNumberingAfterBreak="0">
    <w:nsid w:val="7E2365BA"/>
    <w:multiLevelType w:val="hybridMultilevel"/>
    <w:tmpl w:val="CD4C864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67"/>
  </w:num>
  <w:num w:numId="2">
    <w:abstractNumId w:val="36"/>
  </w:num>
  <w:num w:numId="3">
    <w:abstractNumId w:val="68"/>
  </w:num>
  <w:num w:numId="4">
    <w:abstractNumId w:val="30"/>
  </w:num>
  <w:num w:numId="5">
    <w:abstractNumId w:val="75"/>
  </w:num>
  <w:num w:numId="6">
    <w:abstractNumId w:val="51"/>
  </w:num>
  <w:num w:numId="7">
    <w:abstractNumId w:val="26"/>
  </w:num>
  <w:num w:numId="8">
    <w:abstractNumId w:val="35"/>
  </w:num>
  <w:num w:numId="9">
    <w:abstractNumId w:val="62"/>
  </w:num>
  <w:num w:numId="10">
    <w:abstractNumId w:val="41"/>
  </w:num>
  <w:num w:numId="11">
    <w:abstractNumId w:val="7"/>
  </w:num>
  <w:num w:numId="12">
    <w:abstractNumId w:val="17"/>
  </w:num>
  <w:num w:numId="13">
    <w:abstractNumId w:val="37"/>
  </w:num>
  <w:num w:numId="14">
    <w:abstractNumId w:val="46"/>
  </w:num>
  <w:num w:numId="15">
    <w:abstractNumId w:val="45"/>
  </w:num>
  <w:num w:numId="16">
    <w:abstractNumId w:val="29"/>
  </w:num>
  <w:num w:numId="17">
    <w:abstractNumId w:val="50"/>
  </w:num>
  <w:num w:numId="18">
    <w:abstractNumId w:val="63"/>
  </w:num>
  <w:num w:numId="19">
    <w:abstractNumId w:val="73"/>
  </w:num>
  <w:num w:numId="20">
    <w:abstractNumId w:val="72"/>
  </w:num>
  <w:num w:numId="21">
    <w:abstractNumId w:val="31"/>
  </w:num>
  <w:num w:numId="22">
    <w:abstractNumId w:val="32"/>
  </w:num>
  <w:num w:numId="23">
    <w:abstractNumId w:val="16"/>
  </w:num>
  <w:num w:numId="24">
    <w:abstractNumId w:val="53"/>
  </w:num>
  <w:num w:numId="25">
    <w:abstractNumId w:val="76"/>
  </w:num>
  <w:num w:numId="26">
    <w:abstractNumId w:val="49"/>
  </w:num>
  <w:num w:numId="27">
    <w:abstractNumId w:val="55"/>
  </w:num>
  <w:num w:numId="28">
    <w:abstractNumId w:val="54"/>
  </w:num>
  <w:num w:numId="29">
    <w:abstractNumId w:val="22"/>
  </w:num>
  <w:num w:numId="30">
    <w:abstractNumId w:val="19"/>
  </w:num>
  <w:num w:numId="31">
    <w:abstractNumId w:val="57"/>
  </w:num>
  <w:num w:numId="32">
    <w:abstractNumId w:val="64"/>
  </w:num>
  <w:num w:numId="33">
    <w:abstractNumId w:val="27"/>
  </w:num>
  <w:num w:numId="34">
    <w:abstractNumId w:val="47"/>
  </w:num>
  <w:num w:numId="35">
    <w:abstractNumId w:val="39"/>
  </w:num>
  <w:num w:numId="36">
    <w:abstractNumId w:val="74"/>
  </w:num>
  <w:num w:numId="37">
    <w:abstractNumId w:val="58"/>
  </w:num>
  <w:num w:numId="38">
    <w:abstractNumId w:val="23"/>
  </w:num>
  <w:num w:numId="39">
    <w:abstractNumId w:val="71"/>
  </w:num>
  <w:num w:numId="40">
    <w:abstractNumId w:val="69"/>
  </w:num>
  <w:num w:numId="41">
    <w:abstractNumId w:val="66"/>
  </w:num>
  <w:num w:numId="42">
    <w:abstractNumId w:val="43"/>
  </w:num>
  <w:num w:numId="43">
    <w:abstractNumId w:val="44"/>
  </w:num>
  <w:num w:numId="44">
    <w:abstractNumId w:val="20"/>
  </w:num>
  <w:num w:numId="45">
    <w:abstractNumId w:val="25"/>
  </w:num>
  <w:num w:numId="46">
    <w:abstractNumId w:val="40"/>
  </w:num>
  <w:num w:numId="47">
    <w:abstractNumId w:val="21"/>
  </w:num>
  <w:num w:numId="48">
    <w:abstractNumId w:val="70"/>
  </w:num>
  <w:num w:numId="49">
    <w:abstractNumId w:val="28"/>
  </w:num>
  <w:num w:numId="50">
    <w:abstractNumId w:val="61"/>
  </w:num>
  <w:num w:numId="51">
    <w:abstractNumId w:val="52"/>
  </w:num>
  <w:num w:numId="52">
    <w:abstractNumId w:val="18"/>
  </w:num>
  <w:num w:numId="53">
    <w:abstractNumId w:val="60"/>
  </w:num>
  <w:num w:numId="54">
    <w:abstractNumId w:val="65"/>
  </w:num>
  <w:num w:numId="55">
    <w:abstractNumId w:val="24"/>
  </w:num>
  <w:num w:numId="56">
    <w:abstractNumId w:val="59"/>
  </w:num>
  <w:num w:numId="57">
    <w:abstractNumId w:val="56"/>
  </w:num>
  <w:num w:numId="58">
    <w:abstractNumId w:val="42"/>
  </w:num>
  <w:num w:numId="59">
    <w:abstractNumId w:val="5"/>
  </w:num>
  <w:num w:numId="60">
    <w:abstractNumId w:val="6"/>
  </w:num>
  <w:num w:numId="61">
    <w:abstractNumId w:val="8"/>
  </w:num>
  <w:num w:numId="62">
    <w:abstractNumId w:val="9"/>
  </w:num>
  <w:num w:numId="63">
    <w:abstractNumId w:val="48"/>
  </w:num>
  <w:num w:numId="64">
    <w:abstractNumId w:val="38"/>
  </w:num>
  <w:num w:numId="65">
    <w:abstractNumId w:val="34"/>
  </w:num>
  <w:num w:numId="66">
    <w:abstractNumId w:val="33"/>
  </w:num>
  <w:num w:numId="67">
    <w:abstractNumId w:val="1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2E07"/>
    <w:rsid w:val="00000003"/>
    <w:rsid w:val="00000801"/>
    <w:rsid w:val="00000872"/>
    <w:rsid w:val="00000A3A"/>
    <w:rsid w:val="00000C24"/>
    <w:rsid w:val="00000FA3"/>
    <w:rsid w:val="00001FE6"/>
    <w:rsid w:val="00002369"/>
    <w:rsid w:val="00002617"/>
    <w:rsid w:val="00002A8A"/>
    <w:rsid w:val="00002E1A"/>
    <w:rsid w:val="000030A6"/>
    <w:rsid w:val="00003B2B"/>
    <w:rsid w:val="00004149"/>
    <w:rsid w:val="00004825"/>
    <w:rsid w:val="00004B05"/>
    <w:rsid w:val="00004B3D"/>
    <w:rsid w:val="000051C0"/>
    <w:rsid w:val="00005519"/>
    <w:rsid w:val="0000595E"/>
    <w:rsid w:val="00005A9C"/>
    <w:rsid w:val="00005D0F"/>
    <w:rsid w:val="00005E0A"/>
    <w:rsid w:val="000060CC"/>
    <w:rsid w:val="000065FD"/>
    <w:rsid w:val="0000675F"/>
    <w:rsid w:val="00006B5F"/>
    <w:rsid w:val="00006E78"/>
    <w:rsid w:val="000074FA"/>
    <w:rsid w:val="00010981"/>
    <w:rsid w:val="00010E8D"/>
    <w:rsid w:val="000115FB"/>
    <w:rsid w:val="000116DC"/>
    <w:rsid w:val="0001236A"/>
    <w:rsid w:val="00012371"/>
    <w:rsid w:val="000123D0"/>
    <w:rsid w:val="000123F9"/>
    <w:rsid w:val="00012D9A"/>
    <w:rsid w:val="000133DF"/>
    <w:rsid w:val="0001346C"/>
    <w:rsid w:val="0001385C"/>
    <w:rsid w:val="00013C76"/>
    <w:rsid w:val="00013F72"/>
    <w:rsid w:val="00014013"/>
    <w:rsid w:val="000142E3"/>
    <w:rsid w:val="00014C60"/>
    <w:rsid w:val="00014F16"/>
    <w:rsid w:val="000150C3"/>
    <w:rsid w:val="000155D0"/>
    <w:rsid w:val="00015ECC"/>
    <w:rsid w:val="00016089"/>
    <w:rsid w:val="000167D9"/>
    <w:rsid w:val="00016C53"/>
    <w:rsid w:val="000170F4"/>
    <w:rsid w:val="000173C3"/>
    <w:rsid w:val="00017563"/>
    <w:rsid w:val="00020156"/>
    <w:rsid w:val="000203DF"/>
    <w:rsid w:val="0002092A"/>
    <w:rsid w:val="000228C2"/>
    <w:rsid w:val="000234BF"/>
    <w:rsid w:val="000235D1"/>
    <w:rsid w:val="000236C3"/>
    <w:rsid w:val="000239B8"/>
    <w:rsid w:val="00024088"/>
    <w:rsid w:val="0002418C"/>
    <w:rsid w:val="000242FB"/>
    <w:rsid w:val="0002502E"/>
    <w:rsid w:val="00025155"/>
    <w:rsid w:val="0002528E"/>
    <w:rsid w:val="000259E2"/>
    <w:rsid w:val="0002612F"/>
    <w:rsid w:val="00026295"/>
    <w:rsid w:val="00026773"/>
    <w:rsid w:val="00026926"/>
    <w:rsid w:val="00027129"/>
    <w:rsid w:val="0002747B"/>
    <w:rsid w:val="00030208"/>
    <w:rsid w:val="00031A18"/>
    <w:rsid w:val="00031AB1"/>
    <w:rsid w:val="00031D06"/>
    <w:rsid w:val="00031D13"/>
    <w:rsid w:val="00031FA3"/>
    <w:rsid w:val="00032E5D"/>
    <w:rsid w:val="00033568"/>
    <w:rsid w:val="00033C72"/>
    <w:rsid w:val="00034200"/>
    <w:rsid w:val="00034453"/>
    <w:rsid w:val="00034E47"/>
    <w:rsid w:val="000352C2"/>
    <w:rsid w:val="000352EF"/>
    <w:rsid w:val="00035492"/>
    <w:rsid w:val="00035543"/>
    <w:rsid w:val="00035647"/>
    <w:rsid w:val="000356C1"/>
    <w:rsid w:val="00036D57"/>
    <w:rsid w:val="00037175"/>
    <w:rsid w:val="000372B5"/>
    <w:rsid w:val="0003795E"/>
    <w:rsid w:val="00037F6F"/>
    <w:rsid w:val="0004009C"/>
    <w:rsid w:val="000406AF"/>
    <w:rsid w:val="000407E5"/>
    <w:rsid w:val="0004083C"/>
    <w:rsid w:val="0004119D"/>
    <w:rsid w:val="00041394"/>
    <w:rsid w:val="00042AA9"/>
    <w:rsid w:val="000430E2"/>
    <w:rsid w:val="0004340A"/>
    <w:rsid w:val="0004345B"/>
    <w:rsid w:val="000435C5"/>
    <w:rsid w:val="000436C6"/>
    <w:rsid w:val="000437F1"/>
    <w:rsid w:val="0004439D"/>
    <w:rsid w:val="0004473B"/>
    <w:rsid w:val="000449AE"/>
    <w:rsid w:val="00044D88"/>
    <w:rsid w:val="00045878"/>
    <w:rsid w:val="00045AE1"/>
    <w:rsid w:val="00045F56"/>
    <w:rsid w:val="00046216"/>
    <w:rsid w:val="0004621B"/>
    <w:rsid w:val="00046389"/>
    <w:rsid w:val="00046C58"/>
    <w:rsid w:val="0004733A"/>
    <w:rsid w:val="0004743F"/>
    <w:rsid w:val="00047E69"/>
    <w:rsid w:val="00050697"/>
    <w:rsid w:val="00051733"/>
    <w:rsid w:val="00051B95"/>
    <w:rsid w:val="00051BAA"/>
    <w:rsid w:val="00051D7D"/>
    <w:rsid w:val="00052663"/>
    <w:rsid w:val="00052689"/>
    <w:rsid w:val="00052801"/>
    <w:rsid w:val="00052FBB"/>
    <w:rsid w:val="0005310E"/>
    <w:rsid w:val="00054279"/>
    <w:rsid w:val="00054314"/>
    <w:rsid w:val="0005446A"/>
    <w:rsid w:val="00054C3A"/>
    <w:rsid w:val="00054D6A"/>
    <w:rsid w:val="000554E9"/>
    <w:rsid w:val="0005564A"/>
    <w:rsid w:val="00055DDD"/>
    <w:rsid w:val="00056969"/>
    <w:rsid w:val="00057451"/>
    <w:rsid w:val="00057C44"/>
    <w:rsid w:val="00057CB1"/>
    <w:rsid w:val="00060635"/>
    <w:rsid w:val="00060A6C"/>
    <w:rsid w:val="00060A88"/>
    <w:rsid w:val="00060BB9"/>
    <w:rsid w:val="00060C2F"/>
    <w:rsid w:val="00060C90"/>
    <w:rsid w:val="00061692"/>
    <w:rsid w:val="000616BB"/>
    <w:rsid w:val="0006199F"/>
    <w:rsid w:val="000619AE"/>
    <w:rsid w:val="00061BDC"/>
    <w:rsid w:val="00063505"/>
    <w:rsid w:val="000636B4"/>
    <w:rsid w:val="00063ABB"/>
    <w:rsid w:val="000648AE"/>
    <w:rsid w:val="00064C65"/>
    <w:rsid w:val="00064DE9"/>
    <w:rsid w:val="00064F4D"/>
    <w:rsid w:val="00065570"/>
    <w:rsid w:val="000658C7"/>
    <w:rsid w:val="00066161"/>
    <w:rsid w:val="000667A2"/>
    <w:rsid w:val="00066C50"/>
    <w:rsid w:val="00066CB6"/>
    <w:rsid w:val="00066F1B"/>
    <w:rsid w:val="000670D6"/>
    <w:rsid w:val="000706C0"/>
    <w:rsid w:val="000706E1"/>
    <w:rsid w:val="00070765"/>
    <w:rsid w:val="00070C0B"/>
    <w:rsid w:val="00071044"/>
    <w:rsid w:val="00071949"/>
    <w:rsid w:val="00071A33"/>
    <w:rsid w:val="0007200E"/>
    <w:rsid w:val="00072356"/>
    <w:rsid w:val="00072381"/>
    <w:rsid w:val="00072D8E"/>
    <w:rsid w:val="00072DB8"/>
    <w:rsid w:val="00072FED"/>
    <w:rsid w:val="0007327D"/>
    <w:rsid w:val="00073313"/>
    <w:rsid w:val="000734AE"/>
    <w:rsid w:val="00073520"/>
    <w:rsid w:val="000737E6"/>
    <w:rsid w:val="00073F00"/>
    <w:rsid w:val="00074152"/>
    <w:rsid w:val="0007416B"/>
    <w:rsid w:val="00074772"/>
    <w:rsid w:val="00074B95"/>
    <w:rsid w:val="00075110"/>
    <w:rsid w:val="00075192"/>
    <w:rsid w:val="0007526D"/>
    <w:rsid w:val="00075316"/>
    <w:rsid w:val="00076490"/>
    <w:rsid w:val="000765FD"/>
    <w:rsid w:val="0007711F"/>
    <w:rsid w:val="000773EA"/>
    <w:rsid w:val="00077EFA"/>
    <w:rsid w:val="0008012C"/>
    <w:rsid w:val="0008056E"/>
    <w:rsid w:val="000807D3"/>
    <w:rsid w:val="00080AE2"/>
    <w:rsid w:val="00080B51"/>
    <w:rsid w:val="0008135C"/>
    <w:rsid w:val="00081E26"/>
    <w:rsid w:val="0008206A"/>
    <w:rsid w:val="00082959"/>
    <w:rsid w:val="00082E38"/>
    <w:rsid w:val="00082E6A"/>
    <w:rsid w:val="00082EA8"/>
    <w:rsid w:val="00082FA9"/>
    <w:rsid w:val="0008320D"/>
    <w:rsid w:val="0008331A"/>
    <w:rsid w:val="000833CA"/>
    <w:rsid w:val="000834D2"/>
    <w:rsid w:val="000836EF"/>
    <w:rsid w:val="00083A83"/>
    <w:rsid w:val="000841EB"/>
    <w:rsid w:val="00084384"/>
    <w:rsid w:val="00084620"/>
    <w:rsid w:val="000847B8"/>
    <w:rsid w:val="00084F0F"/>
    <w:rsid w:val="000855C6"/>
    <w:rsid w:val="00085786"/>
    <w:rsid w:val="000859A6"/>
    <w:rsid w:val="00086128"/>
    <w:rsid w:val="00086DB9"/>
    <w:rsid w:val="00086E68"/>
    <w:rsid w:val="0008726D"/>
    <w:rsid w:val="00087780"/>
    <w:rsid w:val="00087C55"/>
    <w:rsid w:val="00087D17"/>
    <w:rsid w:val="00090A50"/>
    <w:rsid w:val="00090CED"/>
    <w:rsid w:val="00091012"/>
    <w:rsid w:val="00091347"/>
    <w:rsid w:val="00091715"/>
    <w:rsid w:val="000918C0"/>
    <w:rsid w:val="00091D26"/>
    <w:rsid w:val="000923ED"/>
    <w:rsid w:val="0009257D"/>
    <w:rsid w:val="00092BAC"/>
    <w:rsid w:val="00092BFD"/>
    <w:rsid w:val="00092D4D"/>
    <w:rsid w:val="00093107"/>
    <w:rsid w:val="00093FA5"/>
    <w:rsid w:val="000948EE"/>
    <w:rsid w:val="00094D67"/>
    <w:rsid w:val="00095563"/>
    <w:rsid w:val="00095687"/>
    <w:rsid w:val="00095A5D"/>
    <w:rsid w:val="00095B1F"/>
    <w:rsid w:val="00095DBF"/>
    <w:rsid w:val="00096020"/>
    <w:rsid w:val="000969E8"/>
    <w:rsid w:val="00096AED"/>
    <w:rsid w:val="00097AE3"/>
    <w:rsid w:val="00097D5A"/>
    <w:rsid w:val="000A0F8B"/>
    <w:rsid w:val="000A168B"/>
    <w:rsid w:val="000A170A"/>
    <w:rsid w:val="000A1927"/>
    <w:rsid w:val="000A19EC"/>
    <w:rsid w:val="000A1DCB"/>
    <w:rsid w:val="000A2286"/>
    <w:rsid w:val="000A23C6"/>
    <w:rsid w:val="000A291D"/>
    <w:rsid w:val="000A2971"/>
    <w:rsid w:val="000A335C"/>
    <w:rsid w:val="000A3839"/>
    <w:rsid w:val="000A4D6F"/>
    <w:rsid w:val="000A4E3E"/>
    <w:rsid w:val="000A5E2C"/>
    <w:rsid w:val="000A6088"/>
    <w:rsid w:val="000A72A4"/>
    <w:rsid w:val="000A7E63"/>
    <w:rsid w:val="000B025E"/>
    <w:rsid w:val="000B04C6"/>
    <w:rsid w:val="000B07C6"/>
    <w:rsid w:val="000B091C"/>
    <w:rsid w:val="000B11CB"/>
    <w:rsid w:val="000B162E"/>
    <w:rsid w:val="000B1C13"/>
    <w:rsid w:val="000B212E"/>
    <w:rsid w:val="000B253E"/>
    <w:rsid w:val="000B26AC"/>
    <w:rsid w:val="000B2AF6"/>
    <w:rsid w:val="000B338E"/>
    <w:rsid w:val="000B3F99"/>
    <w:rsid w:val="000B4083"/>
    <w:rsid w:val="000B408B"/>
    <w:rsid w:val="000B4213"/>
    <w:rsid w:val="000B58D7"/>
    <w:rsid w:val="000B593A"/>
    <w:rsid w:val="000B5C55"/>
    <w:rsid w:val="000B650D"/>
    <w:rsid w:val="000B65CF"/>
    <w:rsid w:val="000B6797"/>
    <w:rsid w:val="000B6B73"/>
    <w:rsid w:val="000B6FC1"/>
    <w:rsid w:val="000C028C"/>
    <w:rsid w:val="000C02CA"/>
    <w:rsid w:val="000C09B8"/>
    <w:rsid w:val="000C0A40"/>
    <w:rsid w:val="000C1285"/>
    <w:rsid w:val="000C1798"/>
    <w:rsid w:val="000C17E0"/>
    <w:rsid w:val="000C1911"/>
    <w:rsid w:val="000C206C"/>
    <w:rsid w:val="000C219E"/>
    <w:rsid w:val="000C2204"/>
    <w:rsid w:val="000C2564"/>
    <w:rsid w:val="000C29AE"/>
    <w:rsid w:val="000C2CDB"/>
    <w:rsid w:val="000C2D9C"/>
    <w:rsid w:val="000C2FDC"/>
    <w:rsid w:val="000C37D9"/>
    <w:rsid w:val="000C44A4"/>
    <w:rsid w:val="000C450C"/>
    <w:rsid w:val="000C4533"/>
    <w:rsid w:val="000C4AB3"/>
    <w:rsid w:val="000C4F7F"/>
    <w:rsid w:val="000C57E1"/>
    <w:rsid w:val="000C5EAF"/>
    <w:rsid w:val="000C5F0F"/>
    <w:rsid w:val="000C6A85"/>
    <w:rsid w:val="000C7FA6"/>
    <w:rsid w:val="000D0099"/>
    <w:rsid w:val="000D03DA"/>
    <w:rsid w:val="000D06D1"/>
    <w:rsid w:val="000D0BE1"/>
    <w:rsid w:val="000D0F89"/>
    <w:rsid w:val="000D1A7E"/>
    <w:rsid w:val="000D1F0E"/>
    <w:rsid w:val="000D1F95"/>
    <w:rsid w:val="000D2029"/>
    <w:rsid w:val="000D2C0A"/>
    <w:rsid w:val="000D2E5C"/>
    <w:rsid w:val="000D35EE"/>
    <w:rsid w:val="000D36A0"/>
    <w:rsid w:val="000D3856"/>
    <w:rsid w:val="000D4090"/>
    <w:rsid w:val="000D4140"/>
    <w:rsid w:val="000D4506"/>
    <w:rsid w:val="000D4671"/>
    <w:rsid w:val="000D4845"/>
    <w:rsid w:val="000D49E3"/>
    <w:rsid w:val="000D51B4"/>
    <w:rsid w:val="000D55D3"/>
    <w:rsid w:val="000D5B36"/>
    <w:rsid w:val="000D635C"/>
    <w:rsid w:val="000D6658"/>
    <w:rsid w:val="000D698A"/>
    <w:rsid w:val="000D6CB5"/>
    <w:rsid w:val="000D79DD"/>
    <w:rsid w:val="000D7B49"/>
    <w:rsid w:val="000D7CAE"/>
    <w:rsid w:val="000E043C"/>
    <w:rsid w:val="000E0A6D"/>
    <w:rsid w:val="000E0F15"/>
    <w:rsid w:val="000E1448"/>
    <w:rsid w:val="000E24E1"/>
    <w:rsid w:val="000E2984"/>
    <w:rsid w:val="000E2BFA"/>
    <w:rsid w:val="000E3C09"/>
    <w:rsid w:val="000E3CD5"/>
    <w:rsid w:val="000E40C5"/>
    <w:rsid w:val="000E42C0"/>
    <w:rsid w:val="000E4448"/>
    <w:rsid w:val="000E494F"/>
    <w:rsid w:val="000E5206"/>
    <w:rsid w:val="000E5687"/>
    <w:rsid w:val="000E56F0"/>
    <w:rsid w:val="000E606E"/>
    <w:rsid w:val="000E65D7"/>
    <w:rsid w:val="000E69DB"/>
    <w:rsid w:val="000E70A9"/>
    <w:rsid w:val="000E78FA"/>
    <w:rsid w:val="000E799D"/>
    <w:rsid w:val="000E7A15"/>
    <w:rsid w:val="000E7DBF"/>
    <w:rsid w:val="000E7F08"/>
    <w:rsid w:val="000E7FCE"/>
    <w:rsid w:val="000F0177"/>
    <w:rsid w:val="000F0803"/>
    <w:rsid w:val="000F0A42"/>
    <w:rsid w:val="000F1B37"/>
    <w:rsid w:val="000F1F42"/>
    <w:rsid w:val="000F217F"/>
    <w:rsid w:val="000F2350"/>
    <w:rsid w:val="000F2374"/>
    <w:rsid w:val="000F2D09"/>
    <w:rsid w:val="000F2F90"/>
    <w:rsid w:val="000F2FFD"/>
    <w:rsid w:val="000F3456"/>
    <w:rsid w:val="000F36DA"/>
    <w:rsid w:val="000F3BE5"/>
    <w:rsid w:val="000F4AEF"/>
    <w:rsid w:val="000F4C25"/>
    <w:rsid w:val="000F4DF0"/>
    <w:rsid w:val="000F59F9"/>
    <w:rsid w:val="000F5A63"/>
    <w:rsid w:val="000F5C21"/>
    <w:rsid w:val="000F5FCB"/>
    <w:rsid w:val="000F6616"/>
    <w:rsid w:val="000F66A1"/>
    <w:rsid w:val="000F67CF"/>
    <w:rsid w:val="000F74ED"/>
    <w:rsid w:val="000F7DAD"/>
    <w:rsid w:val="001002AE"/>
    <w:rsid w:val="001006F4"/>
    <w:rsid w:val="0010077C"/>
    <w:rsid w:val="0010089A"/>
    <w:rsid w:val="00102687"/>
    <w:rsid w:val="00103502"/>
    <w:rsid w:val="00103F7C"/>
    <w:rsid w:val="00104230"/>
    <w:rsid w:val="0010493A"/>
    <w:rsid w:val="0010637B"/>
    <w:rsid w:val="001065CE"/>
    <w:rsid w:val="001075AF"/>
    <w:rsid w:val="00107CD3"/>
    <w:rsid w:val="00107D70"/>
    <w:rsid w:val="0011097E"/>
    <w:rsid w:val="00110DAD"/>
    <w:rsid w:val="0011140C"/>
    <w:rsid w:val="00111546"/>
    <w:rsid w:val="00111AFD"/>
    <w:rsid w:val="00111B4B"/>
    <w:rsid w:val="001121C3"/>
    <w:rsid w:val="001126D1"/>
    <w:rsid w:val="00113796"/>
    <w:rsid w:val="0011380F"/>
    <w:rsid w:val="00113EF5"/>
    <w:rsid w:val="001140FE"/>
    <w:rsid w:val="00114315"/>
    <w:rsid w:val="001146EF"/>
    <w:rsid w:val="0011515E"/>
    <w:rsid w:val="0011599E"/>
    <w:rsid w:val="00115CA5"/>
    <w:rsid w:val="00116559"/>
    <w:rsid w:val="00117085"/>
    <w:rsid w:val="00117162"/>
    <w:rsid w:val="00117519"/>
    <w:rsid w:val="00117E1F"/>
    <w:rsid w:val="00117E8A"/>
    <w:rsid w:val="001207A0"/>
    <w:rsid w:val="001208CF"/>
    <w:rsid w:val="001213A9"/>
    <w:rsid w:val="001217AD"/>
    <w:rsid w:val="001224FE"/>
    <w:rsid w:val="0012276F"/>
    <w:rsid w:val="001228C6"/>
    <w:rsid w:val="00123081"/>
    <w:rsid w:val="001230A5"/>
    <w:rsid w:val="001232A9"/>
    <w:rsid w:val="0012449B"/>
    <w:rsid w:val="0012513E"/>
    <w:rsid w:val="00125222"/>
    <w:rsid w:val="001252AB"/>
    <w:rsid w:val="001254A3"/>
    <w:rsid w:val="0012572B"/>
    <w:rsid w:val="00125840"/>
    <w:rsid w:val="00125C36"/>
    <w:rsid w:val="0012670B"/>
    <w:rsid w:val="00126985"/>
    <w:rsid w:val="00126D6D"/>
    <w:rsid w:val="00127473"/>
    <w:rsid w:val="00127559"/>
    <w:rsid w:val="00127CEE"/>
    <w:rsid w:val="00127D0F"/>
    <w:rsid w:val="0013091E"/>
    <w:rsid w:val="00131014"/>
    <w:rsid w:val="001313CC"/>
    <w:rsid w:val="00131D0C"/>
    <w:rsid w:val="00131D54"/>
    <w:rsid w:val="00132A40"/>
    <w:rsid w:val="00132B21"/>
    <w:rsid w:val="001330AE"/>
    <w:rsid w:val="0013331B"/>
    <w:rsid w:val="0013363F"/>
    <w:rsid w:val="001337DD"/>
    <w:rsid w:val="00133AAA"/>
    <w:rsid w:val="0013400F"/>
    <w:rsid w:val="001342F1"/>
    <w:rsid w:val="001344EC"/>
    <w:rsid w:val="00135BC1"/>
    <w:rsid w:val="00136063"/>
    <w:rsid w:val="0013679A"/>
    <w:rsid w:val="00136975"/>
    <w:rsid w:val="001377E6"/>
    <w:rsid w:val="00137926"/>
    <w:rsid w:val="00137B8E"/>
    <w:rsid w:val="00137D8C"/>
    <w:rsid w:val="00137DEE"/>
    <w:rsid w:val="00140064"/>
    <w:rsid w:val="00140440"/>
    <w:rsid w:val="00140765"/>
    <w:rsid w:val="00140AB6"/>
    <w:rsid w:val="00141195"/>
    <w:rsid w:val="00141618"/>
    <w:rsid w:val="001417BA"/>
    <w:rsid w:val="00141E36"/>
    <w:rsid w:val="00142140"/>
    <w:rsid w:val="001426A3"/>
    <w:rsid w:val="001427E7"/>
    <w:rsid w:val="00142D60"/>
    <w:rsid w:val="00143546"/>
    <w:rsid w:val="00143DD8"/>
    <w:rsid w:val="00143E9D"/>
    <w:rsid w:val="00144A8F"/>
    <w:rsid w:val="00144B30"/>
    <w:rsid w:val="00144DB9"/>
    <w:rsid w:val="0014586D"/>
    <w:rsid w:val="00145CAE"/>
    <w:rsid w:val="00145F6A"/>
    <w:rsid w:val="00146DCF"/>
    <w:rsid w:val="00147533"/>
    <w:rsid w:val="00147570"/>
    <w:rsid w:val="00150330"/>
    <w:rsid w:val="001508E5"/>
    <w:rsid w:val="00150CFE"/>
    <w:rsid w:val="0015132B"/>
    <w:rsid w:val="00151359"/>
    <w:rsid w:val="0015145F"/>
    <w:rsid w:val="001518F8"/>
    <w:rsid w:val="00151C00"/>
    <w:rsid w:val="00152FD0"/>
    <w:rsid w:val="00153261"/>
    <w:rsid w:val="00153807"/>
    <w:rsid w:val="00153D06"/>
    <w:rsid w:val="00153E43"/>
    <w:rsid w:val="0015412C"/>
    <w:rsid w:val="001543C9"/>
    <w:rsid w:val="001550F6"/>
    <w:rsid w:val="00155368"/>
    <w:rsid w:val="00156EC5"/>
    <w:rsid w:val="0015725E"/>
    <w:rsid w:val="00157B8C"/>
    <w:rsid w:val="00157CAA"/>
    <w:rsid w:val="00157FBF"/>
    <w:rsid w:val="001613D8"/>
    <w:rsid w:val="0016161F"/>
    <w:rsid w:val="001617D5"/>
    <w:rsid w:val="00162607"/>
    <w:rsid w:val="00162840"/>
    <w:rsid w:val="00162B41"/>
    <w:rsid w:val="00162DA2"/>
    <w:rsid w:val="00163228"/>
    <w:rsid w:val="0016333A"/>
    <w:rsid w:val="00163FEE"/>
    <w:rsid w:val="001641BB"/>
    <w:rsid w:val="00164655"/>
    <w:rsid w:val="001648F3"/>
    <w:rsid w:val="00164BAE"/>
    <w:rsid w:val="00164C8A"/>
    <w:rsid w:val="00164CCD"/>
    <w:rsid w:val="00165239"/>
    <w:rsid w:val="00165EC7"/>
    <w:rsid w:val="00166387"/>
    <w:rsid w:val="0016646F"/>
    <w:rsid w:val="001664B1"/>
    <w:rsid w:val="0016689F"/>
    <w:rsid w:val="001670DE"/>
    <w:rsid w:val="00167368"/>
    <w:rsid w:val="0016739E"/>
    <w:rsid w:val="00167CFB"/>
    <w:rsid w:val="00167D71"/>
    <w:rsid w:val="00167F16"/>
    <w:rsid w:val="001710F0"/>
    <w:rsid w:val="001713F3"/>
    <w:rsid w:val="0017147D"/>
    <w:rsid w:val="001714A8"/>
    <w:rsid w:val="001718AC"/>
    <w:rsid w:val="00172267"/>
    <w:rsid w:val="0017226A"/>
    <w:rsid w:val="001725F6"/>
    <w:rsid w:val="00172C0D"/>
    <w:rsid w:val="0017311D"/>
    <w:rsid w:val="0017406D"/>
    <w:rsid w:val="0017456D"/>
    <w:rsid w:val="00174A5D"/>
    <w:rsid w:val="00175C31"/>
    <w:rsid w:val="00175F59"/>
    <w:rsid w:val="0017618B"/>
    <w:rsid w:val="001765DF"/>
    <w:rsid w:val="00176C64"/>
    <w:rsid w:val="0017726C"/>
    <w:rsid w:val="0017758F"/>
    <w:rsid w:val="00177599"/>
    <w:rsid w:val="00177A4E"/>
    <w:rsid w:val="00177D13"/>
    <w:rsid w:val="00180752"/>
    <w:rsid w:val="001807E7"/>
    <w:rsid w:val="0018097A"/>
    <w:rsid w:val="00180DFE"/>
    <w:rsid w:val="00181BC4"/>
    <w:rsid w:val="00181CD9"/>
    <w:rsid w:val="0018269B"/>
    <w:rsid w:val="001829CD"/>
    <w:rsid w:val="00182FB1"/>
    <w:rsid w:val="001838AB"/>
    <w:rsid w:val="001839F2"/>
    <w:rsid w:val="00183A7E"/>
    <w:rsid w:val="00183AAD"/>
    <w:rsid w:val="00183BBD"/>
    <w:rsid w:val="00183DFA"/>
    <w:rsid w:val="001842E3"/>
    <w:rsid w:val="00184598"/>
    <w:rsid w:val="001848C5"/>
    <w:rsid w:val="001858E4"/>
    <w:rsid w:val="00185B0E"/>
    <w:rsid w:val="00185BEF"/>
    <w:rsid w:val="00186702"/>
    <w:rsid w:val="00186D58"/>
    <w:rsid w:val="001877C3"/>
    <w:rsid w:val="0018799C"/>
    <w:rsid w:val="00187A12"/>
    <w:rsid w:val="00187B10"/>
    <w:rsid w:val="00190047"/>
    <w:rsid w:val="001907DF"/>
    <w:rsid w:val="00190B31"/>
    <w:rsid w:val="00191666"/>
    <w:rsid w:val="00191859"/>
    <w:rsid w:val="00191B82"/>
    <w:rsid w:val="00192117"/>
    <w:rsid w:val="001925B4"/>
    <w:rsid w:val="00193371"/>
    <w:rsid w:val="00193560"/>
    <w:rsid w:val="001936BC"/>
    <w:rsid w:val="00193A1B"/>
    <w:rsid w:val="00193EFE"/>
    <w:rsid w:val="00194803"/>
    <w:rsid w:val="0019537F"/>
    <w:rsid w:val="001956DA"/>
    <w:rsid w:val="0019580A"/>
    <w:rsid w:val="00195A90"/>
    <w:rsid w:val="00196554"/>
    <w:rsid w:val="00196EB9"/>
    <w:rsid w:val="00197749"/>
    <w:rsid w:val="00197942"/>
    <w:rsid w:val="00197975"/>
    <w:rsid w:val="001A04C3"/>
    <w:rsid w:val="001A056A"/>
    <w:rsid w:val="001A07A2"/>
    <w:rsid w:val="001A095A"/>
    <w:rsid w:val="001A0A01"/>
    <w:rsid w:val="001A0BA4"/>
    <w:rsid w:val="001A10F4"/>
    <w:rsid w:val="001A1502"/>
    <w:rsid w:val="001A30CB"/>
    <w:rsid w:val="001A35CD"/>
    <w:rsid w:val="001A36EA"/>
    <w:rsid w:val="001A4B7F"/>
    <w:rsid w:val="001A5CAF"/>
    <w:rsid w:val="001A5CFB"/>
    <w:rsid w:val="001A6005"/>
    <w:rsid w:val="001A62D7"/>
    <w:rsid w:val="001A69A5"/>
    <w:rsid w:val="001A69D1"/>
    <w:rsid w:val="001A712D"/>
    <w:rsid w:val="001A75F0"/>
    <w:rsid w:val="001A7B17"/>
    <w:rsid w:val="001B0DFB"/>
    <w:rsid w:val="001B1635"/>
    <w:rsid w:val="001B1660"/>
    <w:rsid w:val="001B1A50"/>
    <w:rsid w:val="001B1C6C"/>
    <w:rsid w:val="001B1D73"/>
    <w:rsid w:val="001B2250"/>
    <w:rsid w:val="001B23A0"/>
    <w:rsid w:val="001B324A"/>
    <w:rsid w:val="001B356A"/>
    <w:rsid w:val="001B3C38"/>
    <w:rsid w:val="001B3C78"/>
    <w:rsid w:val="001B3CD0"/>
    <w:rsid w:val="001B4133"/>
    <w:rsid w:val="001B4359"/>
    <w:rsid w:val="001B4BF7"/>
    <w:rsid w:val="001B4C52"/>
    <w:rsid w:val="001B4E57"/>
    <w:rsid w:val="001B52A6"/>
    <w:rsid w:val="001B579A"/>
    <w:rsid w:val="001B5A39"/>
    <w:rsid w:val="001B5BAF"/>
    <w:rsid w:val="001B69D8"/>
    <w:rsid w:val="001B7305"/>
    <w:rsid w:val="001B76C0"/>
    <w:rsid w:val="001C06B5"/>
    <w:rsid w:val="001C1C64"/>
    <w:rsid w:val="001C1D4B"/>
    <w:rsid w:val="001C2031"/>
    <w:rsid w:val="001C2225"/>
    <w:rsid w:val="001C2242"/>
    <w:rsid w:val="001C32BF"/>
    <w:rsid w:val="001C345C"/>
    <w:rsid w:val="001C396F"/>
    <w:rsid w:val="001C3A1B"/>
    <w:rsid w:val="001C3BEB"/>
    <w:rsid w:val="001C3D08"/>
    <w:rsid w:val="001C420C"/>
    <w:rsid w:val="001C4607"/>
    <w:rsid w:val="001C4902"/>
    <w:rsid w:val="001C5FF3"/>
    <w:rsid w:val="001C6796"/>
    <w:rsid w:val="001C6B56"/>
    <w:rsid w:val="001C6FF6"/>
    <w:rsid w:val="001C75D3"/>
    <w:rsid w:val="001C75E3"/>
    <w:rsid w:val="001C7642"/>
    <w:rsid w:val="001C7D9B"/>
    <w:rsid w:val="001C7FC9"/>
    <w:rsid w:val="001D03AF"/>
    <w:rsid w:val="001D08AD"/>
    <w:rsid w:val="001D0D72"/>
    <w:rsid w:val="001D0F61"/>
    <w:rsid w:val="001D1162"/>
    <w:rsid w:val="001D1457"/>
    <w:rsid w:val="001D258D"/>
    <w:rsid w:val="001D25A0"/>
    <w:rsid w:val="001D28C3"/>
    <w:rsid w:val="001D2A4E"/>
    <w:rsid w:val="001D2D83"/>
    <w:rsid w:val="001D39D9"/>
    <w:rsid w:val="001D3A47"/>
    <w:rsid w:val="001D3DA8"/>
    <w:rsid w:val="001D44F8"/>
    <w:rsid w:val="001D45E5"/>
    <w:rsid w:val="001D4E2B"/>
    <w:rsid w:val="001D4EC1"/>
    <w:rsid w:val="001D50FC"/>
    <w:rsid w:val="001D52CB"/>
    <w:rsid w:val="001D5553"/>
    <w:rsid w:val="001D598D"/>
    <w:rsid w:val="001D5C0E"/>
    <w:rsid w:val="001D5C7F"/>
    <w:rsid w:val="001D62FF"/>
    <w:rsid w:val="001D6760"/>
    <w:rsid w:val="001D71CE"/>
    <w:rsid w:val="001D73D8"/>
    <w:rsid w:val="001D7510"/>
    <w:rsid w:val="001D7A54"/>
    <w:rsid w:val="001D7B70"/>
    <w:rsid w:val="001D7D99"/>
    <w:rsid w:val="001E0155"/>
    <w:rsid w:val="001E0715"/>
    <w:rsid w:val="001E083B"/>
    <w:rsid w:val="001E172C"/>
    <w:rsid w:val="001E174D"/>
    <w:rsid w:val="001E193F"/>
    <w:rsid w:val="001E1C88"/>
    <w:rsid w:val="001E2777"/>
    <w:rsid w:val="001E2CE0"/>
    <w:rsid w:val="001E2DF9"/>
    <w:rsid w:val="001E33B4"/>
    <w:rsid w:val="001E3767"/>
    <w:rsid w:val="001E3842"/>
    <w:rsid w:val="001E3D26"/>
    <w:rsid w:val="001E3DDA"/>
    <w:rsid w:val="001E4002"/>
    <w:rsid w:val="001E425C"/>
    <w:rsid w:val="001E4CAA"/>
    <w:rsid w:val="001E5274"/>
    <w:rsid w:val="001E5B33"/>
    <w:rsid w:val="001E606B"/>
    <w:rsid w:val="001E61E1"/>
    <w:rsid w:val="001E6428"/>
    <w:rsid w:val="001E674C"/>
    <w:rsid w:val="001E6A80"/>
    <w:rsid w:val="001E6C1F"/>
    <w:rsid w:val="001E71E0"/>
    <w:rsid w:val="001E7D6B"/>
    <w:rsid w:val="001F0745"/>
    <w:rsid w:val="001F0840"/>
    <w:rsid w:val="001F0929"/>
    <w:rsid w:val="001F142C"/>
    <w:rsid w:val="001F14EE"/>
    <w:rsid w:val="001F14F1"/>
    <w:rsid w:val="001F1A3E"/>
    <w:rsid w:val="001F2A70"/>
    <w:rsid w:val="001F3CA7"/>
    <w:rsid w:val="001F3D7D"/>
    <w:rsid w:val="001F3DB4"/>
    <w:rsid w:val="001F40A8"/>
    <w:rsid w:val="001F411D"/>
    <w:rsid w:val="001F45CE"/>
    <w:rsid w:val="001F49D8"/>
    <w:rsid w:val="001F4B74"/>
    <w:rsid w:val="001F4D57"/>
    <w:rsid w:val="001F53BE"/>
    <w:rsid w:val="001F5470"/>
    <w:rsid w:val="001F6207"/>
    <w:rsid w:val="001F62D3"/>
    <w:rsid w:val="001F6E5A"/>
    <w:rsid w:val="001F6F6A"/>
    <w:rsid w:val="001F7103"/>
    <w:rsid w:val="001F738E"/>
    <w:rsid w:val="001F7ABB"/>
    <w:rsid w:val="001F7E19"/>
    <w:rsid w:val="002008AA"/>
    <w:rsid w:val="00200EC7"/>
    <w:rsid w:val="002018A9"/>
    <w:rsid w:val="0020190E"/>
    <w:rsid w:val="00201AF4"/>
    <w:rsid w:val="00201B87"/>
    <w:rsid w:val="00201F0F"/>
    <w:rsid w:val="0020293A"/>
    <w:rsid w:val="00202DA3"/>
    <w:rsid w:val="00203B07"/>
    <w:rsid w:val="0020415B"/>
    <w:rsid w:val="0020421B"/>
    <w:rsid w:val="00204248"/>
    <w:rsid w:val="002046F7"/>
    <w:rsid w:val="00204D90"/>
    <w:rsid w:val="00204F79"/>
    <w:rsid w:val="002053AE"/>
    <w:rsid w:val="002055EE"/>
    <w:rsid w:val="0020568F"/>
    <w:rsid w:val="00205706"/>
    <w:rsid w:val="00206180"/>
    <w:rsid w:val="00206935"/>
    <w:rsid w:val="00206EE8"/>
    <w:rsid w:val="00207483"/>
    <w:rsid w:val="0020772B"/>
    <w:rsid w:val="00207C12"/>
    <w:rsid w:val="0021032D"/>
    <w:rsid w:val="002104E7"/>
    <w:rsid w:val="002105EB"/>
    <w:rsid w:val="002108AA"/>
    <w:rsid w:val="002111BB"/>
    <w:rsid w:val="002121BF"/>
    <w:rsid w:val="00213085"/>
    <w:rsid w:val="0021308A"/>
    <w:rsid w:val="0021394C"/>
    <w:rsid w:val="00213AAF"/>
    <w:rsid w:val="00213B02"/>
    <w:rsid w:val="00213C12"/>
    <w:rsid w:val="00213FBC"/>
    <w:rsid w:val="002147E1"/>
    <w:rsid w:val="00214967"/>
    <w:rsid w:val="0021529F"/>
    <w:rsid w:val="002159A2"/>
    <w:rsid w:val="00215FFF"/>
    <w:rsid w:val="00216424"/>
    <w:rsid w:val="00216B07"/>
    <w:rsid w:val="002172B6"/>
    <w:rsid w:val="0021752F"/>
    <w:rsid w:val="00217558"/>
    <w:rsid w:val="00220C35"/>
    <w:rsid w:val="00221045"/>
    <w:rsid w:val="00221299"/>
    <w:rsid w:val="002214D5"/>
    <w:rsid w:val="00221865"/>
    <w:rsid w:val="00222434"/>
    <w:rsid w:val="0022257F"/>
    <w:rsid w:val="002227F5"/>
    <w:rsid w:val="002228BD"/>
    <w:rsid w:val="0022293D"/>
    <w:rsid w:val="00222BF8"/>
    <w:rsid w:val="0022372F"/>
    <w:rsid w:val="0022403E"/>
    <w:rsid w:val="00224F70"/>
    <w:rsid w:val="002250AF"/>
    <w:rsid w:val="002257BF"/>
    <w:rsid w:val="00225DA9"/>
    <w:rsid w:val="0022673F"/>
    <w:rsid w:val="002276BB"/>
    <w:rsid w:val="002279F6"/>
    <w:rsid w:val="00230142"/>
    <w:rsid w:val="002301DD"/>
    <w:rsid w:val="002302EA"/>
    <w:rsid w:val="00230571"/>
    <w:rsid w:val="00230582"/>
    <w:rsid w:val="002310C8"/>
    <w:rsid w:val="00231373"/>
    <w:rsid w:val="00232C68"/>
    <w:rsid w:val="00233036"/>
    <w:rsid w:val="00233C6C"/>
    <w:rsid w:val="00233EBE"/>
    <w:rsid w:val="002350F0"/>
    <w:rsid w:val="002354A8"/>
    <w:rsid w:val="00235642"/>
    <w:rsid w:val="00235D8C"/>
    <w:rsid w:val="00236A27"/>
    <w:rsid w:val="00236BBB"/>
    <w:rsid w:val="0023774E"/>
    <w:rsid w:val="002379E6"/>
    <w:rsid w:val="00237AC0"/>
    <w:rsid w:val="00237FAA"/>
    <w:rsid w:val="00240AFB"/>
    <w:rsid w:val="00240B62"/>
    <w:rsid w:val="0024118B"/>
    <w:rsid w:val="00241275"/>
    <w:rsid w:val="002413D9"/>
    <w:rsid w:val="0024164D"/>
    <w:rsid w:val="00241A4C"/>
    <w:rsid w:val="0024226B"/>
    <w:rsid w:val="0024236B"/>
    <w:rsid w:val="002429AB"/>
    <w:rsid w:val="002432B2"/>
    <w:rsid w:val="00243DCC"/>
    <w:rsid w:val="002442EA"/>
    <w:rsid w:val="00244458"/>
    <w:rsid w:val="0024542C"/>
    <w:rsid w:val="00245808"/>
    <w:rsid w:val="0025043B"/>
    <w:rsid w:val="00250A70"/>
    <w:rsid w:val="00250ECF"/>
    <w:rsid w:val="00251326"/>
    <w:rsid w:val="002515D0"/>
    <w:rsid w:val="00251652"/>
    <w:rsid w:val="002516F3"/>
    <w:rsid w:val="00251A80"/>
    <w:rsid w:val="002522E2"/>
    <w:rsid w:val="00252319"/>
    <w:rsid w:val="002524A7"/>
    <w:rsid w:val="0025277E"/>
    <w:rsid w:val="00252D9E"/>
    <w:rsid w:val="002532E2"/>
    <w:rsid w:val="0025334F"/>
    <w:rsid w:val="00253900"/>
    <w:rsid w:val="00254093"/>
    <w:rsid w:val="002544AF"/>
    <w:rsid w:val="00254B6C"/>
    <w:rsid w:val="00254BF2"/>
    <w:rsid w:val="00254E6E"/>
    <w:rsid w:val="002551A8"/>
    <w:rsid w:val="002557B6"/>
    <w:rsid w:val="00255DAF"/>
    <w:rsid w:val="00255FF8"/>
    <w:rsid w:val="002562FD"/>
    <w:rsid w:val="002575D3"/>
    <w:rsid w:val="0025772E"/>
    <w:rsid w:val="00257E28"/>
    <w:rsid w:val="00260748"/>
    <w:rsid w:val="00260BD8"/>
    <w:rsid w:val="00260C83"/>
    <w:rsid w:val="0026149C"/>
    <w:rsid w:val="00261941"/>
    <w:rsid w:val="00261BD2"/>
    <w:rsid w:val="00261D6C"/>
    <w:rsid w:val="002625BE"/>
    <w:rsid w:val="002627C1"/>
    <w:rsid w:val="00263047"/>
    <w:rsid w:val="00263F55"/>
    <w:rsid w:val="00264BEB"/>
    <w:rsid w:val="00264C11"/>
    <w:rsid w:val="002650CC"/>
    <w:rsid w:val="00265913"/>
    <w:rsid w:val="00265F90"/>
    <w:rsid w:val="0026606C"/>
    <w:rsid w:val="002666B3"/>
    <w:rsid w:val="00266A4C"/>
    <w:rsid w:val="00266C0E"/>
    <w:rsid w:val="00267148"/>
    <w:rsid w:val="00267415"/>
    <w:rsid w:val="0026778E"/>
    <w:rsid w:val="00267C54"/>
    <w:rsid w:val="00267D6C"/>
    <w:rsid w:val="00270DBB"/>
    <w:rsid w:val="00271024"/>
    <w:rsid w:val="0027105E"/>
    <w:rsid w:val="0027186D"/>
    <w:rsid w:val="00271968"/>
    <w:rsid w:val="00271CD7"/>
    <w:rsid w:val="00271F84"/>
    <w:rsid w:val="00272398"/>
    <w:rsid w:val="00272AB9"/>
    <w:rsid w:val="00273355"/>
    <w:rsid w:val="00273597"/>
    <w:rsid w:val="0027399B"/>
    <w:rsid w:val="002739C8"/>
    <w:rsid w:val="00273FC8"/>
    <w:rsid w:val="00274DC8"/>
    <w:rsid w:val="002750BE"/>
    <w:rsid w:val="0027536B"/>
    <w:rsid w:val="00275DC7"/>
    <w:rsid w:val="0027649D"/>
    <w:rsid w:val="002764E9"/>
    <w:rsid w:val="00276AD1"/>
    <w:rsid w:val="0027708B"/>
    <w:rsid w:val="0027719C"/>
    <w:rsid w:val="0027766D"/>
    <w:rsid w:val="00277703"/>
    <w:rsid w:val="00277D08"/>
    <w:rsid w:val="00277E26"/>
    <w:rsid w:val="002802A0"/>
    <w:rsid w:val="00280533"/>
    <w:rsid w:val="00281305"/>
    <w:rsid w:val="00281DD0"/>
    <w:rsid w:val="00281E62"/>
    <w:rsid w:val="00282010"/>
    <w:rsid w:val="00282CE0"/>
    <w:rsid w:val="00282DF6"/>
    <w:rsid w:val="00282FCA"/>
    <w:rsid w:val="00282FE9"/>
    <w:rsid w:val="0028316B"/>
    <w:rsid w:val="0028320D"/>
    <w:rsid w:val="0028363E"/>
    <w:rsid w:val="00283B15"/>
    <w:rsid w:val="002843AA"/>
    <w:rsid w:val="002843D0"/>
    <w:rsid w:val="00285317"/>
    <w:rsid w:val="0028536A"/>
    <w:rsid w:val="00285371"/>
    <w:rsid w:val="00285A16"/>
    <w:rsid w:val="00285B4C"/>
    <w:rsid w:val="00285E50"/>
    <w:rsid w:val="00286270"/>
    <w:rsid w:val="0028632F"/>
    <w:rsid w:val="002863B4"/>
    <w:rsid w:val="00286723"/>
    <w:rsid w:val="0028672A"/>
    <w:rsid w:val="002869AF"/>
    <w:rsid w:val="00286ADD"/>
    <w:rsid w:val="002871C1"/>
    <w:rsid w:val="002872C4"/>
    <w:rsid w:val="00287475"/>
    <w:rsid w:val="002878AF"/>
    <w:rsid w:val="00287B56"/>
    <w:rsid w:val="00287D58"/>
    <w:rsid w:val="00290013"/>
    <w:rsid w:val="00290147"/>
    <w:rsid w:val="00290902"/>
    <w:rsid w:val="00290B12"/>
    <w:rsid w:val="00291055"/>
    <w:rsid w:val="0029277A"/>
    <w:rsid w:val="0029376B"/>
    <w:rsid w:val="00294AF0"/>
    <w:rsid w:val="00294BFF"/>
    <w:rsid w:val="00294C19"/>
    <w:rsid w:val="002950C4"/>
    <w:rsid w:val="00295177"/>
    <w:rsid w:val="002959F1"/>
    <w:rsid w:val="00296209"/>
    <w:rsid w:val="00296529"/>
    <w:rsid w:val="00296876"/>
    <w:rsid w:val="00296EDA"/>
    <w:rsid w:val="0029706A"/>
    <w:rsid w:val="0029722B"/>
    <w:rsid w:val="002A03C0"/>
    <w:rsid w:val="002A05D3"/>
    <w:rsid w:val="002A066C"/>
    <w:rsid w:val="002A1B6A"/>
    <w:rsid w:val="002A1DCF"/>
    <w:rsid w:val="002A1ED0"/>
    <w:rsid w:val="002A280B"/>
    <w:rsid w:val="002A2BDF"/>
    <w:rsid w:val="002A2EE3"/>
    <w:rsid w:val="002A31C8"/>
    <w:rsid w:val="002A42A3"/>
    <w:rsid w:val="002A4490"/>
    <w:rsid w:val="002A48F4"/>
    <w:rsid w:val="002A4F53"/>
    <w:rsid w:val="002A515D"/>
    <w:rsid w:val="002A53AC"/>
    <w:rsid w:val="002A5427"/>
    <w:rsid w:val="002A5471"/>
    <w:rsid w:val="002A5B84"/>
    <w:rsid w:val="002A6093"/>
    <w:rsid w:val="002A656F"/>
    <w:rsid w:val="002A668D"/>
    <w:rsid w:val="002A6A1E"/>
    <w:rsid w:val="002A6A32"/>
    <w:rsid w:val="002A6C37"/>
    <w:rsid w:val="002A6FB1"/>
    <w:rsid w:val="002A711A"/>
    <w:rsid w:val="002B0022"/>
    <w:rsid w:val="002B02C0"/>
    <w:rsid w:val="002B0629"/>
    <w:rsid w:val="002B088B"/>
    <w:rsid w:val="002B0892"/>
    <w:rsid w:val="002B0E2A"/>
    <w:rsid w:val="002B1667"/>
    <w:rsid w:val="002B1FFF"/>
    <w:rsid w:val="002B20A7"/>
    <w:rsid w:val="002B2718"/>
    <w:rsid w:val="002B288C"/>
    <w:rsid w:val="002B34E5"/>
    <w:rsid w:val="002B3611"/>
    <w:rsid w:val="002B3EF3"/>
    <w:rsid w:val="002B4E8D"/>
    <w:rsid w:val="002B58C4"/>
    <w:rsid w:val="002B58CE"/>
    <w:rsid w:val="002B5A0B"/>
    <w:rsid w:val="002B5F97"/>
    <w:rsid w:val="002B61E8"/>
    <w:rsid w:val="002B625E"/>
    <w:rsid w:val="002B6512"/>
    <w:rsid w:val="002B6517"/>
    <w:rsid w:val="002B6BB3"/>
    <w:rsid w:val="002B6E0A"/>
    <w:rsid w:val="002B7283"/>
    <w:rsid w:val="002C0337"/>
    <w:rsid w:val="002C0DCE"/>
    <w:rsid w:val="002C108C"/>
    <w:rsid w:val="002C2451"/>
    <w:rsid w:val="002C2671"/>
    <w:rsid w:val="002C2E33"/>
    <w:rsid w:val="002C34E7"/>
    <w:rsid w:val="002C35A3"/>
    <w:rsid w:val="002C39D9"/>
    <w:rsid w:val="002C40A1"/>
    <w:rsid w:val="002C4BB9"/>
    <w:rsid w:val="002C51EF"/>
    <w:rsid w:val="002C54CA"/>
    <w:rsid w:val="002C595E"/>
    <w:rsid w:val="002C6317"/>
    <w:rsid w:val="002C6805"/>
    <w:rsid w:val="002C6DE8"/>
    <w:rsid w:val="002C7174"/>
    <w:rsid w:val="002C779F"/>
    <w:rsid w:val="002C7B32"/>
    <w:rsid w:val="002C7DAE"/>
    <w:rsid w:val="002D00E2"/>
    <w:rsid w:val="002D0E53"/>
    <w:rsid w:val="002D0FEB"/>
    <w:rsid w:val="002D190B"/>
    <w:rsid w:val="002D1ED8"/>
    <w:rsid w:val="002D2504"/>
    <w:rsid w:val="002D29B6"/>
    <w:rsid w:val="002D2A8F"/>
    <w:rsid w:val="002D2B38"/>
    <w:rsid w:val="002D3F09"/>
    <w:rsid w:val="002D3F9A"/>
    <w:rsid w:val="002D49AA"/>
    <w:rsid w:val="002D5F49"/>
    <w:rsid w:val="002D6151"/>
    <w:rsid w:val="002D6584"/>
    <w:rsid w:val="002D6F0A"/>
    <w:rsid w:val="002D7777"/>
    <w:rsid w:val="002E025C"/>
    <w:rsid w:val="002E08A9"/>
    <w:rsid w:val="002E0A7E"/>
    <w:rsid w:val="002E0B49"/>
    <w:rsid w:val="002E1456"/>
    <w:rsid w:val="002E1ED0"/>
    <w:rsid w:val="002E2476"/>
    <w:rsid w:val="002E2573"/>
    <w:rsid w:val="002E263E"/>
    <w:rsid w:val="002E2825"/>
    <w:rsid w:val="002E3D5D"/>
    <w:rsid w:val="002E483F"/>
    <w:rsid w:val="002E5667"/>
    <w:rsid w:val="002E58AD"/>
    <w:rsid w:val="002E648C"/>
    <w:rsid w:val="002E703A"/>
    <w:rsid w:val="002E79EE"/>
    <w:rsid w:val="002E7A1D"/>
    <w:rsid w:val="002E7E78"/>
    <w:rsid w:val="002F032C"/>
    <w:rsid w:val="002F1393"/>
    <w:rsid w:val="002F20C2"/>
    <w:rsid w:val="002F2116"/>
    <w:rsid w:val="002F24E6"/>
    <w:rsid w:val="002F338C"/>
    <w:rsid w:val="002F3F7A"/>
    <w:rsid w:val="002F3FCA"/>
    <w:rsid w:val="002F4253"/>
    <w:rsid w:val="002F435E"/>
    <w:rsid w:val="002F4511"/>
    <w:rsid w:val="002F4714"/>
    <w:rsid w:val="002F51F7"/>
    <w:rsid w:val="002F6096"/>
    <w:rsid w:val="002F69DB"/>
    <w:rsid w:val="002F6B53"/>
    <w:rsid w:val="002F6BA0"/>
    <w:rsid w:val="002F6FB6"/>
    <w:rsid w:val="002F7638"/>
    <w:rsid w:val="002F7ED9"/>
    <w:rsid w:val="00300127"/>
    <w:rsid w:val="0030045C"/>
    <w:rsid w:val="00300809"/>
    <w:rsid w:val="00300DAC"/>
    <w:rsid w:val="003011BD"/>
    <w:rsid w:val="003015C5"/>
    <w:rsid w:val="00302034"/>
    <w:rsid w:val="00302426"/>
    <w:rsid w:val="00303046"/>
    <w:rsid w:val="003032B1"/>
    <w:rsid w:val="00303F00"/>
    <w:rsid w:val="0030405C"/>
    <w:rsid w:val="0030496F"/>
    <w:rsid w:val="00305006"/>
    <w:rsid w:val="0030553D"/>
    <w:rsid w:val="0030575E"/>
    <w:rsid w:val="003058E1"/>
    <w:rsid w:val="00305DDE"/>
    <w:rsid w:val="003060DC"/>
    <w:rsid w:val="00306261"/>
    <w:rsid w:val="00306716"/>
    <w:rsid w:val="00306C0C"/>
    <w:rsid w:val="00306D6D"/>
    <w:rsid w:val="0030727B"/>
    <w:rsid w:val="0031001D"/>
    <w:rsid w:val="0031016A"/>
    <w:rsid w:val="00310857"/>
    <w:rsid w:val="00310965"/>
    <w:rsid w:val="00310CDD"/>
    <w:rsid w:val="00310E46"/>
    <w:rsid w:val="00311732"/>
    <w:rsid w:val="003118BE"/>
    <w:rsid w:val="0031296B"/>
    <w:rsid w:val="00312973"/>
    <w:rsid w:val="003129BB"/>
    <w:rsid w:val="003134B5"/>
    <w:rsid w:val="003137EC"/>
    <w:rsid w:val="00313A69"/>
    <w:rsid w:val="00314335"/>
    <w:rsid w:val="00314785"/>
    <w:rsid w:val="00314B0C"/>
    <w:rsid w:val="00314BF3"/>
    <w:rsid w:val="00314CFD"/>
    <w:rsid w:val="003151DD"/>
    <w:rsid w:val="00315843"/>
    <w:rsid w:val="003159A7"/>
    <w:rsid w:val="003161BB"/>
    <w:rsid w:val="00316B18"/>
    <w:rsid w:val="00316C44"/>
    <w:rsid w:val="00316E69"/>
    <w:rsid w:val="0031767C"/>
    <w:rsid w:val="003176F1"/>
    <w:rsid w:val="00317C6B"/>
    <w:rsid w:val="00317EA0"/>
    <w:rsid w:val="00321675"/>
    <w:rsid w:val="00321CD3"/>
    <w:rsid w:val="003225BC"/>
    <w:rsid w:val="003226B3"/>
    <w:rsid w:val="003228C1"/>
    <w:rsid w:val="00322DDD"/>
    <w:rsid w:val="00323D0F"/>
    <w:rsid w:val="00323D53"/>
    <w:rsid w:val="00323DD4"/>
    <w:rsid w:val="00323DF8"/>
    <w:rsid w:val="00324807"/>
    <w:rsid w:val="00324BC2"/>
    <w:rsid w:val="0032542C"/>
    <w:rsid w:val="0032584A"/>
    <w:rsid w:val="00326258"/>
    <w:rsid w:val="00326FB7"/>
    <w:rsid w:val="00326FEB"/>
    <w:rsid w:val="00327302"/>
    <w:rsid w:val="003278C6"/>
    <w:rsid w:val="003278F4"/>
    <w:rsid w:val="00327909"/>
    <w:rsid w:val="003301C2"/>
    <w:rsid w:val="0033053A"/>
    <w:rsid w:val="003307B9"/>
    <w:rsid w:val="00330B22"/>
    <w:rsid w:val="00330E5C"/>
    <w:rsid w:val="00330F5A"/>
    <w:rsid w:val="003322FD"/>
    <w:rsid w:val="00332783"/>
    <w:rsid w:val="003329C6"/>
    <w:rsid w:val="00332BD4"/>
    <w:rsid w:val="00334541"/>
    <w:rsid w:val="00334ABD"/>
    <w:rsid w:val="003353D5"/>
    <w:rsid w:val="003353FC"/>
    <w:rsid w:val="0033568B"/>
    <w:rsid w:val="00335804"/>
    <w:rsid w:val="00335973"/>
    <w:rsid w:val="00335C54"/>
    <w:rsid w:val="00335C58"/>
    <w:rsid w:val="003362E9"/>
    <w:rsid w:val="0033632A"/>
    <w:rsid w:val="0033642A"/>
    <w:rsid w:val="00336489"/>
    <w:rsid w:val="003367C8"/>
    <w:rsid w:val="003368FC"/>
    <w:rsid w:val="00336BEA"/>
    <w:rsid w:val="003377A6"/>
    <w:rsid w:val="00337BB7"/>
    <w:rsid w:val="00337D5A"/>
    <w:rsid w:val="00340CF7"/>
    <w:rsid w:val="00340EB0"/>
    <w:rsid w:val="00341385"/>
    <w:rsid w:val="00342280"/>
    <w:rsid w:val="0034283A"/>
    <w:rsid w:val="003428C7"/>
    <w:rsid w:val="00342CD1"/>
    <w:rsid w:val="00343294"/>
    <w:rsid w:val="003439CF"/>
    <w:rsid w:val="003439DF"/>
    <w:rsid w:val="00343B7A"/>
    <w:rsid w:val="00343B8E"/>
    <w:rsid w:val="00343C2A"/>
    <w:rsid w:val="00344DEB"/>
    <w:rsid w:val="00344F42"/>
    <w:rsid w:val="00345498"/>
    <w:rsid w:val="0034571E"/>
    <w:rsid w:val="003459ED"/>
    <w:rsid w:val="003465C7"/>
    <w:rsid w:val="00346835"/>
    <w:rsid w:val="0034701A"/>
    <w:rsid w:val="0034769F"/>
    <w:rsid w:val="0034770A"/>
    <w:rsid w:val="003478B7"/>
    <w:rsid w:val="00350A6F"/>
    <w:rsid w:val="00350E0B"/>
    <w:rsid w:val="00351117"/>
    <w:rsid w:val="0035184C"/>
    <w:rsid w:val="00351E51"/>
    <w:rsid w:val="00351F62"/>
    <w:rsid w:val="003520B4"/>
    <w:rsid w:val="0035223A"/>
    <w:rsid w:val="00352B05"/>
    <w:rsid w:val="00352D79"/>
    <w:rsid w:val="003530EC"/>
    <w:rsid w:val="00353811"/>
    <w:rsid w:val="00354C5C"/>
    <w:rsid w:val="00355147"/>
    <w:rsid w:val="00355344"/>
    <w:rsid w:val="00355607"/>
    <w:rsid w:val="00355DC0"/>
    <w:rsid w:val="00355EEC"/>
    <w:rsid w:val="00356031"/>
    <w:rsid w:val="003562CE"/>
    <w:rsid w:val="0035787B"/>
    <w:rsid w:val="0036037B"/>
    <w:rsid w:val="00361101"/>
    <w:rsid w:val="00361ECD"/>
    <w:rsid w:val="00362070"/>
    <w:rsid w:val="00362227"/>
    <w:rsid w:val="003624BF"/>
    <w:rsid w:val="003628A4"/>
    <w:rsid w:val="00362DB0"/>
    <w:rsid w:val="003648F8"/>
    <w:rsid w:val="00364A4F"/>
    <w:rsid w:val="003650AB"/>
    <w:rsid w:val="0036552C"/>
    <w:rsid w:val="00365CA5"/>
    <w:rsid w:val="00365FAF"/>
    <w:rsid w:val="00366169"/>
    <w:rsid w:val="003661AC"/>
    <w:rsid w:val="00366281"/>
    <w:rsid w:val="003662E3"/>
    <w:rsid w:val="00366CB0"/>
    <w:rsid w:val="003675C3"/>
    <w:rsid w:val="0036775D"/>
    <w:rsid w:val="003678EC"/>
    <w:rsid w:val="003707EE"/>
    <w:rsid w:val="00370A53"/>
    <w:rsid w:val="00371160"/>
    <w:rsid w:val="00371C0B"/>
    <w:rsid w:val="00372055"/>
    <w:rsid w:val="0037296F"/>
    <w:rsid w:val="00372BF6"/>
    <w:rsid w:val="003733EA"/>
    <w:rsid w:val="00373A2A"/>
    <w:rsid w:val="00373ACF"/>
    <w:rsid w:val="00374D2C"/>
    <w:rsid w:val="003757A3"/>
    <w:rsid w:val="003763AE"/>
    <w:rsid w:val="00376611"/>
    <w:rsid w:val="003772FD"/>
    <w:rsid w:val="00377358"/>
    <w:rsid w:val="0037745A"/>
    <w:rsid w:val="003776D2"/>
    <w:rsid w:val="0037777C"/>
    <w:rsid w:val="00377CB0"/>
    <w:rsid w:val="00380516"/>
    <w:rsid w:val="00380A89"/>
    <w:rsid w:val="00380F29"/>
    <w:rsid w:val="00381551"/>
    <w:rsid w:val="003816FE"/>
    <w:rsid w:val="00381BE1"/>
    <w:rsid w:val="0038326B"/>
    <w:rsid w:val="00383DE9"/>
    <w:rsid w:val="00383E48"/>
    <w:rsid w:val="0038406B"/>
    <w:rsid w:val="003846E5"/>
    <w:rsid w:val="00384D88"/>
    <w:rsid w:val="0038587D"/>
    <w:rsid w:val="003864A5"/>
    <w:rsid w:val="00387032"/>
    <w:rsid w:val="00387167"/>
    <w:rsid w:val="003872A0"/>
    <w:rsid w:val="003875B1"/>
    <w:rsid w:val="00387DD9"/>
    <w:rsid w:val="00387EC8"/>
    <w:rsid w:val="003900B3"/>
    <w:rsid w:val="003904D9"/>
    <w:rsid w:val="003907AF"/>
    <w:rsid w:val="00390F31"/>
    <w:rsid w:val="00391A91"/>
    <w:rsid w:val="00391EAB"/>
    <w:rsid w:val="0039247A"/>
    <w:rsid w:val="0039286F"/>
    <w:rsid w:val="00392BD2"/>
    <w:rsid w:val="00392C27"/>
    <w:rsid w:val="00392CED"/>
    <w:rsid w:val="00393349"/>
    <w:rsid w:val="00394B5F"/>
    <w:rsid w:val="00394B7F"/>
    <w:rsid w:val="00394D50"/>
    <w:rsid w:val="00394FD4"/>
    <w:rsid w:val="00395519"/>
    <w:rsid w:val="0039648F"/>
    <w:rsid w:val="00396AA5"/>
    <w:rsid w:val="00396EF0"/>
    <w:rsid w:val="0039705F"/>
    <w:rsid w:val="00397135"/>
    <w:rsid w:val="0039720F"/>
    <w:rsid w:val="00397470"/>
    <w:rsid w:val="003974E3"/>
    <w:rsid w:val="003A0121"/>
    <w:rsid w:val="003A0295"/>
    <w:rsid w:val="003A0752"/>
    <w:rsid w:val="003A1698"/>
    <w:rsid w:val="003A1702"/>
    <w:rsid w:val="003A1A0D"/>
    <w:rsid w:val="003A2250"/>
    <w:rsid w:val="003A287D"/>
    <w:rsid w:val="003A2D5D"/>
    <w:rsid w:val="003A35F8"/>
    <w:rsid w:val="003A3653"/>
    <w:rsid w:val="003A3FEE"/>
    <w:rsid w:val="003A4BBE"/>
    <w:rsid w:val="003A5047"/>
    <w:rsid w:val="003A52E6"/>
    <w:rsid w:val="003A5469"/>
    <w:rsid w:val="003A54E7"/>
    <w:rsid w:val="003A61B4"/>
    <w:rsid w:val="003A64F8"/>
    <w:rsid w:val="003A6E59"/>
    <w:rsid w:val="003A6FCE"/>
    <w:rsid w:val="003A70B4"/>
    <w:rsid w:val="003A7130"/>
    <w:rsid w:val="003A7142"/>
    <w:rsid w:val="003A7574"/>
    <w:rsid w:val="003A76C9"/>
    <w:rsid w:val="003A792A"/>
    <w:rsid w:val="003A7BCD"/>
    <w:rsid w:val="003A7BEE"/>
    <w:rsid w:val="003B0093"/>
    <w:rsid w:val="003B03CB"/>
    <w:rsid w:val="003B0463"/>
    <w:rsid w:val="003B0DBE"/>
    <w:rsid w:val="003B0FC1"/>
    <w:rsid w:val="003B1111"/>
    <w:rsid w:val="003B17D4"/>
    <w:rsid w:val="003B192E"/>
    <w:rsid w:val="003B1A09"/>
    <w:rsid w:val="003B2390"/>
    <w:rsid w:val="003B31C0"/>
    <w:rsid w:val="003B3452"/>
    <w:rsid w:val="003B3A8F"/>
    <w:rsid w:val="003B3AB4"/>
    <w:rsid w:val="003B441C"/>
    <w:rsid w:val="003B4851"/>
    <w:rsid w:val="003B4A59"/>
    <w:rsid w:val="003B4B6B"/>
    <w:rsid w:val="003B4C20"/>
    <w:rsid w:val="003B55DB"/>
    <w:rsid w:val="003B5A7B"/>
    <w:rsid w:val="003B5F88"/>
    <w:rsid w:val="003B646D"/>
    <w:rsid w:val="003B65C7"/>
    <w:rsid w:val="003B6B76"/>
    <w:rsid w:val="003B739D"/>
    <w:rsid w:val="003B79F7"/>
    <w:rsid w:val="003B7A43"/>
    <w:rsid w:val="003B7EB3"/>
    <w:rsid w:val="003C0471"/>
    <w:rsid w:val="003C0DF6"/>
    <w:rsid w:val="003C16AF"/>
    <w:rsid w:val="003C1A2B"/>
    <w:rsid w:val="003C1AFF"/>
    <w:rsid w:val="003C1F1B"/>
    <w:rsid w:val="003C27A5"/>
    <w:rsid w:val="003C2B48"/>
    <w:rsid w:val="003C2CEE"/>
    <w:rsid w:val="003C3125"/>
    <w:rsid w:val="003C3162"/>
    <w:rsid w:val="003C38E9"/>
    <w:rsid w:val="003C49B5"/>
    <w:rsid w:val="003C4A4C"/>
    <w:rsid w:val="003C5127"/>
    <w:rsid w:val="003C64FA"/>
    <w:rsid w:val="003C6589"/>
    <w:rsid w:val="003C6DA0"/>
    <w:rsid w:val="003C6DEA"/>
    <w:rsid w:val="003C73F1"/>
    <w:rsid w:val="003C74F5"/>
    <w:rsid w:val="003C7C07"/>
    <w:rsid w:val="003D0017"/>
    <w:rsid w:val="003D0848"/>
    <w:rsid w:val="003D123A"/>
    <w:rsid w:val="003D2098"/>
    <w:rsid w:val="003D219A"/>
    <w:rsid w:val="003D22E3"/>
    <w:rsid w:val="003D2665"/>
    <w:rsid w:val="003D2708"/>
    <w:rsid w:val="003D28EE"/>
    <w:rsid w:val="003D2C65"/>
    <w:rsid w:val="003D2DA8"/>
    <w:rsid w:val="003D2E00"/>
    <w:rsid w:val="003D3998"/>
    <w:rsid w:val="003D39B2"/>
    <w:rsid w:val="003D39B5"/>
    <w:rsid w:val="003D3F93"/>
    <w:rsid w:val="003D4EB6"/>
    <w:rsid w:val="003D58DC"/>
    <w:rsid w:val="003D5AD3"/>
    <w:rsid w:val="003D5F15"/>
    <w:rsid w:val="003D6418"/>
    <w:rsid w:val="003D655F"/>
    <w:rsid w:val="003D65DD"/>
    <w:rsid w:val="003D6E2A"/>
    <w:rsid w:val="003D6F7C"/>
    <w:rsid w:val="003D70E2"/>
    <w:rsid w:val="003D7BD9"/>
    <w:rsid w:val="003D7DB6"/>
    <w:rsid w:val="003E030B"/>
    <w:rsid w:val="003E0849"/>
    <w:rsid w:val="003E088B"/>
    <w:rsid w:val="003E0C39"/>
    <w:rsid w:val="003E14B9"/>
    <w:rsid w:val="003E15A6"/>
    <w:rsid w:val="003E186C"/>
    <w:rsid w:val="003E1E3E"/>
    <w:rsid w:val="003E22FF"/>
    <w:rsid w:val="003E24AF"/>
    <w:rsid w:val="003E2929"/>
    <w:rsid w:val="003E29CD"/>
    <w:rsid w:val="003E2D0C"/>
    <w:rsid w:val="003E3BE5"/>
    <w:rsid w:val="003E4072"/>
    <w:rsid w:val="003E40AF"/>
    <w:rsid w:val="003E4595"/>
    <w:rsid w:val="003E49FF"/>
    <w:rsid w:val="003E65E5"/>
    <w:rsid w:val="003E6F49"/>
    <w:rsid w:val="003E724D"/>
    <w:rsid w:val="003E7268"/>
    <w:rsid w:val="003E7562"/>
    <w:rsid w:val="003E7C6B"/>
    <w:rsid w:val="003F032E"/>
    <w:rsid w:val="003F034D"/>
    <w:rsid w:val="003F0468"/>
    <w:rsid w:val="003F0564"/>
    <w:rsid w:val="003F06C1"/>
    <w:rsid w:val="003F0EA4"/>
    <w:rsid w:val="003F10C6"/>
    <w:rsid w:val="003F1657"/>
    <w:rsid w:val="003F19C0"/>
    <w:rsid w:val="003F19C1"/>
    <w:rsid w:val="003F23D4"/>
    <w:rsid w:val="003F248D"/>
    <w:rsid w:val="003F289C"/>
    <w:rsid w:val="003F2DAB"/>
    <w:rsid w:val="003F2F55"/>
    <w:rsid w:val="003F314A"/>
    <w:rsid w:val="003F3256"/>
    <w:rsid w:val="003F3999"/>
    <w:rsid w:val="003F3B52"/>
    <w:rsid w:val="003F3F5F"/>
    <w:rsid w:val="003F3FC7"/>
    <w:rsid w:val="003F41BC"/>
    <w:rsid w:val="003F4D4E"/>
    <w:rsid w:val="003F5453"/>
    <w:rsid w:val="003F5CD3"/>
    <w:rsid w:val="003F5FEE"/>
    <w:rsid w:val="003F6118"/>
    <w:rsid w:val="003F6220"/>
    <w:rsid w:val="003F67A8"/>
    <w:rsid w:val="003F6BED"/>
    <w:rsid w:val="003F6E0C"/>
    <w:rsid w:val="003F7059"/>
    <w:rsid w:val="003F775C"/>
    <w:rsid w:val="003F7B74"/>
    <w:rsid w:val="003F7D60"/>
    <w:rsid w:val="0040055F"/>
    <w:rsid w:val="00401003"/>
    <w:rsid w:val="00401160"/>
    <w:rsid w:val="00401800"/>
    <w:rsid w:val="0040193E"/>
    <w:rsid w:val="0040202C"/>
    <w:rsid w:val="00402311"/>
    <w:rsid w:val="00402CBE"/>
    <w:rsid w:val="004037B1"/>
    <w:rsid w:val="00403D0E"/>
    <w:rsid w:val="004048C9"/>
    <w:rsid w:val="00404981"/>
    <w:rsid w:val="004049E6"/>
    <w:rsid w:val="00404B13"/>
    <w:rsid w:val="00405224"/>
    <w:rsid w:val="004053C9"/>
    <w:rsid w:val="004054D5"/>
    <w:rsid w:val="00405844"/>
    <w:rsid w:val="004058BB"/>
    <w:rsid w:val="00405D7C"/>
    <w:rsid w:val="004061D6"/>
    <w:rsid w:val="004069F3"/>
    <w:rsid w:val="00406C2B"/>
    <w:rsid w:val="00406D9D"/>
    <w:rsid w:val="00406F05"/>
    <w:rsid w:val="00406FFC"/>
    <w:rsid w:val="004070F0"/>
    <w:rsid w:val="00407322"/>
    <w:rsid w:val="00407554"/>
    <w:rsid w:val="004075E8"/>
    <w:rsid w:val="0041033C"/>
    <w:rsid w:val="0041059C"/>
    <w:rsid w:val="00410785"/>
    <w:rsid w:val="004110CF"/>
    <w:rsid w:val="0041115D"/>
    <w:rsid w:val="0041171D"/>
    <w:rsid w:val="00411D96"/>
    <w:rsid w:val="00411E34"/>
    <w:rsid w:val="00412AFF"/>
    <w:rsid w:val="00413207"/>
    <w:rsid w:val="0041386E"/>
    <w:rsid w:val="00414960"/>
    <w:rsid w:val="00414B03"/>
    <w:rsid w:val="00414D9C"/>
    <w:rsid w:val="004152C5"/>
    <w:rsid w:val="00415783"/>
    <w:rsid w:val="004157A2"/>
    <w:rsid w:val="0041598F"/>
    <w:rsid w:val="0041606A"/>
    <w:rsid w:val="00416849"/>
    <w:rsid w:val="00416DA1"/>
    <w:rsid w:val="00417225"/>
    <w:rsid w:val="00417866"/>
    <w:rsid w:val="00417A7E"/>
    <w:rsid w:val="00420158"/>
    <w:rsid w:val="00420EC5"/>
    <w:rsid w:val="00420F84"/>
    <w:rsid w:val="004210EE"/>
    <w:rsid w:val="0042142B"/>
    <w:rsid w:val="004214F5"/>
    <w:rsid w:val="004219CC"/>
    <w:rsid w:val="00421A98"/>
    <w:rsid w:val="00421EAB"/>
    <w:rsid w:val="0042211C"/>
    <w:rsid w:val="004223A7"/>
    <w:rsid w:val="00422B7B"/>
    <w:rsid w:val="00423A11"/>
    <w:rsid w:val="00423F8D"/>
    <w:rsid w:val="00424ACE"/>
    <w:rsid w:val="00424D24"/>
    <w:rsid w:val="004256E5"/>
    <w:rsid w:val="00426181"/>
    <w:rsid w:val="00426CB9"/>
    <w:rsid w:val="004270D9"/>
    <w:rsid w:val="00427108"/>
    <w:rsid w:val="004274A0"/>
    <w:rsid w:val="00427C65"/>
    <w:rsid w:val="00427ED3"/>
    <w:rsid w:val="0043135B"/>
    <w:rsid w:val="004314C9"/>
    <w:rsid w:val="00431A81"/>
    <w:rsid w:val="00432128"/>
    <w:rsid w:val="00432820"/>
    <w:rsid w:val="00432AFB"/>
    <w:rsid w:val="00432F51"/>
    <w:rsid w:val="0043333D"/>
    <w:rsid w:val="0043355F"/>
    <w:rsid w:val="00433A7A"/>
    <w:rsid w:val="00433C11"/>
    <w:rsid w:val="00433E4F"/>
    <w:rsid w:val="00434D21"/>
    <w:rsid w:val="00434FC7"/>
    <w:rsid w:val="0043559B"/>
    <w:rsid w:val="004360C0"/>
    <w:rsid w:val="00436B17"/>
    <w:rsid w:val="004375AE"/>
    <w:rsid w:val="00437A68"/>
    <w:rsid w:val="00437C7C"/>
    <w:rsid w:val="00440766"/>
    <w:rsid w:val="004407D2"/>
    <w:rsid w:val="00441123"/>
    <w:rsid w:val="00441346"/>
    <w:rsid w:val="004415DE"/>
    <w:rsid w:val="00441742"/>
    <w:rsid w:val="004418F8"/>
    <w:rsid w:val="00441904"/>
    <w:rsid w:val="00441C27"/>
    <w:rsid w:val="0044211D"/>
    <w:rsid w:val="004421F5"/>
    <w:rsid w:val="00442505"/>
    <w:rsid w:val="0044313D"/>
    <w:rsid w:val="0044365A"/>
    <w:rsid w:val="00443A03"/>
    <w:rsid w:val="00443A35"/>
    <w:rsid w:val="00443B0C"/>
    <w:rsid w:val="00444079"/>
    <w:rsid w:val="00444244"/>
    <w:rsid w:val="0044446E"/>
    <w:rsid w:val="004447D0"/>
    <w:rsid w:val="00445232"/>
    <w:rsid w:val="00445467"/>
    <w:rsid w:val="00445878"/>
    <w:rsid w:val="00445BD7"/>
    <w:rsid w:val="00445DE8"/>
    <w:rsid w:val="00445EB7"/>
    <w:rsid w:val="00446112"/>
    <w:rsid w:val="00446274"/>
    <w:rsid w:val="004464AE"/>
    <w:rsid w:val="00446532"/>
    <w:rsid w:val="00446785"/>
    <w:rsid w:val="00446808"/>
    <w:rsid w:val="00447759"/>
    <w:rsid w:val="00447BBC"/>
    <w:rsid w:val="00447DB4"/>
    <w:rsid w:val="0045054A"/>
    <w:rsid w:val="004505D9"/>
    <w:rsid w:val="004506FF"/>
    <w:rsid w:val="00450811"/>
    <w:rsid w:val="00450870"/>
    <w:rsid w:val="0045096D"/>
    <w:rsid w:val="00450ACD"/>
    <w:rsid w:val="00450C2D"/>
    <w:rsid w:val="00450EE1"/>
    <w:rsid w:val="00451321"/>
    <w:rsid w:val="004513E5"/>
    <w:rsid w:val="004516F1"/>
    <w:rsid w:val="0045255B"/>
    <w:rsid w:val="00452A5E"/>
    <w:rsid w:val="00452B52"/>
    <w:rsid w:val="00452FAB"/>
    <w:rsid w:val="00453234"/>
    <w:rsid w:val="004532DC"/>
    <w:rsid w:val="0045349B"/>
    <w:rsid w:val="00453847"/>
    <w:rsid w:val="00453F2C"/>
    <w:rsid w:val="00453F5A"/>
    <w:rsid w:val="00454543"/>
    <w:rsid w:val="00454ADB"/>
    <w:rsid w:val="00454DC7"/>
    <w:rsid w:val="00454FE0"/>
    <w:rsid w:val="0045537F"/>
    <w:rsid w:val="004556CA"/>
    <w:rsid w:val="00455A76"/>
    <w:rsid w:val="00455C72"/>
    <w:rsid w:val="00455C98"/>
    <w:rsid w:val="00455F70"/>
    <w:rsid w:val="00456145"/>
    <w:rsid w:val="004565B5"/>
    <w:rsid w:val="00456FB5"/>
    <w:rsid w:val="0045712A"/>
    <w:rsid w:val="004573D1"/>
    <w:rsid w:val="004574B9"/>
    <w:rsid w:val="004575C4"/>
    <w:rsid w:val="00457613"/>
    <w:rsid w:val="00457A96"/>
    <w:rsid w:val="00457ACB"/>
    <w:rsid w:val="00457B32"/>
    <w:rsid w:val="00457D90"/>
    <w:rsid w:val="004602B0"/>
    <w:rsid w:val="0046037C"/>
    <w:rsid w:val="0046038A"/>
    <w:rsid w:val="004605A4"/>
    <w:rsid w:val="004605C0"/>
    <w:rsid w:val="00460971"/>
    <w:rsid w:val="004609CE"/>
    <w:rsid w:val="004609FF"/>
    <w:rsid w:val="004616E2"/>
    <w:rsid w:val="004618DF"/>
    <w:rsid w:val="00461993"/>
    <w:rsid w:val="00461C82"/>
    <w:rsid w:val="00462463"/>
    <w:rsid w:val="004631B7"/>
    <w:rsid w:val="00463630"/>
    <w:rsid w:val="00463844"/>
    <w:rsid w:val="004645E6"/>
    <w:rsid w:val="004646F5"/>
    <w:rsid w:val="0046498A"/>
    <w:rsid w:val="00464B1E"/>
    <w:rsid w:val="00464C85"/>
    <w:rsid w:val="00465CA7"/>
    <w:rsid w:val="00466052"/>
    <w:rsid w:val="004662DB"/>
    <w:rsid w:val="004664D9"/>
    <w:rsid w:val="00466566"/>
    <w:rsid w:val="004667C2"/>
    <w:rsid w:val="00466918"/>
    <w:rsid w:val="0046731B"/>
    <w:rsid w:val="00467D3A"/>
    <w:rsid w:val="00467FE7"/>
    <w:rsid w:val="00470477"/>
    <w:rsid w:val="00470A48"/>
    <w:rsid w:val="004710B2"/>
    <w:rsid w:val="00471179"/>
    <w:rsid w:val="00471ADF"/>
    <w:rsid w:val="004724E8"/>
    <w:rsid w:val="00472782"/>
    <w:rsid w:val="00472C01"/>
    <w:rsid w:val="00472FCF"/>
    <w:rsid w:val="00473068"/>
    <w:rsid w:val="004732BC"/>
    <w:rsid w:val="00473A75"/>
    <w:rsid w:val="00473CC9"/>
    <w:rsid w:val="004749AE"/>
    <w:rsid w:val="004751D9"/>
    <w:rsid w:val="004754AF"/>
    <w:rsid w:val="00475A6A"/>
    <w:rsid w:val="004762E9"/>
    <w:rsid w:val="004762F1"/>
    <w:rsid w:val="00476E2B"/>
    <w:rsid w:val="00476E96"/>
    <w:rsid w:val="00477AA3"/>
    <w:rsid w:val="00477D3E"/>
    <w:rsid w:val="00480100"/>
    <w:rsid w:val="004802CA"/>
    <w:rsid w:val="004805F5"/>
    <w:rsid w:val="0048097B"/>
    <w:rsid w:val="0048131E"/>
    <w:rsid w:val="00481743"/>
    <w:rsid w:val="00481BC2"/>
    <w:rsid w:val="00481C0F"/>
    <w:rsid w:val="00481C20"/>
    <w:rsid w:val="00481E6D"/>
    <w:rsid w:val="00482294"/>
    <w:rsid w:val="00482D52"/>
    <w:rsid w:val="00482F67"/>
    <w:rsid w:val="00483515"/>
    <w:rsid w:val="00483531"/>
    <w:rsid w:val="004839A0"/>
    <w:rsid w:val="00483A2C"/>
    <w:rsid w:val="00483D2F"/>
    <w:rsid w:val="004849DF"/>
    <w:rsid w:val="00484E2B"/>
    <w:rsid w:val="00484ED3"/>
    <w:rsid w:val="0048727B"/>
    <w:rsid w:val="004872AB"/>
    <w:rsid w:val="004875A1"/>
    <w:rsid w:val="0048798F"/>
    <w:rsid w:val="00487A69"/>
    <w:rsid w:val="00487FF9"/>
    <w:rsid w:val="004900D4"/>
    <w:rsid w:val="004916B0"/>
    <w:rsid w:val="00491DD5"/>
    <w:rsid w:val="00491E39"/>
    <w:rsid w:val="004922A2"/>
    <w:rsid w:val="004925A0"/>
    <w:rsid w:val="00492645"/>
    <w:rsid w:val="004929A4"/>
    <w:rsid w:val="00492C8B"/>
    <w:rsid w:val="00493282"/>
    <w:rsid w:val="004932D7"/>
    <w:rsid w:val="00493AED"/>
    <w:rsid w:val="00493B64"/>
    <w:rsid w:val="00493F69"/>
    <w:rsid w:val="00494805"/>
    <w:rsid w:val="0049491D"/>
    <w:rsid w:val="004949DD"/>
    <w:rsid w:val="00494E06"/>
    <w:rsid w:val="00495307"/>
    <w:rsid w:val="00495933"/>
    <w:rsid w:val="00495DD8"/>
    <w:rsid w:val="00496761"/>
    <w:rsid w:val="00496D44"/>
    <w:rsid w:val="00497B6E"/>
    <w:rsid w:val="00497D60"/>
    <w:rsid w:val="004A008F"/>
    <w:rsid w:val="004A0350"/>
    <w:rsid w:val="004A03F5"/>
    <w:rsid w:val="004A048A"/>
    <w:rsid w:val="004A0CC5"/>
    <w:rsid w:val="004A1B0C"/>
    <w:rsid w:val="004A1DDA"/>
    <w:rsid w:val="004A25EF"/>
    <w:rsid w:val="004A26AA"/>
    <w:rsid w:val="004A289D"/>
    <w:rsid w:val="004A2EED"/>
    <w:rsid w:val="004A31AA"/>
    <w:rsid w:val="004A3B1A"/>
    <w:rsid w:val="004A4421"/>
    <w:rsid w:val="004A4AFF"/>
    <w:rsid w:val="004A4BCF"/>
    <w:rsid w:val="004A4C4C"/>
    <w:rsid w:val="004A50A0"/>
    <w:rsid w:val="004A598A"/>
    <w:rsid w:val="004A59B1"/>
    <w:rsid w:val="004A63BC"/>
    <w:rsid w:val="004A6687"/>
    <w:rsid w:val="004A68A1"/>
    <w:rsid w:val="004A777F"/>
    <w:rsid w:val="004A7802"/>
    <w:rsid w:val="004A7928"/>
    <w:rsid w:val="004B021D"/>
    <w:rsid w:val="004B04AE"/>
    <w:rsid w:val="004B089C"/>
    <w:rsid w:val="004B0957"/>
    <w:rsid w:val="004B0E6C"/>
    <w:rsid w:val="004B1063"/>
    <w:rsid w:val="004B1DDD"/>
    <w:rsid w:val="004B37D8"/>
    <w:rsid w:val="004B3AA2"/>
    <w:rsid w:val="004B3C7D"/>
    <w:rsid w:val="004B3CC5"/>
    <w:rsid w:val="004B3DB9"/>
    <w:rsid w:val="004B4478"/>
    <w:rsid w:val="004B44F0"/>
    <w:rsid w:val="004B44F5"/>
    <w:rsid w:val="004B46CF"/>
    <w:rsid w:val="004B4DDB"/>
    <w:rsid w:val="004B4F1D"/>
    <w:rsid w:val="004B5448"/>
    <w:rsid w:val="004B5A17"/>
    <w:rsid w:val="004B5D57"/>
    <w:rsid w:val="004B5F87"/>
    <w:rsid w:val="004B644B"/>
    <w:rsid w:val="004B651D"/>
    <w:rsid w:val="004B6567"/>
    <w:rsid w:val="004B6773"/>
    <w:rsid w:val="004B70D6"/>
    <w:rsid w:val="004B7582"/>
    <w:rsid w:val="004B75A1"/>
    <w:rsid w:val="004B7752"/>
    <w:rsid w:val="004C023D"/>
    <w:rsid w:val="004C0C34"/>
    <w:rsid w:val="004C0E59"/>
    <w:rsid w:val="004C0F6C"/>
    <w:rsid w:val="004C1A49"/>
    <w:rsid w:val="004C3201"/>
    <w:rsid w:val="004C335F"/>
    <w:rsid w:val="004C34E0"/>
    <w:rsid w:val="004C38E3"/>
    <w:rsid w:val="004C4512"/>
    <w:rsid w:val="004C497B"/>
    <w:rsid w:val="004C4DA3"/>
    <w:rsid w:val="004C5700"/>
    <w:rsid w:val="004C5A42"/>
    <w:rsid w:val="004C5B0C"/>
    <w:rsid w:val="004C5BCF"/>
    <w:rsid w:val="004C5EDD"/>
    <w:rsid w:val="004C6525"/>
    <w:rsid w:val="004C67AF"/>
    <w:rsid w:val="004C6C27"/>
    <w:rsid w:val="004C6C2E"/>
    <w:rsid w:val="004C6FF8"/>
    <w:rsid w:val="004C7140"/>
    <w:rsid w:val="004C756A"/>
    <w:rsid w:val="004C7ED7"/>
    <w:rsid w:val="004D0493"/>
    <w:rsid w:val="004D0685"/>
    <w:rsid w:val="004D08FF"/>
    <w:rsid w:val="004D0B37"/>
    <w:rsid w:val="004D0D23"/>
    <w:rsid w:val="004D0D5F"/>
    <w:rsid w:val="004D1140"/>
    <w:rsid w:val="004D133C"/>
    <w:rsid w:val="004D1543"/>
    <w:rsid w:val="004D18F5"/>
    <w:rsid w:val="004D1A09"/>
    <w:rsid w:val="004D2022"/>
    <w:rsid w:val="004D22BE"/>
    <w:rsid w:val="004D23C9"/>
    <w:rsid w:val="004D29DB"/>
    <w:rsid w:val="004D2CC0"/>
    <w:rsid w:val="004D2E57"/>
    <w:rsid w:val="004D31D2"/>
    <w:rsid w:val="004D36A7"/>
    <w:rsid w:val="004D3757"/>
    <w:rsid w:val="004D3F0A"/>
    <w:rsid w:val="004D46AF"/>
    <w:rsid w:val="004D4BB4"/>
    <w:rsid w:val="004D4F4F"/>
    <w:rsid w:val="004D5706"/>
    <w:rsid w:val="004D5C77"/>
    <w:rsid w:val="004D6463"/>
    <w:rsid w:val="004D66F7"/>
    <w:rsid w:val="004D6E77"/>
    <w:rsid w:val="004D73D6"/>
    <w:rsid w:val="004D7568"/>
    <w:rsid w:val="004D7995"/>
    <w:rsid w:val="004E0596"/>
    <w:rsid w:val="004E06CE"/>
    <w:rsid w:val="004E1B4E"/>
    <w:rsid w:val="004E1EBA"/>
    <w:rsid w:val="004E2073"/>
    <w:rsid w:val="004E239E"/>
    <w:rsid w:val="004E23A3"/>
    <w:rsid w:val="004E26AE"/>
    <w:rsid w:val="004E298E"/>
    <w:rsid w:val="004E2B53"/>
    <w:rsid w:val="004E3A37"/>
    <w:rsid w:val="004E3C45"/>
    <w:rsid w:val="004E40F8"/>
    <w:rsid w:val="004E4F63"/>
    <w:rsid w:val="004E5D75"/>
    <w:rsid w:val="004E6542"/>
    <w:rsid w:val="004E65A8"/>
    <w:rsid w:val="004E6B79"/>
    <w:rsid w:val="004E6E41"/>
    <w:rsid w:val="004E74B4"/>
    <w:rsid w:val="004E7707"/>
    <w:rsid w:val="004E784D"/>
    <w:rsid w:val="004E7B67"/>
    <w:rsid w:val="004E7F46"/>
    <w:rsid w:val="004F0A5F"/>
    <w:rsid w:val="004F1096"/>
    <w:rsid w:val="004F1743"/>
    <w:rsid w:val="004F182C"/>
    <w:rsid w:val="004F1C4D"/>
    <w:rsid w:val="004F1FED"/>
    <w:rsid w:val="004F27CC"/>
    <w:rsid w:val="004F28A7"/>
    <w:rsid w:val="004F3053"/>
    <w:rsid w:val="004F32FA"/>
    <w:rsid w:val="004F3376"/>
    <w:rsid w:val="004F36F1"/>
    <w:rsid w:val="004F52EC"/>
    <w:rsid w:val="004F5FE5"/>
    <w:rsid w:val="004F6068"/>
    <w:rsid w:val="004F6E3A"/>
    <w:rsid w:val="004F6F66"/>
    <w:rsid w:val="004F735A"/>
    <w:rsid w:val="004F76A0"/>
    <w:rsid w:val="004F773B"/>
    <w:rsid w:val="005003F1"/>
    <w:rsid w:val="005018E9"/>
    <w:rsid w:val="00502D2E"/>
    <w:rsid w:val="0050338D"/>
    <w:rsid w:val="00504473"/>
    <w:rsid w:val="00504828"/>
    <w:rsid w:val="00504AFC"/>
    <w:rsid w:val="00504B22"/>
    <w:rsid w:val="00504F18"/>
    <w:rsid w:val="00504F5F"/>
    <w:rsid w:val="00505FBF"/>
    <w:rsid w:val="005065F9"/>
    <w:rsid w:val="005068D8"/>
    <w:rsid w:val="005068E4"/>
    <w:rsid w:val="005073A3"/>
    <w:rsid w:val="005078CC"/>
    <w:rsid w:val="00510999"/>
    <w:rsid w:val="005109AE"/>
    <w:rsid w:val="00511309"/>
    <w:rsid w:val="00511CCD"/>
    <w:rsid w:val="00511EB4"/>
    <w:rsid w:val="00512453"/>
    <w:rsid w:val="0051249A"/>
    <w:rsid w:val="005125AD"/>
    <w:rsid w:val="005126CB"/>
    <w:rsid w:val="00512856"/>
    <w:rsid w:val="005128E4"/>
    <w:rsid w:val="00512B8E"/>
    <w:rsid w:val="00513387"/>
    <w:rsid w:val="005133F9"/>
    <w:rsid w:val="005137F0"/>
    <w:rsid w:val="00514ED2"/>
    <w:rsid w:val="00515E15"/>
    <w:rsid w:val="0051605C"/>
    <w:rsid w:val="00516288"/>
    <w:rsid w:val="005164DB"/>
    <w:rsid w:val="005167BF"/>
    <w:rsid w:val="00516810"/>
    <w:rsid w:val="0051684E"/>
    <w:rsid w:val="00516AD6"/>
    <w:rsid w:val="00516E98"/>
    <w:rsid w:val="00516EF4"/>
    <w:rsid w:val="00517130"/>
    <w:rsid w:val="0051743B"/>
    <w:rsid w:val="0051772D"/>
    <w:rsid w:val="0051775C"/>
    <w:rsid w:val="0052035A"/>
    <w:rsid w:val="00520BBA"/>
    <w:rsid w:val="00520FE5"/>
    <w:rsid w:val="005210FE"/>
    <w:rsid w:val="005214A4"/>
    <w:rsid w:val="0052152A"/>
    <w:rsid w:val="0052164B"/>
    <w:rsid w:val="00521718"/>
    <w:rsid w:val="005218B8"/>
    <w:rsid w:val="00522072"/>
    <w:rsid w:val="00522290"/>
    <w:rsid w:val="00522479"/>
    <w:rsid w:val="00522E57"/>
    <w:rsid w:val="005230D1"/>
    <w:rsid w:val="00523263"/>
    <w:rsid w:val="00523385"/>
    <w:rsid w:val="0052378E"/>
    <w:rsid w:val="005238EC"/>
    <w:rsid w:val="00523AC2"/>
    <w:rsid w:val="005240B4"/>
    <w:rsid w:val="00524224"/>
    <w:rsid w:val="0052475A"/>
    <w:rsid w:val="00525B98"/>
    <w:rsid w:val="00526019"/>
    <w:rsid w:val="00526AFD"/>
    <w:rsid w:val="00526B2F"/>
    <w:rsid w:val="00526B7B"/>
    <w:rsid w:val="00526C7F"/>
    <w:rsid w:val="00526DE3"/>
    <w:rsid w:val="00526F50"/>
    <w:rsid w:val="0052732D"/>
    <w:rsid w:val="0052759E"/>
    <w:rsid w:val="0052768B"/>
    <w:rsid w:val="00527728"/>
    <w:rsid w:val="00530032"/>
    <w:rsid w:val="0053072E"/>
    <w:rsid w:val="00530B64"/>
    <w:rsid w:val="00530E8C"/>
    <w:rsid w:val="00531569"/>
    <w:rsid w:val="00531AB8"/>
    <w:rsid w:val="00531B84"/>
    <w:rsid w:val="00531CC1"/>
    <w:rsid w:val="00531EF1"/>
    <w:rsid w:val="0053218D"/>
    <w:rsid w:val="00532236"/>
    <w:rsid w:val="00532C50"/>
    <w:rsid w:val="00532CBD"/>
    <w:rsid w:val="00532D21"/>
    <w:rsid w:val="00533AE8"/>
    <w:rsid w:val="00534353"/>
    <w:rsid w:val="00534A68"/>
    <w:rsid w:val="005353AE"/>
    <w:rsid w:val="00535841"/>
    <w:rsid w:val="00535E32"/>
    <w:rsid w:val="00535F44"/>
    <w:rsid w:val="00536041"/>
    <w:rsid w:val="00536E7A"/>
    <w:rsid w:val="0053721C"/>
    <w:rsid w:val="005375BD"/>
    <w:rsid w:val="00537A6E"/>
    <w:rsid w:val="005401D6"/>
    <w:rsid w:val="00541031"/>
    <w:rsid w:val="00541321"/>
    <w:rsid w:val="00541575"/>
    <w:rsid w:val="005416AB"/>
    <w:rsid w:val="00541A97"/>
    <w:rsid w:val="00541E8F"/>
    <w:rsid w:val="00542A1A"/>
    <w:rsid w:val="00542AD1"/>
    <w:rsid w:val="0054341F"/>
    <w:rsid w:val="005437BE"/>
    <w:rsid w:val="005437CE"/>
    <w:rsid w:val="00543A86"/>
    <w:rsid w:val="00543C64"/>
    <w:rsid w:val="005446A3"/>
    <w:rsid w:val="00544C9E"/>
    <w:rsid w:val="00544F20"/>
    <w:rsid w:val="00545AE4"/>
    <w:rsid w:val="00545BC1"/>
    <w:rsid w:val="00546730"/>
    <w:rsid w:val="00546B5F"/>
    <w:rsid w:val="00546BF7"/>
    <w:rsid w:val="00546DDF"/>
    <w:rsid w:val="00546FA9"/>
    <w:rsid w:val="00547568"/>
    <w:rsid w:val="00547731"/>
    <w:rsid w:val="00547C93"/>
    <w:rsid w:val="00547EDE"/>
    <w:rsid w:val="00550A6C"/>
    <w:rsid w:val="00550C47"/>
    <w:rsid w:val="00551D59"/>
    <w:rsid w:val="0055339F"/>
    <w:rsid w:val="0055349A"/>
    <w:rsid w:val="00553A06"/>
    <w:rsid w:val="00553EE2"/>
    <w:rsid w:val="0055491C"/>
    <w:rsid w:val="00554ADF"/>
    <w:rsid w:val="00554C91"/>
    <w:rsid w:val="005552ED"/>
    <w:rsid w:val="00555560"/>
    <w:rsid w:val="00555893"/>
    <w:rsid w:val="00555973"/>
    <w:rsid w:val="00555D96"/>
    <w:rsid w:val="00555DC8"/>
    <w:rsid w:val="00556129"/>
    <w:rsid w:val="0055640D"/>
    <w:rsid w:val="00556450"/>
    <w:rsid w:val="005574C2"/>
    <w:rsid w:val="005575F9"/>
    <w:rsid w:val="00560194"/>
    <w:rsid w:val="00560730"/>
    <w:rsid w:val="005616B0"/>
    <w:rsid w:val="0056180F"/>
    <w:rsid w:val="0056273E"/>
    <w:rsid w:val="00562EF7"/>
    <w:rsid w:val="00563174"/>
    <w:rsid w:val="00563839"/>
    <w:rsid w:val="00563B1D"/>
    <w:rsid w:val="00563CC6"/>
    <w:rsid w:val="00564545"/>
    <w:rsid w:val="0056497C"/>
    <w:rsid w:val="00564B5A"/>
    <w:rsid w:val="005652DD"/>
    <w:rsid w:val="00565778"/>
    <w:rsid w:val="00565962"/>
    <w:rsid w:val="00565A1E"/>
    <w:rsid w:val="00565DCD"/>
    <w:rsid w:val="00567989"/>
    <w:rsid w:val="00567A51"/>
    <w:rsid w:val="00567C32"/>
    <w:rsid w:val="00567F2B"/>
    <w:rsid w:val="0057010D"/>
    <w:rsid w:val="00570610"/>
    <w:rsid w:val="0057071E"/>
    <w:rsid w:val="00570E80"/>
    <w:rsid w:val="0057103E"/>
    <w:rsid w:val="00571268"/>
    <w:rsid w:val="00571CED"/>
    <w:rsid w:val="00571D0F"/>
    <w:rsid w:val="00571E99"/>
    <w:rsid w:val="0057204C"/>
    <w:rsid w:val="005721D3"/>
    <w:rsid w:val="00572D21"/>
    <w:rsid w:val="00573338"/>
    <w:rsid w:val="005738BF"/>
    <w:rsid w:val="00573AA0"/>
    <w:rsid w:val="00573B8D"/>
    <w:rsid w:val="0057429D"/>
    <w:rsid w:val="0057433C"/>
    <w:rsid w:val="00574911"/>
    <w:rsid w:val="00574BC2"/>
    <w:rsid w:val="00575356"/>
    <w:rsid w:val="005758FC"/>
    <w:rsid w:val="00575C74"/>
    <w:rsid w:val="00576806"/>
    <w:rsid w:val="0057735A"/>
    <w:rsid w:val="00577408"/>
    <w:rsid w:val="005779D8"/>
    <w:rsid w:val="00577DC3"/>
    <w:rsid w:val="00580ADD"/>
    <w:rsid w:val="00580CEC"/>
    <w:rsid w:val="00580D5C"/>
    <w:rsid w:val="005818B8"/>
    <w:rsid w:val="00581B7C"/>
    <w:rsid w:val="005824CF"/>
    <w:rsid w:val="00582D01"/>
    <w:rsid w:val="00582E11"/>
    <w:rsid w:val="0058399A"/>
    <w:rsid w:val="00583F54"/>
    <w:rsid w:val="0058426D"/>
    <w:rsid w:val="005843A9"/>
    <w:rsid w:val="00584ACA"/>
    <w:rsid w:val="00584CB9"/>
    <w:rsid w:val="005850ED"/>
    <w:rsid w:val="00585D89"/>
    <w:rsid w:val="00585D8C"/>
    <w:rsid w:val="00586076"/>
    <w:rsid w:val="0058672E"/>
    <w:rsid w:val="00586BBD"/>
    <w:rsid w:val="00586C39"/>
    <w:rsid w:val="0058716A"/>
    <w:rsid w:val="00587FAD"/>
    <w:rsid w:val="005907B3"/>
    <w:rsid w:val="00590C06"/>
    <w:rsid w:val="005911B9"/>
    <w:rsid w:val="00591548"/>
    <w:rsid w:val="005917B1"/>
    <w:rsid w:val="005921CB"/>
    <w:rsid w:val="00592AE4"/>
    <w:rsid w:val="0059360E"/>
    <w:rsid w:val="00594D2F"/>
    <w:rsid w:val="00595485"/>
    <w:rsid w:val="00595938"/>
    <w:rsid w:val="00595E59"/>
    <w:rsid w:val="0059648A"/>
    <w:rsid w:val="0059655D"/>
    <w:rsid w:val="00596E1D"/>
    <w:rsid w:val="00596F8E"/>
    <w:rsid w:val="005971D6"/>
    <w:rsid w:val="00597323"/>
    <w:rsid w:val="00597F5C"/>
    <w:rsid w:val="005A03E4"/>
    <w:rsid w:val="005A0655"/>
    <w:rsid w:val="005A0800"/>
    <w:rsid w:val="005A081A"/>
    <w:rsid w:val="005A19C5"/>
    <w:rsid w:val="005A1F62"/>
    <w:rsid w:val="005A1F70"/>
    <w:rsid w:val="005A2344"/>
    <w:rsid w:val="005A2729"/>
    <w:rsid w:val="005A28E8"/>
    <w:rsid w:val="005A304F"/>
    <w:rsid w:val="005A3234"/>
    <w:rsid w:val="005A3381"/>
    <w:rsid w:val="005A37F3"/>
    <w:rsid w:val="005A4C9B"/>
    <w:rsid w:val="005A4FFC"/>
    <w:rsid w:val="005A5FB6"/>
    <w:rsid w:val="005A62E1"/>
    <w:rsid w:val="005A66CF"/>
    <w:rsid w:val="005A711F"/>
    <w:rsid w:val="005A714E"/>
    <w:rsid w:val="005A7531"/>
    <w:rsid w:val="005A7835"/>
    <w:rsid w:val="005A7A9F"/>
    <w:rsid w:val="005B00C7"/>
    <w:rsid w:val="005B0212"/>
    <w:rsid w:val="005B0DEE"/>
    <w:rsid w:val="005B1002"/>
    <w:rsid w:val="005B1B26"/>
    <w:rsid w:val="005B1B64"/>
    <w:rsid w:val="005B1EE7"/>
    <w:rsid w:val="005B260A"/>
    <w:rsid w:val="005B27C1"/>
    <w:rsid w:val="005B2961"/>
    <w:rsid w:val="005B3035"/>
    <w:rsid w:val="005B30EB"/>
    <w:rsid w:val="005B3807"/>
    <w:rsid w:val="005B3B89"/>
    <w:rsid w:val="005B3BB0"/>
    <w:rsid w:val="005B4045"/>
    <w:rsid w:val="005B449A"/>
    <w:rsid w:val="005B4C90"/>
    <w:rsid w:val="005B4E6E"/>
    <w:rsid w:val="005B52CA"/>
    <w:rsid w:val="005B540C"/>
    <w:rsid w:val="005B609A"/>
    <w:rsid w:val="005B629D"/>
    <w:rsid w:val="005B6AE9"/>
    <w:rsid w:val="005B6E6B"/>
    <w:rsid w:val="005B7083"/>
    <w:rsid w:val="005B76AC"/>
    <w:rsid w:val="005B7BE4"/>
    <w:rsid w:val="005C0809"/>
    <w:rsid w:val="005C0F05"/>
    <w:rsid w:val="005C14E4"/>
    <w:rsid w:val="005C17B7"/>
    <w:rsid w:val="005C2B43"/>
    <w:rsid w:val="005C2F00"/>
    <w:rsid w:val="005C339B"/>
    <w:rsid w:val="005C3C44"/>
    <w:rsid w:val="005C433D"/>
    <w:rsid w:val="005C4F1E"/>
    <w:rsid w:val="005C5183"/>
    <w:rsid w:val="005C56D6"/>
    <w:rsid w:val="005C5FE0"/>
    <w:rsid w:val="005C6126"/>
    <w:rsid w:val="005C6585"/>
    <w:rsid w:val="005C696C"/>
    <w:rsid w:val="005C70DE"/>
    <w:rsid w:val="005C7B95"/>
    <w:rsid w:val="005D055E"/>
    <w:rsid w:val="005D0CDA"/>
    <w:rsid w:val="005D0D64"/>
    <w:rsid w:val="005D0D94"/>
    <w:rsid w:val="005D126A"/>
    <w:rsid w:val="005D21BE"/>
    <w:rsid w:val="005D23B1"/>
    <w:rsid w:val="005D33B5"/>
    <w:rsid w:val="005D391D"/>
    <w:rsid w:val="005D3928"/>
    <w:rsid w:val="005D394A"/>
    <w:rsid w:val="005D402E"/>
    <w:rsid w:val="005D4090"/>
    <w:rsid w:val="005D4181"/>
    <w:rsid w:val="005D456C"/>
    <w:rsid w:val="005D476C"/>
    <w:rsid w:val="005D47E6"/>
    <w:rsid w:val="005D51CF"/>
    <w:rsid w:val="005D5339"/>
    <w:rsid w:val="005D5922"/>
    <w:rsid w:val="005D5D10"/>
    <w:rsid w:val="005D6C6B"/>
    <w:rsid w:val="005D73CF"/>
    <w:rsid w:val="005E016A"/>
    <w:rsid w:val="005E0318"/>
    <w:rsid w:val="005E0A5D"/>
    <w:rsid w:val="005E0C1A"/>
    <w:rsid w:val="005E0FB7"/>
    <w:rsid w:val="005E1381"/>
    <w:rsid w:val="005E141D"/>
    <w:rsid w:val="005E17A3"/>
    <w:rsid w:val="005E1F65"/>
    <w:rsid w:val="005E2315"/>
    <w:rsid w:val="005E25E8"/>
    <w:rsid w:val="005E2729"/>
    <w:rsid w:val="005E2ACD"/>
    <w:rsid w:val="005E3BE7"/>
    <w:rsid w:val="005E3E0B"/>
    <w:rsid w:val="005E4227"/>
    <w:rsid w:val="005E537E"/>
    <w:rsid w:val="005E6F74"/>
    <w:rsid w:val="005E7046"/>
    <w:rsid w:val="005E7172"/>
    <w:rsid w:val="005E722A"/>
    <w:rsid w:val="005E7796"/>
    <w:rsid w:val="005E7E20"/>
    <w:rsid w:val="005F04B9"/>
    <w:rsid w:val="005F071E"/>
    <w:rsid w:val="005F084F"/>
    <w:rsid w:val="005F089D"/>
    <w:rsid w:val="005F0B19"/>
    <w:rsid w:val="005F14A9"/>
    <w:rsid w:val="005F1531"/>
    <w:rsid w:val="005F1573"/>
    <w:rsid w:val="005F2390"/>
    <w:rsid w:val="005F2616"/>
    <w:rsid w:val="005F374A"/>
    <w:rsid w:val="005F3890"/>
    <w:rsid w:val="005F4352"/>
    <w:rsid w:val="005F48CB"/>
    <w:rsid w:val="005F55F3"/>
    <w:rsid w:val="005F56CC"/>
    <w:rsid w:val="005F63F2"/>
    <w:rsid w:val="005F6AB5"/>
    <w:rsid w:val="005F6EE9"/>
    <w:rsid w:val="005F7410"/>
    <w:rsid w:val="005F745C"/>
    <w:rsid w:val="0060111E"/>
    <w:rsid w:val="006012F4"/>
    <w:rsid w:val="00601684"/>
    <w:rsid w:val="00601F86"/>
    <w:rsid w:val="0060303E"/>
    <w:rsid w:val="0060306A"/>
    <w:rsid w:val="006037FD"/>
    <w:rsid w:val="006039D5"/>
    <w:rsid w:val="00603C78"/>
    <w:rsid w:val="00603E94"/>
    <w:rsid w:val="00603F91"/>
    <w:rsid w:val="006044A7"/>
    <w:rsid w:val="0060498B"/>
    <w:rsid w:val="00604BBC"/>
    <w:rsid w:val="00604F42"/>
    <w:rsid w:val="0060544F"/>
    <w:rsid w:val="00605CBE"/>
    <w:rsid w:val="00605F5F"/>
    <w:rsid w:val="0060617E"/>
    <w:rsid w:val="006065F0"/>
    <w:rsid w:val="006069E9"/>
    <w:rsid w:val="00606AD1"/>
    <w:rsid w:val="00606BC5"/>
    <w:rsid w:val="00606CD8"/>
    <w:rsid w:val="006076B5"/>
    <w:rsid w:val="00607C5E"/>
    <w:rsid w:val="00610058"/>
    <w:rsid w:val="006117AF"/>
    <w:rsid w:val="0061188D"/>
    <w:rsid w:val="00611CC0"/>
    <w:rsid w:val="00611D58"/>
    <w:rsid w:val="006120FC"/>
    <w:rsid w:val="00612688"/>
    <w:rsid w:val="00612A18"/>
    <w:rsid w:val="00613030"/>
    <w:rsid w:val="006138DF"/>
    <w:rsid w:val="00614713"/>
    <w:rsid w:val="00614C6A"/>
    <w:rsid w:val="00614EC8"/>
    <w:rsid w:val="00615920"/>
    <w:rsid w:val="006167AB"/>
    <w:rsid w:val="006169ED"/>
    <w:rsid w:val="0061755A"/>
    <w:rsid w:val="006176AB"/>
    <w:rsid w:val="00617AEE"/>
    <w:rsid w:val="00617FB4"/>
    <w:rsid w:val="0062017D"/>
    <w:rsid w:val="00621022"/>
    <w:rsid w:val="00621074"/>
    <w:rsid w:val="006218BD"/>
    <w:rsid w:val="00621B38"/>
    <w:rsid w:val="00621E8E"/>
    <w:rsid w:val="00621FED"/>
    <w:rsid w:val="0062200F"/>
    <w:rsid w:val="006221A4"/>
    <w:rsid w:val="0062225F"/>
    <w:rsid w:val="00622481"/>
    <w:rsid w:val="00622AA5"/>
    <w:rsid w:val="00622B55"/>
    <w:rsid w:val="00622C07"/>
    <w:rsid w:val="0062316C"/>
    <w:rsid w:val="006231F1"/>
    <w:rsid w:val="00623BB3"/>
    <w:rsid w:val="0062495B"/>
    <w:rsid w:val="00625272"/>
    <w:rsid w:val="0062553F"/>
    <w:rsid w:val="00625B4D"/>
    <w:rsid w:val="00625EA5"/>
    <w:rsid w:val="006269C4"/>
    <w:rsid w:val="00626B66"/>
    <w:rsid w:val="00626B81"/>
    <w:rsid w:val="00626B86"/>
    <w:rsid w:val="00630011"/>
    <w:rsid w:val="006306F8"/>
    <w:rsid w:val="006308F6"/>
    <w:rsid w:val="0063134C"/>
    <w:rsid w:val="0063160C"/>
    <w:rsid w:val="00631806"/>
    <w:rsid w:val="006322D3"/>
    <w:rsid w:val="00632CCB"/>
    <w:rsid w:val="00632D4A"/>
    <w:rsid w:val="00633020"/>
    <w:rsid w:val="00633217"/>
    <w:rsid w:val="0063321F"/>
    <w:rsid w:val="00633DA1"/>
    <w:rsid w:val="00634153"/>
    <w:rsid w:val="00634A6A"/>
    <w:rsid w:val="0063557E"/>
    <w:rsid w:val="00635C06"/>
    <w:rsid w:val="00635CB5"/>
    <w:rsid w:val="00635EF2"/>
    <w:rsid w:val="006369A8"/>
    <w:rsid w:val="00636E3F"/>
    <w:rsid w:val="0063731B"/>
    <w:rsid w:val="00637884"/>
    <w:rsid w:val="00637C46"/>
    <w:rsid w:val="00637C5A"/>
    <w:rsid w:val="00637E7B"/>
    <w:rsid w:val="00637F2C"/>
    <w:rsid w:val="00637F6B"/>
    <w:rsid w:val="0064012F"/>
    <w:rsid w:val="00640AD4"/>
    <w:rsid w:val="006414C5"/>
    <w:rsid w:val="006417E9"/>
    <w:rsid w:val="00642DE4"/>
    <w:rsid w:val="00642FD4"/>
    <w:rsid w:val="006430D5"/>
    <w:rsid w:val="0064324B"/>
    <w:rsid w:val="00643253"/>
    <w:rsid w:val="00643C82"/>
    <w:rsid w:val="0064524B"/>
    <w:rsid w:val="00645499"/>
    <w:rsid w:val="00646A07"/>
    <w:rsid w:val="00647A45"/>
    <w:rsid w:val="00647C01"/>
    <w:rsid w:val="0065020F"/>
    <w:rsid w:val="0065056B"/>
    <w:rsid w:val="0065141A"/>
    <w:rsid w:val="00652150"/>
    <w:rsid w:val="006524A4"/>
    <w:rsid w:val="00652557"/>
    <w:rsid w:val="00652767"/>
    <w:rsid w:val="00653691"/>
    <w:rsid w:val="0065452F"/>
    <w:rsid w:val="00654CE2"/>
    <w:rsid w:val="006555F0"/>
    <w:rsid w:val="00655BA4"/>
    <w:rsid w:val="00656300"/>
    <w:rsid w:val="00656739"/>
    <w:rsid w:val="00656CE5"/>
    <w:rsid w:val="00656E33"/>
    <w:rsid w:val="0065712D"/>
    <w:rsid w:val="0065759D"/>
    <w:rsid w:val="00660856"/>
    <w:rsid w:val="00660AB9"/>
    <w:rsid w:val="00660C2D"/>
    <w:rsid w:val="00660D86"/>
    <w:rsid w:val="00660F1F"/>
    <w:rsid w:val="00661338"/>
    <w:rsid w:val="00661BD2"/>
    <w:rsid w:val="00661F6C"/>
    <w:rsid w:val="00662227"/>
    <w:rsid w:val="00662756"/>
    <w:rsid w:val="00662DC6"/>
    <w:rsid w:val="0066323F"/>
    <w:rsid w:val="006633CA"/>
    <w:rsid w:val="0066390E"/>
    <w:rsid w:val="006639F2"/>
    <w:rsid w:val="00663A7C"/>
    <w:rsid w:val="00663CD7"/>
    <w:rsid w:val="00663D0F"/>
    <w:rsid w:val="00663F55"/>
    <w:rsid w:val="00664508"/>
    <w:rsid w:val="00664F7E"/>
    <w:rsid w:val="00665199"/>
    <w:rsid w:val="00665415"/>
    <w:rsid w:val="00665451"/>
    <w:rsid w:val="00665666"/>
    <w:rsid w:val="00665950"/>
    <w:rsid w:val="00665DA8"/>
    <w:rsid w:val="00666346"/>
    <w:rsid w:val="00666AF8"/>
    <w:rsid w:val="00666D0C"/>
    <w:rsid w:val="00667879"/>
    <w:rsid w:val="00667BBA"/>
    <w:rsid w:val="006701B1"/>
    <w:rsid w:val="00670754"/>
    <w:rsid w:val="006708F5"/>
    <w:rsid w:val="00670CB1"/>
    <w:rsid w:val="006711A8"/>
    <w:rsid w:val="006712F7"/>
    <w:rsid w:val="006714B5"/>
    <w:rsid w:val="006715D3"/>
    <w:rsid w:val="00671715"/>
    <w:rsid w:val="00671FDB"/>
    <w:rsid w:val="00672DF5"/>
    <w:rsid w:val="00673033"/>
    <w:rsid w:val="00673E4F"/>
    <w:rsid w:val="00674221"/>
    <w:rsid w:val="00674688"/>
    <w:rsid w:val="00674791"/>
    <w:rsid w:val="006749D0"/>
    <w:rsid w:val="00674A0E"/>
    <w:rsid w:val="0067610B"/>
    <w:rsid w:val="006768EF"/>
    <w:rsid w:val="00676AA0"/>
    <w:rsid w:val="00677671"/>
    <w:rsid w:val="006777FC"/>
    <w:rsid w:val="00677FEE"/>
    <w:rsid w:val="00681704"/>
    <w:rsid w:val="006818C2"/>
    <w:rsid w:val="00681BE1"/>
    <w:rsid w:val="00681C49"/>
    <w:rsid w:val="0068202E"/>
    <w:rsid w:val="00682134"/>
    <w:rsid w:val="006837BE"/>
    <w:rsid w:val="0068389A"/>
    <w:rsid w:val="00683A6E"/>
    <w:rsid w:val="00684F91"/>
    <w:rsid w:val="006868A7"/>
    <w:rsid w:val="00686B7E"/>
    <w:rsid w:val="00686DD0"/>
    <w:rsid w:val="00687441"/>
    <w:rsid w:val="00687CDC"/>
    <w:rsid w:val="00687E11"/>
    <w:rsid w:val="006904E8"/>
    <w:rsid w:val="00690AA3"/>
    <w:rsid w:val="00691679"/>
    <w:rsid w:val="00691696"/>
    <w:rsid w:val="006916CF"/>
    <w:rsid w:val="00691DA6"/>
    <w:rsid w:val="006933CB"/>
    <w:rsid w:val="006937A4"/>
    <w:rsid w:val="0069388B"/>
    <w:rsid w:val="00693B48"/>
    <w:rsid w:val="00694021"/>
    <w:rsid w:val="00694354"/>
    <w:rsid w:val="006945B4"/>
    <w:rsid w:val="00694E80"/>
    <w:rsid w:val="0069567E"/>
    <w:rsid w:val="006957A1"/>
    <w:rsid w:val="0069618A"/>
    <w:rsid w:val="00696C2F"/>
    <w:rsid w:val="0069738D"/>
    <w:rsid w:val="006973B1"/>
    <w:rsid w:val="006979BB"/>
    <w:rsid w:val="00697A46"/>
    <w:rsid w:val="00697A7F"/>
    <w:rsid w:val="00697F48"/>
    <w:rsid w:val="006A078E"/>
    <w:rsid w:val="006A07AB"/>
    <w:rsid w:val="006A08D3"/>
    <w:rsid w:val="006A0C34"/>
    <w:rsid w:val="006A1758"/>
    <w:rsid w:val="006A1F94"/>
    <w:rsid w:val="006A21C6"/>
    <w:rsid w:val="006A2393"/>
    <w:rsid w:val="006A2973"/>
    <w:rsid w:val="006A2B0C"/>
    <w:rsid w:val="006A2EA1"/>
    <w:rsid w:val="006A33CC"/>
    <w:rsid w:val="006A4147"/>
    <w:rsid w:val="006A42BC"/>
    <w:rsid w:val="006A4BB3"/>
    <w:rsid w:val="006A4BB5"/>
    <w:rsid w:val="006A53F5"/>
    <w:rsid w:val="006A6029"/>
    <w:rsid w:val="006A70C4"/>
    <w:rsid w:val="006A7B77"/>
    <w:rsid w:val="006A7FB0"/>
    <w:rsid w:val="006B04A3"/>
    <w:rsid w:val="006B052F"/>
    <w:rsid w:val="006B0AD6"/>
    <w:rsid w:val="006B0AFF"/>
    <w:rsid w:val="006B1672"/>
    <w:rsid w:val="006B20DE"/>
    <w:rsid w:val="006B2576"/>
    <w:rsid w:val="006B2AB3"/>
    <w:rsid w:val="006B3218"/>
    <w:rsid w:val="006B3656"/>
    <w:rsid w:val="006B3B99"/>
    <w:rsid w:val="006B3E01"/>
    <w:rsid w:val="006B4B62"/>
    <w:rsid w:val="006B4F79"/>
    <w:rsid w:val="006B505D"/>
    <w:rsid w:val="006B513A"/>
    <w:rsid w:val="006B5259"/>
    <w:rsid w:val="006B5779"/>
    <w:rsid w:val="006B5865"/>
    <w:rsid w:val="006B5BAD"/>
    <w:rsid w:val="006B60A1"/>
    <w:rsid w:val="006B641C"/>
    <w:rsid w:val="006B736B"/>
    <w:rsid w:val="006B73CD"/>
    <w:rsid w:val="006B744A"/>
    <w:rsid w:val="006B7F4F"/>
    <w:rsid w:val="006C067B"/>
    <w:rsid w:val="006C07F0"/>
    <w:rsid w:val="006C1274"/>
    <w:rsid w:val="006C24A5"/>
    <w:rsid w:val="006C2A68"/>
    <w:rsid w:val="006C2CDA"/>
    <w:rsid w:val="006C301A"/>
    <w:rsid w:val="006C30BE"/>
    <w:rsid w:val="006C35BB"/>
    <w:rsid w:val="006C3D7D"/>
    <w:rsid w:val="006C4729"/>
    <w:rsid w:val="006C4E11"/>
    <w:rsid w:val="006C54FC"/>
    <w:rsid w:val="006C56B4"/>
    <w:rsid w:val="006C5C52"/>
    <w:rsid w:val="006C610D"/>
    <w:rsid w:val="006C61C6"/>
    <w:rsid w:val="006C6547"/>
    <w:rsid w:val="006C668F"/>
    <w:rsid w:val="006C7330"/>
    <w:rsid w:val="006C78D2"/>
    <w:rsid w:val="006C7A3C"/>
    <w:rsid w:val="006D0161"/>
    <w:rsid w:val="006D0FAA"/>
    <w:rsid w:val="006D15BB"/>
    <w:rsid w:val="006D1723"/>
    <w:rsid w:val="006D181A"/>
    <w:rsid w:val="006D1842"/>
    <w:rsid w:val="006D1AEF"/>
    <w:rsid w:val="006D1B17"/>
    <w:rsid w:val="006D2E2B"/>
    <w:rsid w:val="006D2EA1"/>
    <w:rsid w:val="006D4576"/>
    <w:rsid w:val="006D57C2"/>
    <w:rsid w:val="006D5E72"/>
    <w:rsid w:val="006D6464"/>
    <w:rsid w:val="006D684F"/>
    <w:rsid w:val="006E04C2"/>
    <w:rsid w:val="006E0643"/>
    <w:rsid w:val="006E1295"/>
    <w:rsid w:val="006E1398"/>
    <w:rsid w:val="006E1604"/>
    <w:rsid w:val="006E174B"/>
    <w:rsid w:val="006E1A31"/>
    <w:rsid w:val="006E3756"/>
    <w:rsid w:val="006E3BA1"/>
    <w:rsid w:val="006E3CFE"/>
    <w:rsid w:val="006E3EE2"/>
    <w:rsid w:val="006E4330"/>
    <w:rsid w:val="006E435B"/>
    <w:rsid w:val="006E49CA"/>
    <w:rsid w:val="006E508A"/>
    <w:rsid w:val="006E5298"/>
    <w:rsid w:val="006E5515"/>
    <w:rsid w:val="006E558D"/>
    <w:rsid w:val="006E5C39"/>
    <w:rsid w:val="006E5ED9"/>
    <w:rsid w:val="006E60A1"/>
    <w:rsid w:val="006E61A5"/>
    <w:rsid w:val="006E66CA"/>
    <w:rsid w:val="006E693F"/>
    <w:rsid w:val="006E7897"/>
    <w:rsid w:val="006E7BDC"/>
    <w:rsid w:val="006F0B61"/>
    <w:rsid w:val="006F0F4E"/>
    <w:rsid w:val="006F18A4"/>
    <w:rsid w:val="006F1E7A"/>
    <w:rsid w:val="006F30BE"/>
    <w:rsid w:val="006F32DB"/>
    <w:rsid w:val="006F3663"/>
    <w:rsid w:val="006F3DE8"/>
    <w:rsid w:val="006F482D"/>
    <w:rsid w:val="006F4A92"/>
    <w:rsid w:val="006F4A9E"/>
    <w:rsid w:val="006F4BC5"/>
    <w:rsid w:val="006F64D6"/>
    <w:rsid w:val="006F6D0F"/>
    <w:rsid w:val="006F7077"/>
    <w:rsid w:val="006F7870"/>
    <w:rsid w:val="00700612"/>
    <w:rsid w:val="00700A63"/>
    <w:rsid w:val="00700FF9"/>
    <w:rsid w:val="00701311"/>
    <w:rsid w:val="00701353"/>
    <w:rsid w:val="00701986"/>
    <w:rsid w:val="00701B5B"/>
    <w:rsid w:val="00701EA1"/>
    <w:rsid w:val="007023F4"/>
    <w:rsid w:val="007025DE"/>
    <w:rsid w:val="00702A64"/>
    <w:rsid w:val="00702FDE"/>
    <w:rsid w:val="00703048"/>
    <w:rsid w:val="0070329C"/>
    <w:rsid w:val="00703C1C"/>
    <w:rsid w:val="00703CB7"/>
    <w:rsid w:val="00704E4D"/>
    <w:rsid w:val="007056C5"/>
    <w:rsid w:val="007064E7"/>
    <w:rsid w:val="007067F3"/>
    <w:rsid w:val="00706E2A"/>
    <w:rsid w:val="00707261"/>
    <w:rsid w:val="00707CBC"/>
    <w:rsid w:val="007100A7"/>
    <w:rsid w:val="00710782"/>
    <w:rsid w:val="00710797"/>
    <w:rsid w:val="00710BDE"/>
    <w:rsid w:val="0071121A"/>
    <w:rsid w:val="00711DF0"/>
    <w:rsid w:val="00712437"/>
    <w:rsid w:val="007124E1"/>
    <w:rsid w:val="00712A2B"/>
    <w:rsid w:val="00712C43"/>
    <w:rsid w:val="00712F22"/>
    <w:rsid w:val="0071351F"/>
    <w:rsid w:val="00713C5E"/>
    <w:rsid w:val="007144FD"/>
    <w:rsid w:val="00714603"/>
    <w:rsid w:val="00715502"/>
    <w:rsid w:val="00715574"/>
    <w:rsid w:val="007159DA"/>
    <w:rsid w:val="00716598"/>
    <w:rsid w:val="0071681B"/>
    <w:rsid w:val="00716FB3"/>
    <w:rsid w:val="0071710C"/>
    <w:rsid w:val="007175DE"/>
    <w:rsid w:val="00720553"/>
    <w:rsid w:val="00720A0F"/>
    <w:rsid w:val="00720C84"/>
    <w:rsid w:val="00720D83"/>
    <w:rsid w:val="007215C4"/>
    <w:rsid w:val="00721AD1"/>
    <w:rsid w:val="0072206F"/>
    <w:rsid w:val="0072253A"/>
    <w:rsid w:val="007226A7"/>
    <w:rsid w:val="00723070"/>
    <w:rsid w:val="00723A16"/>
    <w:rsid w:val="00723D88"/>
    <w:rsid w:val="00724419"/>
    <w:rsid w:val="0072489C"/>
    <w:rsid w:val="007249AB"/>
    <w:rsid w:val="00724B39"/>
    <w:rsid w:val="007251AA"/>
    <w:rsid w:val="007258EC"/>
    <w:rsid w:val="00725A64"/>
    <w:rsid w:val="00725E02"/>
    <w:rsid w:val="00726797"/>
    <w:rsid w:val="00726D65"/>
    <w:rsid w:val="00726FA0"/>
    <w:rsid w:val="0072704D"/>
    <w:rsid w:val="0072708F"/>
    <w:rsid w:val="00727672"/>
    <w:rsid w:val="00727901"/>
    <w:rsid w:val="00730131"/>
    <w:rsid w:val="007302C5"/>
    <w:rsid w:val="007303A7"/>
    <w:rsid w:val="00730E1B"/>
    <w:rsid w:val="00731070"/>
    <w:rsid w:val="0073196A"/>
    <w:rsid w:val="00731DB1"/>
    <w:rsid w:val="00731E0C"/>
    <w:rsid w:val="00732283"/>
    <w:rsid w:val="00732A0E"/>
    <w:rsid w:val="00732AEF"/>
    <w:rsid w:val="00733382"/>
    <w:rsid w:val="00733875"/>
    <w:rsid w:val="00733E26"/>
    <w:rsid w:val="00734BBE"/>
    <w:rsid w:val="007352B2"/>
    <w:rsid w:val="00735A9D"/>
    <w:rsid w:val="00737240"/>
    <w:rsid w:val="00737475"/>
    <w:rsid w:val="00737BF1"/>
    <w:rsid w:val="00737CD3"/>
    <w:rsid w:val="00737D2F"/>
    <w:rsid w:val="007402A1"/>
    <w:rsid w:val="00740778"/>
    <w:rsid w:val="00740DC1"/>
    <w:rsid w:val="00741197"/>
    <w:rsid w:val="00741400"/>
    <w:rsid w:val="007414BA"/>
    <w:rsid w:val="00741625"/>
    <w:rsid w:val="00741A5C"/>
    <w:rsid w:val="00741C9E"/>
    <w:rsid w:val="00741F91"/>
    <w:rsid w:val="007430CA"/>
    <w:rsid w:val="007431D1"/>
    <w:rsid w:val="00743D93"/>
    <w:rsid w:val="0074422C"/>
    <w:rsid w:val="00744F72"/>
    <w:rsid w:val="00745580"/>
    <w:rsid w:val="007455C4"/>
    <w:rsid w:val="0074617B"/>
    <w:rsid w:val="00746761"/>
    <w:rsid w:val="00746906"/>
    <w:rsid w:val="00747345"/>
    <w:rsid w:val="007475BC"/>
    <w:rsid w:val="0074785A"/>
    <w:rsid w:val="00747B66"/>
    <w:rsid w:val="00750228"/>
    <w:rsid w:val="007506CB"/>
    <w:rsid w:val="00750A66"/>
    <w:rsid w:val="00750EFC"/>
    <w:rsid w:val="0075144D"/>
    <w:rsid w:val="007515F3"/>
    <w:rsid w:val="00751704"/>
    <w:rsid w:val="00751F0D"/>
    <w:rsid w:val="00752BCF"/>
    <w:rsid w:val="00752EC1"/>
    <w:rsid w:val="00752F6A"/>
    <w:rsid w:val="007530D1"/>
    <w:rsid w:val="00753A28"/>
    <w:rsid w:val="00754478"/>
    <w:rsid w:val="007544EA"/>
    <w:rsid w:val="0075505F"/>
    <w:rsid w:val="0075545D"/>
    <w:rsid w:val="0075600D"/>
    <w:rsid w:val="0075605D"/>
    <w:rsid w:val="0075621E"/>
    <w:rsid w:val="007562A4"/>
    <w:rsid w:val="007566C3"/>
    <w:rsid w:val="007566EF"/>
    <w:rsid w:val="00756EB1"/>
    <w:rsid w:val="00756EDB"/>
    <w:rsid w:val="00756FA9"/>
    <w:rsid w:val="007578BE"/>
    <w:rsid w:val="00760553"/>
    <w:rsid w:val="00760561"/>
    <w:rsid w:val="00760599"/>
    <w:rsid w:val="00760681"/>
    <w:rsid w:val="00760CA5"/>
    <w:rsid w:val="00760FA7"/>
    <w:rsid w:val="00762588"/>
    <w:rsid w:val="00762735"/>
    <w:rsid w:val="00762D44"/>
    <w:rsid w:val="007635E8"/>
    <w:rsid w:val="00763B88"/>
    <w:rsid w:val="0076402E"/>
    <w:rsid w:val="007640B0"/>
    <w:rsid w:val="007640DA"/>
    <w:rsid w:val="0076417A"/>
    <w:rsid w:val="00764A0A"/>
    <w:rsid w:val="00764D75"/>
    <w:rsid w:val="00764FA7"/>
    <w:rsid w:val="00764FB1"/>
    <w:rsid w:val="007655FC"/>
    <w:rsid w:val="00766413"/>
    <w:rsid w:val="00767480"/>
    <w:rsid w:val="00767E0B"/>
    <w:rsid w:val="00767F51"/>
    <w:rsid w:val="0077059A"/>
    <w:rsid w:val="00771295"/>
    <w:rsid w:val="00771B27"/>
    <w:rsid w:val="007725DF"/>
    <w:rsid w:val="007727FA"/>
    <w:rsid w:val="00772B63"/>
    <w:rsid w:val="00772F42"/>
    <w:rsid w:val="00773D3A"/>
    <w:rsid w:val="007742D9"/>
    <w:rsid w:val="007744F2"/>
    <w:rsid w:val="00776B16"/>
    <w:rsid w:val="00776D5D"/>
    <w:rsid w:val="00776FC5"/>
    <w:rsid w:val="0077707B"/>
    <w:rsid w:val="007774CE"/>
    <w:rsid w:val="007778C2"/>
    <w:rsid w:val="00777D16"/>
    <w:rsid w:val="00781D0D"/>
    <w:rsid w:val="0078211E"/>
    <w:rsid w:val="00782AA7"/>
    <w:rsid w:val="00782BA2"/>
    <w:rsid w:val="007836B3"/>
    <w:rsid w:val="00783B01"/>
    <w:rsid w:val="007845C9"/>
    <w:rsid w:val="00784D97"/>
    <w:rsid w:val="007851BC"/>
    <w:rsid w:val="007852E6"/>
    <w:rsid w:val="007852FB"/>
    <w:rsid w:val="007854D9"/>
    <w:rsid w:val="00785C41"/>
    <w:rsid w:val="00785EE3"/>
    <w:rsid w:val="00786C55"/>
    <w:rsid w:val="0078715C"/>
    <w:rsid w:val="0078785D"/>
    <w:rsid w:val="007879BC"/>
    <w:rsid w:val="00787E41"/>
    <w:rsid w:val="007903D5"/>
    <w:rsid w:val="00790A08"/>
    <w:rsid w:val="007913EC"/>
    <w:rsid w:val="00791990"/>
    <w:rsid w:val="00791E36"/>
    <w:rsid w:val="007922E3"/>
    <w:rsid w:val="007929AC"/>
    <w:rsid w:val="00793CDF"/>
    <w:rsid w:val="0079411D"/>
    <w:rsid w:val="007942E6"/>
    <w:rsid w:val="00794BEF"/>
    <w:rsid w:val="00794D27"/>
    <w:rsid w:val="00794E73"/>
    <w:rsid w:val="0079509A"/>
    <w:rsid w:val="00795120"/>
    <w:rsid w:val="00795559"/>
    <w:rsid w:val="00795B94"/>
    <w:rsid w:val="0079664B"/>
    <w:rsid w:val="00796F21"/>
    <w:rsid w:val="00796FB7"/>
    <w:rsid w:val="00797365"/>
    <w:rsid w:val="00797AA7"/>
    <w:rsid w:val="00797C8B"/>
    <w:rsid w:val="00797CDB"/>
    <w:rsid w:val="007A1D88"/>
    <w:rsid w:val="007A2042"/>
    <w:rsid w:val="007A29E6"/>
    <w:rsid w:val="007A29F6"/>
    <w:rsid w:val="007A2CAA"/>
    <w:rsid w:val="007A3716"/>
    <w:rsid w:val="007A3FD8"/>
    <w:rsid w:val="007A4205"/>
    <w:rsid w:val="007A433A"/>
    <w:rsid w:val="007A478F"/>
    <w:rsid w:val="007A4A4D"/>
    <w:rsid w:val="007A4E2A"/>
    <w:rsid w:val="007A5393"/>
    <w:rsid w:val="007A58BA"/>
    <w:rsid w:val="007A5A3B"/>
    <w:rsid w:val="007A68A1"/>
    <w:rsid w:val="007A6A1B"/>
    <w:rsid w:val="007A6AE2"/>
    <w:rsid w:val="007A6F10"/>
    <w:rsid w:val="007A7D02"/>
    <w:rsid w:val="007A7EAB"/>
    <w:rsid w:val="007B083E"/>
    <w:rsid w:val="007B0AF1"/>
    <w:rsid w:val="007B0C16"/>
    <w:rsid w:val="007B22A4"/>
    <w:rsid w:val="007B2615"/>
    <w:rsid w:val="007B305F"/>
    <w:rsid w:val="007B33C3"/>
    <w:rsid w:val="007B3C13"/>
    <w:rsid w:val="007B40B1"/>
    <w:rsid w:val="007B4B98"/>
    <w:rsid w:val="007B4BA7"/>
    <w:rsid w:val="007B4EF5"/>
    <w:rsid w:val="007B4F88"/>
    <w:rsid w:val="007B4FE4"/>
    <w:rsid w:val="007B5516"/>
    <w:rsid w:val="007B5B2B"/>
    <w:rsid w:val="007B62C8"/>
    <w:rsid w:val="007B674B"/>
    <w:rsid w:val="007B6CB0"/>
    <w:rsid w:val="007B7924"/>
    <w:rsid w:val="007B7AF8"/>
    <w:rsid w:val="007B7B77"/>
    <w:rsid w:val="007B7BA5"/>
    <w:rsid w:val="007B7F37"/>
    <w:rsid w:val="007C0306"/>
    <w:rsid w:val="007C0634"/>
    <w:rsid w:val="007C093A"/>
    <w:rsid w:val="007C1216"/>
    <w:rsid w:val="007C1637"/>
    <w:rsid w:val="007C196D"/>
    <w:rsid w:val="007C1A84"/>
    <w:rsid w:val="007C1B89"/>
    <w:rsid w:val="007C1DFE"/>
    <w:rsid w:val="007C21C2"/>
    <w:rsid w:val="007C27EE"/>
    <w:rsid w:val="007C28A9"/>
    <w:rsid w:val="007C296B"/>
    <w:rsid w:val="007C34E2"/>
    <w:rsid w:val="007C3C56"/>
    <w:rsid w:val="007C4BEE"/>
    <w:rsid w:val="007C4DEC"/>
    <w:rsid w:val="007C4E6D"/>
    <w:rsid w:val="007C5524"/>
    <w:rsid w:val="007C57F9"/>
    <w:rsid w:val="007C59FC"/>
    <w:rsid w:val="007C5A67"/>
    <w:rsid w:val="007C6618"/>
    <w:rsid w:val="007C6F2B"/>
    <w:rsid w:val="007C7130"/>
    <w:rsid w:val="007C7180"/>
    <w:rsid w:val="007C7759"/>
    <w:rsid w:val="007C7763"/>
    <w:rsid w:val="007D0245"/>
    <w:rsid w:val="007D02F3"/>
    <w:rsid w:val="007D0326"/>
    <w:rsid w:val="007D0E01"/>
    <w:rsid w:val="007D0E61"/>
    <w:rsid w:val="007D13E5"/>
    <w:rsid w:val="007D158C"/>
    <w:rsid w:val="007D2490"/>
    <w:rsid w:val="007D294B"/>
    <w:rsid w:val="007D2B53"/>
    <w:rsid w:val="007D359D"/>
    <w:rsid w:val="007D3805"/>
    <w:rsid w:val="007D4470"/>
    <w:rsid w:val="007D5659"/>
    <w:rsid w:val="007D581F"/>
    <w:rsid w:val="007D5B8E"/>
    <w:rsid w:val="007D65E5"/>
    <w:rsid w:val="007D69C1"/>
    <w:rsid w:val="007D6A6D"/>
    <w:rsid w:val="007D7597"/>
    <w:rsid w:val="007D7636"/>
    <w:rsid w:val="007D787F"/>
    <w:rsid w:val="007D7AB9"/>
    <w:rsid w:val="007E0569"/>
    <w:rsid w:val="007E098D"/>
    <w:rsid w:val="007E1282"/>
    <w:rsid w:val="007E12EE"/>
    <w:rsid w:val="007E19D2"/>
    <w:rsid w:val="007E23DC"/>
    <w:rsid w:val="007E2E67"/>
    <w:rsid w:val="007E3766"/>
    <w:rsid w:val="007E3D83"/>
    <w:rsid w:val="007E3DBE"/>
    <w:rsid w:val="007E3DD0"/>
    <w:rsid w:val="007E4618"/>
    <w:rsid w:val="007E47DB"/>
    <w:rsid w:val="007E4D03"/>
    <w:rsid w:val="007E4E04"/>
    <w:rsid w:val="007E5089"/>
    <w:rsid w:val="007E5504"/>
    <w:rsid w:val="007E550B"/>
    <w:rsid w:val="007E5670"/>
    <w:rsid w:val="007E595E"/>
    <w:rsid w:val="007E5982"/>
    <w:rsid w:val="007E5AB5"/>
    <w:rsid w:val="007E5AF9"/>
    <w:rsid w:val="007E5C3C"/>
    <w:rsid w:val="007E62C1"/>
    <w:rsid w:val="007E67B0"/>
    <w:rsid w:val="007E6CF8"/>
    <w:rsid w:val="007E76ED"/>
    <w:rsid w:val="007E780B"/>
    <w:rsid w:val="007F0080"/>
    <w:rsid w:val="007F00F8"/>
    <w:rsid w:val="007F023D"/>
    <w:rsid w:val="007F0B60"/>
    <w:rsid w:val="007F0DE3"/>
    <w:rsid w:val="007F1D48"/>
    <w:rsid w:val="007F1D90"/>
    <w:rsid w:val="007F2741"/>
    <w:rsid w:val="007F3061"/>
    <w:rsid w:val="007F3600"/>
    <w:rsid w:val="007F37C0"/>
    <w:rsid w:val="007F3B47"/>
    <w:rsid w:val="007F4463"/>
    <w:rsid w:val="007F44C6"/>
    <w:rsid w:val="007F4874"/>
    <w:rsid w:val="007F4A42"/>
    <w:rsid w:val="007F531C"/>
    <w:rsid w:val="007F5570"/>
    <w:rsid w:val="007F5820"/>
    <w:rsid w:val="007F5892"/>
    <w:rsid w:val="007F59E3"/>
    <w:rsid w:val="007F5A05"/>
    <w:rsid w:val="007F6014"/>
    <w:rsid w:val="007F6815"/>
    <w:rsid w:val="007F6C09"/>
    <w:rsid w:val="007F6DC9"/>
    <w:rsid w:val="007F7106"/>
    <w:rsid w:val="007F7273"/>
    <w:rsid w:val="007F72C3"/>
    <w:rsid w:val="007F72CE"/>
    <w:rsid w:val="007F7D7A"/>
    <w:rsid w:val="00800257"/>
    <w:rsid w:val="0080031B"/>
    <w:rsid w:val="0080072A"/>
    <w:rsid w:val="008007F8"/>
    <w:rsid w:val="00800CE0"/>
    <w:rsid w:val="008017D1"/>
    <w:rsid w:val="008022EE"/>
    <w:rsid w:val="008026A1"/>
    <w:rsid w:val="00802971"/>
    <w:rsid w:val="00802AC9"/>
    <w:rsid w:val="00802C58"/>
    <w:rsid w:val="008031CB"/>
    <w:rsid w:val="008031F1"/>
    <w:rsid w:val="00803B9B"/>
    <w:rsid w:val="00803C8E"/>
    <w:rsid w:val="00803FB7"/>
    <w:rsid w:val="00804C75"/>
    <w:rsid w:val="00805675"/>
    <w:rsid w:val="00805AF0"/>
    <w:rsid w:val="008065BB"/>
    <w:rsid w:val="0080693F"/>
    <w:rsid w:val="00806CA5"/>
    <w:rsid w:val="00806D9D"/>
    <w:rsid w:val="00807665"/>
    <w:rsid w:val="00807931"/>
    <w:rsid w:val="0081047B"/>
    <w:rsid w:val="00810C0F"/>
    <w:rsid w:val="00810E3F"/>
    <w:rsid w:val="0081163A"/>
    <w:rsid w:val="00813A3E"/>
    <w:rsid w:val="00813D2B"/>
    <w:rsid w:val="00814136"/>
    <w:rsid w:val="00814298"/>
    <w:rsid w:val="008152EA"/>
    <w:rsid w:val="008154D2"/>
    <w:rsid w:val="0081612E"/>
    <w:rsid w:val="00816182"/>
    <w:rsid w:val="008167F7"/>
    <w:rsid w:val="0081708C"/>
    <w:rsid w:val="00817A4C"/>
    <w:rsid w:val="0082026B"/>
    <w:rsid w:val="00820E40"/>
    <w:rsid w:val="00821242"/>
    <w:rsid w:val="0082191D"/>
    <w:rsid w:val="00821B66"/>
    <w:rsid w:val="00821B94"/>
    <w:rsid w:val="0082267B"/>
    <w:rsid w:val="008231C1"/>
    <w:rsid w:val="00823A42"/>
    <w:rsid w:val="008240E6"/>
    <w:rsid w:val="00824410"/>
    <w:rsid w:val="0082445F"/>
    <w:rsid w:val="00824686"/>
    <w:rsid w:val="00825145"/>
    <w:rsid w:val="00825165"/>
    <w:rsid w:val="00825338"/>
    <w:rsid w:val="00825780"/>
    <w:rsid w:val="00825E1F"/>
    <w:rsid w:val="0082634E"/>
    <w:rsid w:val="00827F40"/>
    <w:rsid w:val="00827FD5"/>
    <w:rsid w:val="008308EE"/>
    <w:rsid w:val="00830C60"/>
    <w:rsid w:val="00830E64"/>
    <w:rsid w:val="008312FD"/>
    <w:rsid w:val="00831391"/>
    <w:rsid w:val="0083164C"/>
    <w:rsid w:val="008323FC"/>
    <w:rsid w:val="008326B5"/>
    <w:rsid w:val="00832BD2"/>
    <w:rsid w:val="00832F6B"/>
    <w:rsid w:val="00833001"/>
    <w:rsid w:val="00833635"/>
    <w:rsid w:val="00833DD0"/>
    <w:rsid w:val="00833DFC"/>
    <w:rsid w:val="00833F33"/>
    <w:rsid w:val="008348D0"/>
    <w:rsid w:val="008356CC"/>
    <w:rsid w:val="00835716"/>
    <w:rsid w:val="008357C7"/>
    <w:rsid w:val="008358FA"/>
    <w:rsid w:val="00835DDE"/>
    <w:rsid w:val="0083603E"/>
    <w:rsid w:val="008362ED"/>
    <w:rsid w:val="00836E06"/>
    <w:rsid w:val="00837152"/>
    <w:rsid w:val="00837406"/>
    <w:rsid w:val="00837455"/>
    <w:rsid w:val="0083781E"/>
    <w:rsid w:val="008378A2"/>
    <w:rsid w:val="008379C7"/>
    <w:rsid w:val="0084001F"/>
    <w:rsid w:val="008404E3"/>
    <w:rsid w:val="008408F8"/>
    <w:rsid w:val="00840998"/>
    <w:rsid w:val="0084123F"/>
    <w:rsid w:val="008430E4"/>
    <w:rsid w:val="008433E7"/>
    <w:rsid w:val="00844B27"/>
    <w:rsid w:val="00844B28"/>
    <w:rsid w:val="008456E3"/>
    <w:rsid w:val="008459A0"/>
    <w:rsid w:val="008468B1"/>
    <w:rsid w:val="008469DC"/>
    <w:rsid w:val="00846B95"/>
    <w:rsid w:val="0084720C"/>
    <w:rsid w:val="00847B9F"/>
    <w:rsid w:val="00847D7E"/>
    <w:rsid w:val="00847DC5"/>
    <w:rsid w:val="00850036"/>
    <w:rsid w:val="00850500"/>
    <w:rsid w:val="00850A25"/>
    <w:rsid w:val="00851BAA"/>
    <w:rsid w:val="00851D70"/>
    <w:rsid w:val="00851FFF"/>
    <w:rsid w:val="0085246A"/>
    <w:rsid w:val="00852587"/>
    <w:rsid w:val="00852D87"/>
    <w:rsid w:val="008534AA"/>
    <w:rsid w:val="00853732"/>
    <w:rsid w:val="00853F0C"/>
    <w:rsid w:val="0085438E"/>
    <w:rsid w:val="008547FC"/>
    <w:rsid w:val="00855337"/>
    <w:rsid w:val="00855348"/>
    <w:rsid w:val="00860E13"/>
    <w:rsid w:val="00860E91"/>
    <w:rsid w:val="00860FAA"/>
    <w:rsid w:val="0086151E"/>
    <w:rsid w:val="00861BCF"/>
    <w:rsid w:val="00861BE7"/>
    <w:rsid w:val="00863342"/>
    <w:rsid w:val="00863557"/>
    <w:rsid w:val="00863733"/>
    <w:rsid w:val="00863D04"/>
    <w:rsid w:val="00863EFC"/>
    <w:rsid w:val="00864310"/>
    <w:rsid w:val="00864671"/>
    <w:rsid w:val="0086483D"/>
    <w:rsid w:val="00864942"/>
    <w:rsid w:val="00864F3A"/>
    <w:rsid w:val="00865604"/>
    <w:rsid w:val="00865C20"/>
    <w:rsid w:val="00866065"/>
    <w:rsid w:val="0086620B"/>
    <w:rsid w:val="00866BDE"/>
    <w:rsid w:val="00866D68"/>
    <w:rsid w:val="00867409"/>
    <w:rsid w:val="00867AE1"/>
    <w:rsid w:val="00870147"/>
    <w:rsid w:val="0087083C"/>
    <w:rsid w:val="00870DB5"/>
    <w:rsid w:val="0087143C"/>
    <w:rsid w:val="00872A09"/>
    <w:rsid w:val="00872BDD"/>
    <w:rsid w:val="00872DA2"/>
    <w:rsid w:val="00873094"/>
    <w:rsid w:val="00873F53"/>
    <w:rsid w:val="008742D2"/>
    <w:rsid w:val="008743B6"/>
    <w:rsid w:val="00874623"/>
    <w:rsid w:val="00874886"/>
    <w:rsid w:val="00874DEB"/>
    <w:rsid w:val="00875000"/>
    <w:rsid w:val="008751D1"/>
    <w:rsid w:val="00875D6D"/>
    <w:rsid w:val="00875F8D"/>
    <w:rsid w:val="00875FDD"/>
    <w:rsid w:val="00876370"/>
    <w:rsid w:val="008765B4"/>
    <w:rsid w:val="00876929"/>
    <w:rsid w:val="008769FF"/>
    <w:rsid w:val="00876E75"/>
    <w:rsid w:val="0087772A"/>
    <w:rsid w:val="0087779B"/>
    <w:rsid w:val="008779D2"/>
    <w:rsid w:val="00877DA3"/>
    <w:rsid w:val="0088002E"/>
    <w:rsid w:val="00880CB2"/>
    <w:rsid w:val="0088261F"/>
    <w:rsid w:val="008830BE"/>
    <w:rsid w:val="0088399A"/>
    <w:rsid w:val="00884850"/>
    <w:rsid w:val="00884A90"/>
    <w:rsid w:val="0088514B"/>
    <w:rsid w:val="0088594F"/>
    <w:rsid w:val="00885E15"/>
    <w:rsid w:val="008866D6"/>
    <w:rsid w:val="00886FBF"/>
    <w:rsid w:val="008901DB"/>
    <w:rsid w:val="0089043E"/>
    <w:rsid w:val="0089091F"/>
    <w:rsid w:val="00890E48"/>
    <w:rsid w:val="008911C5"/>
    <w:rsid w:val="008914F3"/>
    <w:rsid w:val="00891C3D"/>
    <w:rsid w:val="0089222A"/>
    <w:rsid w:val="008922E7"/>
    <w:rsid w:val="008925CA"/>
    <w:rsid w:val="00892959"/>
    <w:rsid w:val="008929D9"/>
    <w:rsid w:val="00892FED"/>
    <w:rsid w:val="00893612"/>
    <w:rsid w:val="00893A1E"/>
    <w:rsid w:val="008943E9"/>
    <w:rsid w:val="008948CD"/>
    <w:rsid w:val="0089496B"/>
    <w:rsid w:val="0089506E"/>
    <w:rsid w:val="0089562D"/>
    <w:rsid w:val="008957E2"/>
    <w:rsid w:val="00895E07"/>
    <w:rsid w:val="00897055"/>
    <w:rsid w:val="0089771A"/>
    <w:rsid w:val="00897BA6"/>
    <w:rsid w:val="008A0172"/>
    <w:rsid w:val="008A0651"/>
    <w:rsid w:val="008A0A7E"/>
    <w:rsid w:val="008A0C80"/>
    <w:rsid w:val="008A1217"/>
    <w:rsid w:val="008A1B82"/>
    <w:rsid w:val="008A235E"/>
    <w:rsid w:val="008A24DF"/>
    <w:rsid w:val="008A258B"/>
    <w:rsid w:val="008A27B4"/>
    <w:rsid w:val="008A2839"/>
    <w:rsid w:val="008A28C7"/>
    <w:rsid w:val="008A2BC7"/>
    <w:rsid w:val="008A2E8C"/>
    <w:rsid w:val="008A35A7"/>
    <w:rsid w:val="008A36B2"/>
    <w:rsid w:val="008A37A2"/>
    <w:rsid w:val="008A3C0A"/>
    <w:rsid w:val="008A3DB8"/>
    <w:rsid w:val="008A3FBA"/>
    <w:rsid w:val="008A55A6"/>
    <w:rsid w:val="008A57CA"/>
    <w:rsid w:val="008A66CB"/>
    <w:rsid w:val="008A66F9"/>
    <w:rsid w:val="008A672D"/>
    <w:rsid w:val="008A698D"/>
    <w:rsid w:val="008A6E81"/>
    <w:rsid w:val="008A7469"/>
    <w:rsid w:val="008A7758"/>
    <w:rsid w:val="008A7955"/>
    <w:rsid w:val="008A79B8"/>
    <w:rsid w:val="008A7B25"/>
    <w:rsid w:val="008A7F78"/>
    <w:rsid w:val="008B03B4"/>
    <w:rsid w:val="008B067E"/>
    <w:rsid w:val="008B0896"/>
    <w:rsid w:val="008B102A"/>
    <w:rsid w:val="008B1387"/>
    <w:rsid w:val="008B153E"/>
    <w:rsid w:val="008B1ECC"/>
    <w:rsid w:val="008B22E5"/>
    <w:rsid w:val="008B2537"/>
    <w:rsid w:val="008B28AA"/>
    <w:rsid w:val="008B2F86"/>
    <w:rsid w:val="008B3231"/>
    <w:rsid w:val="008B3310"/>
    <w:rsid w:val="008B352D"/>
    <w:rsid w:val="008B462B"/>
    <w:rsid w:val="008B4651"/>
    <w:rsid w:val="008B4A6F"/>
    <w:rsid w:val="008B5894"/>
    <w:rsid w:val="008B61B6"/>
    <w:rsid w:val="008B658A"/>
    <w:rsid w:val="008B661C"/>
    <w:rsid w:val="008B73D0"/>
    <w:rsid w:val="008B7A77"/>
    <w:rsid w:val="008C0172"/>
    <w:rsid w:val="008C019C"/>
    <w:rsid w:val="008C0303"/>
    <w:rsid w:val="008C0B36"/>
    <w:rsid w:val="008C0C61"/>
    <w:rsid w:val="008C0F6E"/>
    <w:rsid w:val="008C1584"/>
    <w:rsid w:val="008C238F"/>
    <w:rsid w:val="008C260F"/>
    <w:rsid w:val="008C291A"/>
    <w:rsid w:val="008C292F"/>
    <w:rsid w:val="008C3157"/>
    <w:rsid w:val="008C37DF"/>
    <w:rsid w:val="008C3BC5"/>
    <w:rsid w:val="008C3F32"/>
    <w:rsid w:val="008C40F4"/>
    <w:rsid w:val="008C4319"/>
    <w:rsid w:val="008C4AB0"/>
    <w:rsid w:val="008C56B4"/>
    <w:rsid w:val="008C6415"/>
    <w:rsid w:val="008C6474"/>
    <w:rsid w:val="008C7E90"/>
    <w:rsid w:val="008D02C2"/>
    <w:rsid w:val="008D06EF"/>
    <w:rsid w:val="008D0753"/>
    <w:rsid w:val="008D0F0D"/>
    <w:rsid w:val="008D0F66"/>
    <w:rsid w:val="008D13C6"/>
    <w:rsid w:val="008D1E1A"/>
    <w:rsid w:val="008D215E"/>
    <w:rsid w:val="008D2280"/>
    <w:rsid w:val="008D2C20"/>
    <w:rsid w:val="008D34AE"/>
    <w:rsid w:val="008D3D12"/>
    <w:rsid w:val="008D3E2E"/>
    <w:rsid w:val="008D4322"/>
    <w:rsid w:val="008D4B40"/>
    <w:rsid w:val="008D4DC0"/>
    <w:rsid w:val="008D5495"/>
    <w:rsid w:val="008D5D8D"/>
    <w:rsid w:val="008D5E1D"/>
    <w:rsid w:val="008D5FB4"/>
    <w:rsid w:val="008D62B5"/>
    <w:rsid w:val="008D66D2"/>
    <w:rsid w:val="008D6CC7"/>
    <w:rsid w:val="008D764A"/>
    <w:rsid w:val="008D7808"/>
    <w:rsid w:val="008D7825"/>
    <w:rsid w:val="008D78A3"/>
    <w:rsid w:val="008D7922"/>
    <w:rsid w:val="008E0072"/>
    <w:rsid w:val="008E00EF"/>
    <w:rsid w:val="008E016E"/>
    <w:rsid w:val="008E07EF"/>
    <w:rsid w:val="008E1F07"/>
    <w:rsid w:val="008E20BF"/>
    <w:rsid w:val="008E21E4"/>
    <w:rsid w:val="008E22AD"/>
    <w:rsid w:val="008E2695"/>
    <w:rsid w:val="008E2972"/>
    <w:rsid w:val="008E2B32"/>
    <w:rsid w:val="008E2BFA"/>
    <w:rsid w:val="008E2FD0"/>
    <w:rsid w:val="008E316F"/>
    <w:rsid w:val="008E3188"/>
    <w:rsid w:val="008E33BA"/>
    <w:rsid w:val="008E37A6"/>
    <w:rsid w:val="008E40A4"/>
    <w:rsid w:val="008E42E2"/>
    <w:rsid w:val="008E4AC7"/>
    <w:rsid w:val="008E4C77"/>
    <w:rsid w:val="008E4FFD"/>
    <w:rsid w:val="008E539E"/>
    <w:rsid w:val="008E5A59"/>
    <w:rsid w:val="008E5B68"/>
    <w:rsid w:val="008E5E8A"/>
    <w:rsid w:val="008E658F"/>
    <w:rsid w:val="008E6CD2"/>
    <w:rsid w:val="008E6DF7"/>
    <w:rsid w:val="008E75F5"/>
    <w:rsid w:val="008E7CD3"/>
    <w:rsid w:val="008E7DF8"/>
    <w:rsid w:val="008E7EEC"/>
    <w:rsid w:val="008F0237"/>
    <w:rsid w:val="008F07EC"/>
    <w:rsid w:val="008F0C80"/>
    <w:rsid w:val="008F12AB"/>
    <w:rsid w:val="008F13D8"/>
    <w:rsid w:val="008F16C1"/>
    <w:rsid w:val="008F1972"/>
    <w:rsid w:val="008F1AB4"/>
    <w:rsid w:val="008F1CE9"/>
    <w:rsid w:val="008F2120"/>
    <w:rsid w:val="008F27D7"/>
    <w:rsid w:val="008F2C81"/>
    <w:rsid w:val="008F348C"/>
    <w:rsid w:val="008F361F"/>
    <w:rsid w:val="008F370C"/>
    <w:rsid w:val="008F3D5F"/>
    <w:rsid w:val="008F4088"/>
    <w:rsid w:val="008F440C"/>
    <w:rsid w:val="008F4615"/>
    <w:rsid w:val="008F4666"/>
    <w:rsid w:val="008F46BE"/>
    <w:rsid w:val="008F47B0"/>
    <w:rsid w:val="008F5146"/>
    <w:rsid w:val="008F5916"/>
    <w:rsid w:val="008F5EDF"/>
    <w:rsid w:val="008F61F4"/>
    <w:rsid w:val="008F62A1"/>
    <w:rsid w:val="008F67F3"/>
    <w:rsid w:val="008F6B17"/>
    <w:rsid w:val="008F7EC1"/>
    <w:rsid w:val="009003A4"/>
    <w:rsid w:val="00900839"/>
    <w:rsid w:val="009009C3"/>
    <w:rsid w:val="00900FE2"/>
    <w:rsid w:val="00901879"/>
    <w:rsid w:val="00901995"/>
    <w:rsid w:val="00901EE4"/>
    <w:rsid w:val="00902134"/>
    <w:rsid w:val="009032DB"/>
    <w:rsid w:val="009033BC"/>
    <w:rsid w:val="00903824"/>
    <w:rsid w:val="00904323"/>
    <w:rsid w:val="009047B0"/>
    <w:rsid w:val="00904838"/>
    <w:rsid w:val="0090498B"/>
    <w:rsid w:val="00904C91"/>
    <w:rsid w:val="009054F2"/>
    <w:rsid w:val="009059E7"/>
    <w:rsid w:val="009060C3"/>
    <w:rsid w:val="009062FF"/>
    <w:rsid w:val="00906375"/>
    <w:rsid w:val="009063AD"/>
    <w:rsid w:val="00906C22"/>
    <w:rsid w:val="00906DBA"/>
    <w:rsid w:val="0090794A"/>
    <w:rsid w:val="00907A59"/>
    <w:rsid w:val="0091043B"/>
    <w:rsid w:val="009105FB"/>
    <w:rsid w:val="00910CDF"/>
    <w:rsid w:val="00911581"/>
    <w:rsid w:val="009119FB"/>
    <w:rsid w:val="00911BC5"/>
    <w:rsid w:val="00911DDC"/>
    <w:rsid w:val="0091224E"/>
    <w:rsid w:val="00912C7A"/>
    <w:rsid w:val="00912C9C"/>
    <w:rsid w:val="00912DD7"/>
    <w:rsid w:val="00913274"/>
    <w:rsid w:val="00913424"/>
    <w:rsid w:val="00913545"/>
    <w:rsid w:val="0091379B"/>
    <w:rsid w:val="009138E6"/>
    <w:rsid w:val="00913984"/>
    <w:rsid w:val="00913B63"/>
    <w:rsid w:val="00914CFE"/>
    <w:rsid w:val="00915328"/>
    <w:rsid w:val="0091539E"/>
    <w:rsid w:val="0091542D"/>
    <w:rsid w:val="00916169"/>
    <w:rsid w:val="0091667E"/>
    <w:rsid w:val="00916A2B"/>
    <w:rsid w:val="00916C93"/>
    <w:rsid w:val="00916D5B"/>
    <w:rsid w:val="00917226"/>
    <w:rsid w:val="009173A7"/>
    <w:rsid w:val="00917803"/>
    <w:rsid w:val="009179C2"/>
    <w:rsid w:val="00917F82"/>
    <w:rsid w:val="009203C3"/>
    <w:rsid w:val="00920B90"/>
    <w:rsid w:val="00920EC6"/>
    <w:rsid w:val="00920F44"/>
    <w:rsid w:val="00921395"/>
    <w:rsid w:val="009214B8"/>
    <w:rsid w:val="00921537"/>
    <w:rsid w:val="00922021"/>
    <w:rsid w:val="009227CF"/>
    <w:rsid w:val="00922C94"/>
    <w:rsid w:val="00922E85"/>
    <w:rsid w:val="00923459"/>
    <w:rsid w:val="00923558"/>
    <w:rsid w:val="009236DF"/>
    <w:rsid w:val="009240F1"/>
    <w:rsid w:val="0092410F"/>
    <w:rsid w:val="00924B64"/>
    <w:rsid w:val="00924D07"/>
    <w:rsid w:val="00924E74"/>
    <w:rsid w:val="00925374"/>
    <w:rsid w:val="0092542B"/>
    <w:rsid w:val="0092574D"/>
    <w:rsid w:val="009258E7"/>
    <w:rsid w:val="00926D32"/>
    <w:rsid w:val="009270FD"/>
    <w:rsid w:val="00927736"/>
    <w:rsid w:val="009279B5"/>
    <w:rsid w:val="00927D1E"/>
    <w:rsid w:val="00931084"/>
    <w:rsid w:val="00931815"/>
    <w:rsid w:val="00931AD9"/>
    <w:rsid w:val="00932D5F"/>
    <w:rsid w:val="00932F36"/>
    <w:rsid w:val="009330BB"/>
    <w:rsid w:val="00933558"/>
    <w:rsid w:val="0093408A"/>
    <w:rsid w:val="009347C4"/>
    <w:rsid w:val="00934A48"/>
    <w:rsid w:val="00934B94"/>
    <w:rsid w:val="0093646C"/>
    <w:rsid w:val="00937FDF"/>
    <w:rsid w:val="00940868"/>
    <w:rsid w:val="00940A80"/>
    <w:rsid w:val="00940CC9"/>
    <w:rsid w:val="00940E1F"/>
    <w:rsid w:val="009411D3"/>
    <w:rsid w:val="009420B5"/>
    <w:rsid w:val="009420D5"/>
    <w:rsid w:val="00942397"/>
    <w:rsid w:val="0094246B"/>
    <w:rsid w:val="00942778"/>
    <w:rsid w:val="009427BD"/>
    <w:rsid w:val="00942A9F"/>
    <w:rsid w:val="0094322F"/>
    <w:rsid w:val="00943387"/>
    <w:rsid w:val="0094341C"/>
    <w:rsid w:val="009436E7"/>
    <w:rsid w:val="009453BB"/>
    <w:rsid w:val="0094567D"/>
    <w:rsid w:val="009458A6"/>
    <w:rsid w:val="00946378"/>
    <w:rsid w:val="00947150"/>
    <w:rsid w:val="009472DA"/>
    <w:rsid w:val="00947525"/>
    <w:rsid w:val="00950100"/>
    <w:rsid w:val="009501CB"/>
    <w:rsid w:val="00950285"/>
    <w:rsid w:val="00950537"/>
    <w:rsid w:val="00950714"/>
    <w:rsid w:val="00950917"/>
    <w:rsid w:val="00950A8B"/>
    <w:rsid w:val="00950DD0"/>
    <w:rsid w:val="00950DD7"/>
    <w:rsid w:val="00951211"/>
    <w:rsid w:val="009513A3"/>
    <w:rsid w:val="00951521"/>
    <w:rsid w:val="00951582"/>
    <w:rsid w:val="0095160E"/>
    <w:rsid w:val="00951F75"/>
    <w:rsid w:val="009522C7"/>
    <w:rsid w:val="0095276C"/>
    <w:rsid w:val="0095284F"/>
    <w:rsid w:val="00952E60"/>
    <w:rsid w:val="00953B8E"/>
    <w:rsid w:val="00954374"/>
    <w:rsid w:val="00954617"/>
    <w:rsid w:val="00954CDE"/>
    <w:rsid w:val="00954EC1"/>
    <w:rsid w:val="0095509E"/>
    <w:rsid w:val="0095546D"/>
    <w:rsid w:val="00955481"/>
    <w:rsid w:val="00956022"/>
    <w:rsid w:val="0095617B"/>
    <w:rsid w:val="009563DF"/>
    <w:rsid w:val="00956848"/>
    <w:rsid w:val="00956F4E"/>
    <w:rsid w:val="009570F4"/>
    <w:rsid w:val="00957279"/>
    <w:rsid w:val="00957B56"/>
    <w:rsid w:val="0096000B"/>
    <w:rsid w:val="00960470"/>
    <w:rsid w:val="00960B7D"/>
    <w:rsid w:val="00960D17"/>
    <w:rsid w:val="00961260"/>
    <w:rsid w:val="009612D5"/>
    <w:rsid w:val="00961313"/>
    <w:rsid w:val="0096159C"/>
    <w:rsid w:val="009616B8"/>
    <w:rsid w:val="00962527"/>
    <w:rsid w:val="009626E6"/>
    <w:rsid w:val="00963322"/>
    <w:rsid w:val="009633F8"/>
    <w:rsid w:val="009637BF"/>
    <w:rsid w:val="00963A97"/>
    <w:rsid w:val="00963DD7"/>
    <w:rsid w:val="00964BCD"/>
    <w:rsid w:val="00964C76"/>
    <w:rsid w:val="00965597"/>
    <w:rsid w:val="00965C51"/>
    <w:rsid w:val="009665F5"/>
    <w:rsid w:val="00967012"/>
    <w:rsid w:val="009671B0"/>
    <w:rsid w:val="00967AC0"/>
    <w:rsid w:val="00970468"/>
    <w:rsid w:val="00970C14"/>
    <w:rsid w:val="00970C59"/>
    <w:rsid w:val="0097176D"/>
    <w:rsid w:val="0097180A"/>
    <w:rsid w:val="00971985"/>
    <w:rsid w:val="00971D9F"/>
    <w:rsid w:val="00972088"/>
    <w:rsid w:val="00972433"/>
    <w:rsid w:val="00972ACC"/>
    <w:rsid w:val="009731FE"/>
    <w:rsid w:val="00974587"/>
    <w:rsid w:val="009746C8"/>
    <w:rsid w:val="00974933"/>
    <w:rsid w:val="00975253"/>
    <w:rsid w:val="009752CE"/>
    <w:rsid w:val="00975477"/>
    <w:rsid w:val="009757D8"/>
    <w:rsid w:val="00975933"/>
    <w:rsid w:val="00975967"/>
    <w:rsid w:val="009769D0"/>
    <w:rsid w:val="00976D75"/>
    <w:rsid w:val="00977B55"/>
    <w:rsid w:val="00980106"/>
    <w:rsid w:val="00980236"/>
    <w:rsid w:val="00980734"/>
    <w:rsid w:val="009807B0"/>
    <w:rsid w:val="00980A75"/>
    <w:rsid w:val="00980D5C"/>
    <w:rsid w:val="00980EA1"/>
    <w:rsid w:val="00981180"/>
    <w:rsid w:val="00981BC0"/>
    <w:rsid w:val="00982116"/>
    <w:rsid w:val="009823A9"/>
    <w:rsid w:val="00982478"/>
    <w:rsid w:val="009826B9"/>
    <w:rsid w:val="0098300A"/>
    <w:rsid w:val="0098347F"/>
    <w:rsid w:val="00984430"/>
    <w:rsid w:val="00984AF5"/>
    <w:rsid w:val="009858C5"/>
    <w:rsid w:val="0098701B"/>
    <w:rsid w:val="00987353"/>
    <w:rsid w:val="009878E1"/>
    <w:rsid w:val="00987C63"/>
    <w:rsid w:val="009903FB"/>
    <w:rsid w:val="009905D4"/>
    <w:rsid w:val="00990D67"/>
    <w:rsid w:val="00990D87"/>
    <w:rsid w:val="00991587"/>
    <w:rsid w:val="009916A0"/>
    <w:rsid w:val="0099189C"/>
    <w:rsid w:val="009918CB"/>
    <w:rsid w:val="00991A30"/>
    <w:rsid w:val="00991A81"/>
    <w:rsid w:val="00991C95"/>
    <w:rsid w:val="009929E5"/>
    <w:rsid w:val="0099307F"/>
    <w:rsid w:val="009931D3"/>
    <w:rsid w:val="0099332B"/>
    <w:rsid w:val="00993567"/>
    <w:rsid w:val="009935C3"/>
    <w:rsid w:val="00993A20"/>
    <w:rsid w:val="009943C4"/>
    <w:rsid w:val="00994C18"/>
    <w:rsid w:val="00994FD7"/>
    <w:rsid w:val="0099551C"/>
    <w:rsid w:val="00995CB0"/>
    <w:rsid w:val="00996647"/>
    <w:rsid w:val="0099677D"/>
    <w:rsid w:val="00996EAD"/>
    <w:rsid w:val="00996FA5"/>
    <w:rsid w:val="009974A8"/>
    <w:rsid w:val="00997904"/>
    <w:rsid w:val="009A0369"/>
    <w:rsid w:val="009A0CE2"/>
    <w:rsid w:val="009A27D1"/>
    <w:rsid w:val="009A2C98"/>
    <w:rsid w:val="009A3365"/>
    <w:rsid w:val="009A3623"/>
    <w:rsid w:val="009A3705"/>
    <w:rsid w:val="009A4153"/>
    <w:rsid w:val="009A41E2"/>
    <w:rsid w:val="009A4496"/>
    <w:rsid w:val="009A47B2"/>
    <w:rsid w:val="009A5BAC"/>
    <w:rsid w:val="009A5C68"/>
    <w:rsid w:val="009A5D17"/>
    <w:rsid w:val="009A5F96"/>
    <w:rsid w:val="009A600F"/>
    <w:rsid w:val="009A717C"/>
    <w:rsid w:val="009B025C"/>
    <w:rsid w:val="009B0388"/>
    <w:rsid w:val="009B092B"/>
    <w:rsid w:val="009B0C49"/>
    <w:rsid w:val="009B0F41"/>
    <w:rsid w:val="009B1A04"/>
    <w:rsid w:val="009B26C7"/>
    <w:rsid w:val="009B2F8C"/>
    <w:rsid w:val="009B3892"/>
    <w:rsid w:val="009B4490"/>
    <w:rsid w:val="009B45BF"/>
    <w:rsid w:val="009B463E"/>
    <w:rsid w:val="009B49E4"/>
    <w:rsid w:val="009B4A17"/>
    <w:rsid w:val="009B4A55"/>
    <w:rsid w:val="009B50E4"/>
    <w:rsid w:val="009B5D87"/>
    <w:rsid w:val="009B5F84"/>
    <w:rsid w:val="009B621F"/>
    <w:rsid w:val="009B6944"/>
    <w:rsid w:val="009B6A59"/>
    <w:rsid w:val="009B6B64"/>
    <w:rsid w:val="009B75F8"/>
    <w:rsid w:val="009B7852"/>
    <w:rsid w:val="009B7D98"/>
    <w:rsid w:val="009B7E20"/>
    <w:rsid w:val="009C0850"/>
    <w:rsid w:val="009C0CB7"/>
    <w:rsid w:val="009C0F49"/>
    <w:rsid w:val="009C1212"/>
    <w:rsid w:val="009C170A"/>
    <w:rsid w:val="009C182A"/>
    <w:rsid w:val="009C2E97"/>
    <w:rsid w:val="009C3393"/>
    <w:rsid w:val="009C3D78"/>
    <w:rsid w:val="009C42A9"/>
    <w:rsid w:val="009C4925"/>
    <w:rsid w:val="009C51B0"/>
    <w:rsid w:val="009C5D81"/>
    <w:rsid w:val="009C647E"/>
    <w:rsid w:val="009C65AA"/>
    <w:rsid w:val="009C6C6B"/>
    <w:rsid w:val="009C6E7D"/>
    <w:rsid w:val="009C70BB"/>
    <w:rsid w:val="009C76E7"/>
    <w:rsid w:val="009D0304"/>
    <w:rsid w:val="009D09B1"/>
    <w:rsid w:val="009D1A13"/>
    <w:rsid w:val="009D2461"/>
    <w:rsid w:val="009D2CD0"/>
    <w:rsid w:val="009D3034"/>
    <w:rsid w:val="009D3A5A"/>
    <w:rsid w:val="009D3E1D"/>
    <w:rsid w:val="009D3E1F"/>
    <w:rsid w:val="009D3E56"/>
    <w:rsid w:val="009D4280"/>
    <w:rsid w:val="009D462B"/>
    <w:rsid w:val="009D4B31"/>
    <w:rsid w:val="009D5C83"/>
    <w:rsid w:val="009D6286"/>
    <w:rsid w:val="009D6C21"/>
    <w:rsid w:val="009D783E"/>
    <w:rsid w:val="009D7A46"/>
    <w:rsid w:val="009E02CB"/>
    <w:rsid w:val="009E0459"/>
    <w:rsid w:val="009E0B12"/>
    <w:rsid w:val="009E1116"/>
    <w:rsid w:val="009E1290"/>
    <w:rsid w:val="009E1CCF"/>
    <w:rsid w:val="009E1D90"/>
    <w:rsid w:val="009E1DF1"/>
    <w:rsid w:val="009E255E"/>
    <w:rsid w:val="009E29D8"/>
    <w:rsid w:val="009E2AF3"/>
    <w:rsid w:val="009E2F79"/>
    <w:rsid w:val="009E33A9"/>
    <w:rsid w:val="009E38E8"/>
    <w:rsid w:val="009E3BB5"/>
    <w:rsid w:val="009E3DD8"/>
    <w:rsid w:val="009E4736"/>
    <w:rsid w:val="009E546B"/>
    <w:rsid w:val="009E55AB"/>
    <w:rsid w:val="009E5E68"/>
    <w:rsid w:val="009E6414"/>
    <w:rsid w:val="009E6505"/>
    <w:rsid w:val="009E674B"/>
    <w:rsid w:val="009E7F1B"/>
    <w:rsid w:val="009F0506"/>
    <w:rsid w:val="009F0573"/>
    <w:rsid w:val="009F0BFB"/>
    <w:rsid w:val="009F12CA"/>
    <w:rsid w:val="009F1740"/>
    <w:rsid w:val="009F181B"/>
    <w:rsid w:val="009F1965"/>
    <w:rsid w:val="009F1A77"/>
    <w:rsid w:val="009F1E82"/>
    <w:rsid w:val="009F2426"/>
    <w:rsid w:val="009F2A01"/>
    <w:rsid w:val="009F2C65"/>
    <w:rsid w:val="009F2DA0"/>
    <w:rsid w:val="009F323F"/>
    <w:rsid w:val="009F372B"/>
    <w:rsid w:val="009F37A7"/>
    <w:rsid w:val="009F39EE"/>
    <w:rsid w:val="009F3C25"/>
    <w:rsid w:val="009F4537"/>
    <w:rsid w:val="009F4C0F"/>
    <w:rsid w:val="009F4C30"/>
    <w:rsid w:val="009F4D84"/>
    <w:rsid w:val="009F4EB2"/>
    <w:rsid w:val="009F5961"/>
    <w:rsid w:val="009F60DD"/>
    <w:rsid w:val="009F6404"/>
    <w:rsid w:val="009F73FD"/>
    <w:rsid w:val="009F7420"/>
    <w:rsid w:val="009F7627"/>
    <w:rsid w:val="009F79DC"/>
    <w:rsid w:val="009F7D0B"/>
    <w:rsid w:val="00A00C70"/>
    <w:rsid w:val="00A00F3E"/>
    <w:rsid w:val="00A01BD4"/>
    <w:rsid w:val="00A0254C"/>
    <w:rsid w:val="00A02733"/>
    <w:rsid w:val="00A02A4E"/>
    <w:rsid w:val="00A0309F"/>
    <w:rsid w:val="00A0349A"/>
    <w:rsid w:val="00A03814"/>
    <w:rsid w:val="00A03873"/>
    <w:rsid w:val="00A03C60"/>
    <w:rsid w:val="00A03F6E"/>
    <w:rsid w:val="00A0567A"/>
    <w:rsid w:val="00A06483"/>
    <w:rsid w:val="00A068C1"/>
    <w:rsid w:val="00A06E55"/>
    <w:rsid w:val="00A070C0"/>
    <w:rsid w:val="00A07599"/>
    <w:rsid w:val="00A0762C"/>
    <w:rsid w:val="00A07CC1"/>
    <w:rsid w:val="00A07CE1"/>
    <w:rsid w:val="00A11110"/>
    <w:rsid w:val="00A11382"/>
    <w:rsid w:val="00A12793"/>
    <w:rsid w:val="00A1311D"/>
    <w:rsid w:val="00A13668"/>
    <w:rsid w:val="00A13BF2"/>
    <w:rsid w:val="00A13C27"/>
    <w:rsid w:val="00A13C36"/>
    <w:rsid w:val="00A13F80"/>
    <w:rsid w:val="00A14194"/>
    <w:rsid w:val="00A141B7"/>
    <w:rsid w:val="00A1469D"/>
    <w:rsid w:val="00A15A05"/>
    <w:rsid w:val="00A161E0"/>
    <w:rsid w:val="00A168B4"/>
    <w:rsid w:val="00A177B3"/>
    <w:rsid w:val="00A17840"/>
    <w:rsid w:val="00A20AB3"/>
    <w:rsid w:val="00A20B90"/>
    <w:rsid w:val="00A20D7B"/>
    <w:rsid w:val="00A21300"/>
    <w:rsid w:val="00A2170C"/>
    <w:rsid w:val="00A218B1"/>
    <w:rsid w:val="00A226EB"/>
    <w:rsid w:val="00A22716"/>
    <w:rsid w:val="00A22E07"/>
    <w:rsid w:val="00A231DC"/>
    <w:rsid w:val="00A23694"/>
    <w:rsid w:val="00A23B5D"/>
    <w:rsid w:val="00A23D43"/>
    <w:rsid w:val="00A23E3E"/>
    <w:rsid w:val="00A24307"/>
    <w:rsid w:val="00A24B86"/>
    <w:rsid w:val="00A24CB0"/>
    <w:rsid w:val="00A24E58"/>
    <w:rsid w:val="00A256D3"/>
    <w:rsid w:val="00A26F1A"/>
    <w:rsid w:val="00A27167"/>
    <w:rsid w:val="00A27383"/>
    <w:rsid w:val="00A274E3"/>
    <w:rsid w:val="00A27E29"/>
    <w:rsid w:val="00A27E5B"/>
    <w:rsid w:val="00A27E81"/>
    <w:rsid w:val="00A27F25"/>
    <w:rsid w:val="00A3034C"/>
    <w:rsid w:val="00A308B3"/>
    <w:rsid w:val="00A30AAC"/>
    <w:rsid w:val="00A30FDB"/>
    <w:rsid w:val="00A31623"/>
    <w:rsid w:val="00A318C7"/>
    <w:rsid w:val="00A31AE5"/>
    <w:rsid w:val="00A31D34"/>
    <w:rsid w:val="00A322CA"/>
    <w:rsid w:val="00A32521"/>
    <w:rsid w:val="00A3268E"/>
    <w:rsid w:val="00A32F49"/>
    <w:rsid w:val="00A3321D"/>
    <w:rsid w:val="00A341BC"/>
    <w:rsid w:val="00A34207"/>
    <w:rsid w:val="00A347F9"/>
    <w:rsid w:val="00A35129"/>
    <w:rsid w:val="00A3530D"/>
    <w:rsid w:val="00A3542E"/>
    <w:rsid w:val="00A35707"/>
    <w:rsid w:val="00A35FBD"/>
    <w:rsid w:val="00A36936"/>
    <w:rsid w:val="00A36B00"/>
    <w:rsid w:val="00A36C4F"/>
    <w:rsid w:val="00A36CA7"/>
    <w:rsid w:val="00A378A9"/>
    <w:rsid w:val="00A37AC5"/>
    <w:rsid w:val="00A40B1E"/>
    <w:rsid w:val="00A40C77"/>
    <w:rsid w:val="00A40E3B"/>
    <w:rsid w:val="00A40F47"/>
    <w:rsid w:val="00A416BC"/>
    <w:rsid w:val="00A422A0"/>
    <w:rsid w:val="00A423BB"/>
    <w:rsid w:val="00A424DA"/>
    <w:rsid w:val="00A425FA"/>
    <w:rsid w:val="00A426B0"/>
    <w:rsid w:val="00A42AA8"/>
    <w:rsid w:val="00A42EF8"/>
    <w:rsid w:val="00A436FA"/>
    <w:rsid w:val="00A43DEB"/>
    <w:rsid w:val="00A43E9C"/>
    <w:rsid w:val="00A444DB"/>
    <w:rsid w:val="00A444FA"/>
    <w:rsid w:val="00A451F6"/>
    <w:rsid w:val="00A45B98"/>
    <w:rsid w:val="00A45CB6"/>
    <w:rsid w:val="00A46429"/>
    <w:rsid w:val="00A464D4"/>
    <w:rsid w:val="00A46766"/>
    <w:rsid w:val="00A46F7C"/>
    <w:rsid w:val="00A501C6"/>
    <w:rsid w:val="00A506B5"/>
    <w:rsid w:val="00A50D0D"/>
    <w:rsid w:val="00A51219"/>
    <w:rsid w:val="00A512B0"/>
    <w:rsid w:val="00A5133E"/>
    <w:rsid w:val="00A51F7F"/>
    <w:rsid w:val="00A521EF"/>
    <w:rsid w:val="00A52CAF"/>
    <w:rsid w:val="00A5351B"/>
    <w:rsid w:val="00A5359D"/>
    <w:rsid w:val="00A53C45"/>
    <w:rsid w:val="00A5409F"/>
    <w:rsid w:val="00A54A3A"/>
    <w:rsid w:val="00A56140"/>
    <w:rsid w:val="00A56335"/>
    <w:rsid w:val="00A56E0C"/>
    <w:rsid w:val="00A56E57"/>
    <w:rsid w:val="00A57444"/>
    <w:rsid w:val="00A574FF"/>
    <w:rsid w:val="00A57B5F"/>
    <w:rsid w:val="00A57C4A"/>
    <w:rsid w:val="00A57DC2"/>
    <w:rsid w:val="00A57DD9"/>
    <w:rsid w:val="00A57E5B"/>
    <w:rsid w:val="00A60D4D"/>
    <w:rsid w:val="00A610EE"/>
    <w:rsid w:val="00A61C14"/>
    <w:rsid w:val="00A61C9B"/>
    <w:rsid w:val="00A61E5C"/>
    <w:rsid w:val="00A62585"/>
    <w:rsid w:val="00A62766"/>
    <w:rsid w:val="00A630B4"/>
    <w:rsid w:val="00A6341E"/>
    <w:rsid w:val="00A638F1"/>
    <w:rsid w:val="00A63A7C"/>
    <w:rsid w:val="00A63C5D"/>
    <w:rsid w:val="00A63CF5"/>
    <w:rsid w:val="00A6406C"/>
    <w:rsid w:val="00A649EA"/>
    <w:rsid w:val="00A64B8F"/>
    <w:rsid w:val="00A65B2E"/>
    <w:rsid w:val="00A6673B"/>
    <w:rsid w:val="00A668E4"/>
    <w:rsid w:val="00A6740C"/>
    <w:rsid w:val="00A6766C"/>
    <w:rsid w:val="00A677C6"/>
    <w:rsid w:val="00A70B78"/>
    <w:rsid w:val="00A70EB9"/>
    <w:rsid w:val="00A70F18"/>
    <w:rsid w:val="00A71402"/>
    <w:rsid w:val="00A72833"/>
    <w:rsid w:val="00A72C88"/>
    <w:rsid w:val="00A72F04"/>
    <w:rsid w:val="00A72FC5"/>
    <w:rsid w:val="00A72FD6"/>
    <w:rsid w:val="00A73160"/>
    <w:rsid w:val="00A737A6"/>
    <w:rsid w:val="00A737C5"/>
    <w:rsid w:val="00A73EF6"/>
    <w:rsid w:val="00A743B6"/>
    <w:rsid w:val="00A74CFE"/>
    <w:rsid w:val="00A7560B"/>
    <w:rsid w:val="00A75AAA"/>
    <w:rsid w:val="00A75DBC"/>
    <w:rsid w:val="00A75EDE"/>
    <w:rsid w:val="00A76DEA"/>
    <w:rsid w:val="00A7739C"/>
    <w:rsid w:val="00A7758B"/>
    <w:rsid w:val="00A778C8"/>
    <w:rsid w:val="00A77BDE"/>
    <w:rsid w:val="00A80520"/>
    <w:rsid w:val="00A805EC"/>
    <w:rsid w:val="00A815B1"/>
    <w:rsid w:val="00A81DC5"/>
    <w:rsid w:val="00A82AF2"/>
    <w:rsid w:val="00A83347"/>
    <w:rsid w:val="00A847CB"/>
    <w:rsid w:val="00A849D7"/>
    <w:rsid w:val="00A8542B"/>
    <w:rsid w:val="00A8566F"/>
    <w:rsid w:val="00A85784"/>
    <w:rsid w:val="00A85F8F"/>
    <w:rsid w:val="00A86396"/>
    <w:rsid w:val="00A87F61"/>
    <w:rsid w:val="00A90772"/>
    <w:rsid w:val="00A90BF6"/>
    <w:rsid w:val="00A90C29"/>
    <w:rsid w:val="00A90C39"/>
    <w:rsid w:val="00A90EC0"/>
    <w:rsid w:val="00A90F5B"/>
    <w:rsid w:val="00A915D7"/>
    <w:rsid w:val="00A91AEF"/>
    <w:rsid w:val="00A91C4D"/>
    <w:rsid w:val="00A92D6D"/>
    <w:rsid w:val="00A93139"/>
    <w:rsid w:val="00A94153"/>
    <w:rsid w:val="00A94977"/>
    <w:rsid w:val="00A94A32"/>
    <w:rsid w:val="00A954C8"/>
    <w:rsid w:val="00A955FE"/>
    <w:rsid w:val="00A956AF"/>
    <w:rsid w:val="00A95A5C"/>
    <w:rsid w:val="00A95BEA"/>
    <w:rsid w:val="00A963CD"/>
    <w:rsid w:val="00A96C90"/>
    <w:rsid w:val="00A96F19"/>
    <w:rsid w:val="00A97450"/>
    <w:rsid w:val="00A974D2"/>
    <w:rsid w:val="00A97852"/>
    <w:rsid w:val="00A97C7B"/>
    <w:rsid w:val="00A97E9A"/>
    <w:rsid w:val="00AA03B8"/>
    <w:rsid w:val="00AA08A5"/>
    <w:rsid w:val="00AA09E4"/>
    <w:rsid w:val="00AA0ED1"/>
    <w:rsid w:val="00AA1529"/>
    <w:rsid w:val="00AA1C97"/>
    <w:rsid w:val="00AA1EED"/>
    <w:rsid w:val="00AA37BF"/>
    <w:rsid w:val="00AA455F"/>
    <w:rsid w:val="00AA4872"/>
    <w:rsid w:val="00AA4EFE"/>
    <w:rsid w:val="00AA50F2"/>
    <w:rsid w:val="00AA5736"/>
    <w:rsid w:val="00AA6103"/>
    <w:rsid w:val="00AA6CA7"/>
    <w:rsid w:val="00AA7598"/>
    <w:rsid w:val="00AA7924"/>
    <w:rsid w:val="00AB0011"/>
    <w:rsid w:val="00AB0389"/>
    <w:rsid w:val="00AB0E69"/>
    <w:rsid w:val="00AB1A9F"/>
    <w:rsid w:val="00AB1E92"/>
    <w:rsid w:val="00AB2673"/>
    <w:rsid w:val="00AB2781"/>
    <w:rsid w:val="00AB2CB6"/>
    <w:rsid w:val="00AB2EFD"/>
    <w:rsid w:val="00AB3D2D"/>
    <w:rsid w:val="00AB4227"/>
    <w:rsid w:val="00AB426B"/>
    <w:rsid w:val="00AB435B"/>
    <w:rsid w:val="00AB49A2"/>
    <w:rsid w:val="00AB4ABF"/>
    <w:rsid w:val="00AB4F00"/>
    <w:rsid w:val="00AB523F"/>
    <w:rsid w:val="00AB53E2"/>
    <w:rsid w:val="00AB551C"/>
    <w:rsid w:val="00AB573C"/>
    <w:rsid w:val="00AB5D72"/>
    <w:rsid w:val="00AB645D"/>
    <w:rsid w:val="00AB792B"/>
    <w:rsid w:val="00AB7F1D"/>
    <w:rsid w:val="00AC0119"/>
    <w:rsid w:val="00AC0213"/>
    <w:rsid w:val="00AC03BB"/>
    <w:rsid w:val="00AC058A"/>
    <w:rsid w:val="00AC0879"/>
    <w:rsid w:val="00AC1574"/>
    <w:rsid w:val="00AC189A"/>
    <w:rsid w:val="00AC18A6"/>
    <w:rsid w:val="00AC1CF8"/>
    <w:rsid w:val="00AC2C4C"/>
    <w:rsid w:val="00AC2E6E"/>
    <w:rsid w:val="00AC2FCF"/>
    <w:rsid w:val="00AC35A8"/>
    <w:rsid w:val="00AC37D4"/>
    <w:rsid w:val="00AC3915"/>
    <w:rsid w:val="00AC3AD0"/>
    <w:rsid w:val="00AC3ED8"/>
    <w:rsid w:val="00AC3FF2"/>
    <w:rsid w:val="00AC434A"/>
    <w:rsid w:val="00AC4B8D"/>
    <w:rsid w:val="00AC5A77"/>
    <w:rsid w:val="00AC5AB5"/>
    <w:rsid w:val="00AC61BD"/>
    <w:rsid w:val="00AC67F2"/>
    <w:rsid w:val="00AC73D8"/>
    <w:rsid w:val="00AC740A"/>
    <w:rsid w:val="00AC74EA"/>
    <w:rsid w:val="00AD00DC"/>
    <w:rsid w:val="00AD02EC"/>
    <w:rsid w:val="00AD0E18"/>
    <w:rsid w:val="00AD0F56"/>
    <w:rsid w:val="00AD196D"/>
    <w:rsid w:val="00AD1CDD"/>
    <w:rsid w:val="00AD2755"/>
    <w:rsid w:val="00AD2D74"/>
    <w:rsid w:val="00AD3048"/>
    <w:rsid w:val="00AD38F7"/>
    <w:rsid w:val="00AD3F14"/>
    <w:rsid w:val="00AD422D"/>
    <w:rsid w:val="00AD4775"/>
    <w:rsid w:val="00AD479A"/>
    <w:rsid w:val="00AD48A5"/>
    <w:rsid w:val="00AD4E5F"/>
    <w:rsid w:val="00AD5482"/>
    <w:rsid w:val="00AD54AF"/>
    <w:rsid w:val="00AD5988"/>
    <w:rsid w:val="00AD5A0E"/>
    <w:rsid w:val="00AD6227"/>
    <w:rsid w:val="00AD6694"/>
    <w:rsid w:val="00AD6B22"/>
    <w:rsid w:val="00AD6B6C"/>
    <w:rsid w:val="00AD714D"/>
    <w:rsid w:val="00AD789C"/>
    <w:rsid w:val="00AD7C42"/>
    <w:rsid w:val="00AD7E9C"/>
    <w:rsid w:val="00AE0162"/>
    <w:rsid w:val="00AE0A3B"/>
    <w:rsid w:val="00AE0B6D"/>
    <w:rsid w:val="00AE1398"/>
    <w:rsid w:val="00AE1AA5"/>
    <w:rsid w:val="00AE1B52"/>
    <w:rsid w:val="00AE2592"/>
    <w:rsid w:val="00AE2B72"/>
    <w:rsid w:val="00AE3B31"/>
    <w:rsid w:val="00AE3C61"/>
    <w:rsid w:val="00AE3F59"/>
    <w:rsid w:val="00AE41D2"/>
    <w:rsid w:val="00AE4694"/>
    <w:rsid w:val="00AE4A47"/>
    <w:rsid w:val="00AE4D47"/>
    <w:rsid w:val="00AE4F06"/>
    <w:rsid w:val="00AE51F8"/>
    <w:rsid w:val="00AE5B6B"/>
    <w:rsid w:val="00AE5DF7"/>
    <w:rsid w:val="00AE61E8"/>
    <w:rsid w:val="00AE63BF"/>
    <w:rsid w:val="00AE6543"/>
    <w:rsid w:val="00AE6651"/>
    <w:rsid w:val="00AE6B17"/>
    <w:rsid w:val="00AE6EDA"/>
    <w:rsid w:val="00AE70D8"/>
    <w:rsid w:val="00AE7A0D"/>
    <w:rsid w:val="00AE7CC3"/>
    <w:rsid w:val="00AF0F92"/>
    <w:rsid w:val="00AF1567"/>
    <w:rsid w:val="00AF187C"/>
    <w:rsid w:val="00AF199B"/>
    <w:rsid w:val="00AF1ABF"/>
    <w:rsid w:val="00AF1ECA"/>
    <w:rsid w:val="00AF1F8C"/>
    <w:rsid w:val="00AF21B5"/>
    <w:rsid w:val="00AF23D3"/>
    <w:rsid w:val="00AF2420"/>
    <w:rsid w:val="00AF2C76"/>
    <w:rsid w:val="00AF3197"/>
    <w:rsid w:val="00AF3B2F"/>
    <w:rsid w:val="00AF48B7"/>
    <w:rsid w:val="00AF52A2"/>
    <w:rsid w:val="00AF52A4"/>
    <w:rsid w:val="00AF5765"/>
    <w:rsid w:val="00AF6194"/>
    <w:rsid w:val="00AF63E5"/>
    <w:rsid w:val="00AF69FA"/>
    <w:rsid w:val="00AF6DDF"/>
    <w:rsid w:val="00AF70CF"/>
    <w:rsid w:val="00AF7266"/>
    <w:rsid w:val="00AF731C"/>
    <w:rsid w:val="00B006AF"/>
    <w:rsid w:val="00B007D3"/>
    <w:rsid w:val="00B00931"/>
    <w:rsid w:val="00B009FF"/>
    <w:rsid w:val="00B00A52"/>
    <w:rsid w:val="00B00CE8"/>
    <w:rsid w:val="00B01149"/>
    <w:rsid w:val="00B01156"/>
    <w:rsid w:val="00B013C9"/>
    <w:rsid w:val="00B014DA"/>
    <w:rsid w:val="00B015D6"/>
    <w:rsid w:val="00B0190D"/>
    <w:rsid w:val="00B01D80"/>
    <w:rsid w:val="00B020E0"/>
    <w:rsid w:val="00B022E3"/>
    <w:rsid w:val="00B02413"/>
    <w:rsid w:val="00B02626"/>
    <w:rsid w:val="00B026F9"/>
    <w:rsid w:val="00B0277C"/>
    <w:rsid w:val="00B02C07"/>
    <w:rsid w:val="00B02FA9"/>
    <w:rsid w:val="00B0317C"/>
    <w:rsid w:val="00B03917"/>
    <w:rsid w:val="00B04AA5"/>
    <w:rsid w:val="00B04BE9"/>
    <w:rsid w:val="00B04CFB"/>
    <w:rsid w:val="00B05831"/>
    <w:rsid w:val="00B0590D"/>
    <w:rsid w:val="00B05962"/>
    <w:rsid w:val="00B05973"/>
    <w:rsid w:val="00B069D4"/>
    <w:rsid w:val="00B06A43"/>
    <w:rsid w:val="00B06A57"/>
    <w:rsid w:val="00B07358"/>
    <w:rsid w:val="00B0741C"/>
    <w:rsid w:val="00B07712"/>
    <w:rsid w:val="00B07922"/>
    <w:rsid w:val="00B10269"/>
    <w:rsid w:val="00B10887"/>
    <w:rsid w:val="00B10D16"/>
    <w:rsid w:val="00B1102F"/>
    <w:rsid w:val="00B110A9"/>
    <w:rsid w:val="00B1150C"/>
    <w:rsid w:val="00B1174E"/>
    <w:rsid w:val="00B118AF"/>
    <w:rsid w:val="00B12367"/>
    <w:rsid w:val="00B12AC4"/>
    <w:rsid w:val="00B131A7"/>
    <w:rsid w:val="00B13297"/>
    <w:rsid w:val="00B13A20"/>
    <w:rsid w:val="00B14358"/>
    <w:rsid w:val="00B145A3"/>
    <w:rsid w:val="00B14EBB"/>
    <w:rsid w:val="00B14F85"/>
    <w:rsid w:val="00B15414"/>
    <w:rsid w:val="00B15AF9"/>
    <w:rsid w:val="00B15CE9"/>
    <w:rsid w:val="00B15D6F"/>
    <w:rsid w:val="00B162D5"/>
    <w:rsid w:val="00B17594"/>
    <w:rsid w:val="00B1786B"/>
    <w:rsid w:val="00B179A9"/>
    <w:rsid w:val="00B2000B"/>
    <w:rsid w:val="00B20ECF"/>
    <w:rsid w:val="00B20F45"/>
    <w:rsid w:val="00B2103E"/>
    <w:rsid w:val="00B211FF"/>
    <w:rsid w:val="00B2179E"/>
    <w:rsid w:val="00B2198A"/>
    <w:rsid w:val="00B21CB4"/>
    <w:rsid w:val="00B2276E"/>
    <w:rsid w:val="00B2281C"/>
    <w:rsid w:val="00B231D2"/>
    <w:rsid w:val="00B23323"/>
    <w:rsid w:val="00B23390"/>
    <w:rsid w:val="00B233B4"/>
    <w:rsid w:val="00B2346E"/>
    <w:rsid w:val="00B2372D"/>
    <w:rsid w:val="00B23816"/>
    <w:rsid w:val="00B24333"/>
    <w:rsid w:val="00B25166"/>
    <w:rsid w:val="00B25930"/>
    <w:rsid w:val="00B26488"/>
    <w:rsid w:val="00B2687B"/>
    <w:rsid w:val="00B26B7E"/>
    <w:rsid w:val="00B26B90"/>
    <w:rsid w:val="00B27037"/>
    <w:rsid w:val="00B27B10"/>
    <w:rsid w:val="00B27B61"/>
    <w:rsid w:val="00B27D16"/>
    <w:rsid w:val="00B27E7C"/>
    <w:rsid w:val="00B3020F"/>
    <w:rsid w:val="00B30524"/>
    <w:rsid w:val="00B307D5"/>
    <w:rsid w:val="00B30CC1"/>
    <w:rsid w:val="00B31B85"/>
    <w:rsid w:val="00B31D7E"/>
    <w:rsid w:val="00B31DCD"/>
    <w:rsid w:val="00B3202C"/>
    <w:rsid w:val="00B32999"/>
    <w:rsid w:val="00B32B32"/>
    <w:rsid w:val="00B32CF3"/>
    <w:rsid w:val="00B33241"/>
    <w:rsid w:val="00B339B0"/>
    <w:rsid w:val="00B33E75"/>
    <w:rsid w:val="00B343ED"/>
    <w:rsid w:val="00B34B7E"/>
    <w:rsid w:val="00B34D3A"/>
    <w:rsid w:val="00B35464"/>
    <w:rsid w:val="00B356FC"/>
    <w:rsid w:val="00B35E11"/>
    <w:rsid w:val="00B35E3D"/>
    <w:rsid w:val="00B36D20"/>
    <w:rsid w:val="00B371BF"/>
    <w:rsid w:val="00B376B2"/>
    <w:rsid w:val="00B37CFA"/>
    <w:rsid w:val="00B4000E"/>
    <w:rsid w:val="00B40069"/>
    <w:rsid w:val="00B40848"/>
    <w:rsid w:val="00B40A47"/>
    <w:rsid w:val="00B414DB"/>
    <w:rsid w:val="00B4162A"/>
    <w:rsid w:val="00B42A96"/>
    <w:rsid w:val="00B42C97"/>
    <w:rsid w:val="00B42D9D"/>
    <w:rsid w:val="00B42EDC"/>
    <w:rsid w:val="00B431B8"/>
    <w:rsid w:val="00B431DE"/>
    <w:rsid w:val="00B435F6"/>
    <w:rsid w:val="00B43AC9"/>
    <w:rsid w:val="00B43C2C"/>
    <w:rsid w:val="00B443A0"/>
    <w:rsid w:val="00B44A65"/>
    <w:rsid w:val="00B45CF8"/>
    <w:rsid w:val="00B4685B"/>
    <w:rsid w:val="00B4716A"/>
    <w:rsid w:val="00B4718C"/>
    <w:rsid w:val="00B474D4"/>
    <w:rsid w:val="00B47927"/>
    <w:rsid w:val="00B500C6"/>
    <w:rsid w:val="00B5039D"/>
    <w:rsid w:val="00B516D7"/>
    <w:rsid w:val="00B52491"/>
    <w:rsid w:val="00B5276A"/>
    <w:rsid w:val="00B528B7"/>
    <w:rsid w:val="00B528BB"/>
    <w:rsid w:val="00B52B23"/>
    <w:rsid w:val="00B52CE7"/>
    <w:rsid w:val="00B52E1F"/>
    <w:rsid w:val="00B52E4D"/>
    <w:rsid w:val="00B52FB8"/>
    <w:rsid w:val="00B530B7"/>
    <w:rsid w:val="00B534A7"/>
    <w:rsid w:val="00B53B0C"/>
    <w:rsid w:val="00B53BCD"/>
    <w:rsid w:val="00B540DC"/>
    <w:rsid w:val="00B545D2"/>
    <w:rsid w:val="00B547F9"/>
    <w:rsid w:val="00B54CFF"/>
    <w:rsid w:val="00B54F7A"/>
    <w:rsid w:val="00B5521C"/>
    <w:rsid w:val="00B55333"/>
    <w:rsid w:val="00B55C7C"/>
    <w:rsid w:val="00B56789"/>
    <w:rsid w:val="00B56E35"/>
    <w:rsid w:val="00B56EF7"/>
    <w:rsid w:val="00B575D0"/>
    <w:rsid w:val="00B57EDA"/>
    <w:rsid w:val="00B6048A"/>
    <w:rsid w:val="00B60A78"/>
    <w:rsid w:val="00B60AAA"/>
    <w:rsid w:val="00B60F98"/>
    <w:rsid w:val="00B6146A"/>
    <w:rsid w:val="00B6180B"/>
    <w:rsid w:val="00B61AB1"/>
    <w:rsid w:val="00B622F5"/>
    <w:rsid w:val="00B626F1"/>
    <w:rsid w:val="00B62755"/>
    <w:rsid w:val="00B6289E"/>
    <w:rsid w:val="00B62C66"/>
    <w:rsid w:val="00B636C5"/>
    <w:rsid w:val="00B64519"/>
    <w:rsid w:val="00B64918"/>
    <w:rsid w:val="00B64E31"/>
    <w:rsid w:val="00B64F0A"/>
    <w:rsid w:val="00B65227"/>
    <w:rsid w:val="00B65304"/>
    <w:rsid w:val="00B655E2"/>
    <w:rsid w:val="00B65735"/>
    <w:rsid w:val="00B6573C"/>
    <w:rsid w:val="00B65808"/>
    <w:rsid w:val="00B660BB"/>
    <w:rsid w:val="00B66112"/>
    <w:rsid w:val="00B66267"/>
    <w:rsid w:val="00B663BC"/>
    <w:rsid w:val="00B66766"/>
    <w:rsid w:val="00B672F1"/>
    <w:rsid w:val="00B679EC"/>
    <w:rsid w:val="00B67BC1"/>
    <w:rsid w:val="00B67F92"/>
    <w:rsid w:val="00B70086"/>
    <w:rsid w:val="00B714AD"/>
    <w:rsid w:val="00B71704"/>
    <w:rsid w:val="00B71735"/>
    <w:rsid w:val="00B71765"/>
    <w:rsid w:val="00B71EC5"/>
    <w:rsid w:val="00B721D5"/>
    <w:rsid w:val="00B72DAA"/>
    <w:rsid w:val="00B730B4"/>
    <w:rsid w:val="00B73476"/>
    <w:rsid w:val="00B736B3"/>
    <w:rsid w:val="00B73849"/>
    <w:rsid w:val="00B73911"/>
    <w:rsid w:val="00B739DE"/>
    <w:rsid w:val="00B73FC5"/>
    <w:rsid w:val="00B742A1"/>
    <w:rsid w:val="00B74D97"/>
    <w:rsid w:val="00B7524F"/>
    <w:rsid w:val="00B75296"/>
    <w:rsid w:val="00B752A8"/>
    <w:rsid w:val="00B755D0"/>
    <w:rsid w:val="00B755FC"/>
    <w:rsid w:val="00B7611E"/>
    <w:rsid w:val="00B7651A"/>
    <w:rsid w:val="00B76F13"/>
    <w:rsid w:val="00B77095"/>
    <w:rsid w:val="00B777BE"/>
    <w:rsid w:val="00B802D8"/>
    <w:rsid w:val="00B80868"/>
    <w:rsid w:val="00B80ED9"/>
    <w:rsid w:val="00B80FBB"/>
    <w:rsid w:val="00B814B5"/>
    <w:rsid w:val="00B816FE"/>
    <w:rsid w:val="00B81894"/>
    <w:rsid w:val="00B81948"/>
    <w:rsid w:val="00B81D58"/>
    <w:rsid w:val="00B822C5"/>
    <w:rsid w:val="00B82858"/>
    <w:rsid w:val="00B82C9E"/>
    <w:rsid w:val="00B82D19"/>
    <w:rsid w:val="00B82F2B"/>
    <w:rsid w:val="00B83156"/>
    <w:rsid w:val="00B832E7"/>
    <w:rsid w:val="00B83A41"/>
    <w:rsid w:val="00B84E9D"/>
    <w:rsid w:val="00B851BF"/>
    <w:rsid w:val="00B85E64"/>
    <w:rsid w:val="00B85EBB"/>
    <w:rsid w:val="00B86392"/>
    <w:rsid w:val="00B86407"/>
    <w:rsid w:val="00B8677F"/>
    <w:rsid w:val="00B86C15"/>
    <w:rsid w:val="00B86F46"/>
    <w:rsid w:val="00B87D5B"/>
    <w:rsid w:val="00B905CF"/>
    <w:rsid w:val="00B9067E"/>
    <w:rsid w:val="00B9069C"/>
    <w:rsid w:val="00B90A34"/>
    <w:rsid w:val="00B9125F"/>
    <w:rsid w:val="00B91491"/>
    <w:rsid w:val="00B91BE0"/>
    <w:rsid w:val="00B91C44"/>
    <w:rsid w:val="00B92638"/>
    <w:rsid w:val="00B927CE"/>
    <w:rsid w:val="00B92A80"/>
    <w:rsid w:val="00B93D04"/>
    <w:rsid w:val="00B9411B"/>
    <w:rsid w:val="00B94213"/>
    <w:rsid w:val="00B94387"/>
    <w:rsid w:val="00B94CD2"/>
    <w:rsid w:val="00B95776"/>
    <w:rsid w:val="00B95C07"/>
    <w:rsid w:val="00B95D42"/>
    <w:rsid w:val="00B95E50"/>
    <w:rsid w:val="00B96914"/>
    <w:rsid w:val="00B96C50"/>
    <w:rsid w:val="00B97185"/>
    <w:rsid w:val="00B97CC0"/>
    <w:rsid w:val="00BA04C9"/>
    <w:rsid w:val="00BA0813"/>
    <w:rsid w:val="00BA1D02"/>
    <w:rsid w:val="00BA1E75"/>
    <w:rsid w:val="00BA2011"/>
    <w:rsid w:val="00BA2068"/>
    <w:rsid w:val="00BA206D"/>
    <w:rsid w:val="00BA28E8"/>
    <w:rsid w:val="00BA2CEC"/>
    <w:rsid w:val="00BA3212"/>
    <w:rsid w:val="00BA3EB0"/>
    <w:rsid w:val="00BA457E"/>
    <w:rsid w:val="00BA47CF"/>
    <w:rsid w:val="00BA4AA2"/>
    <w:rsid w:val="00BA4D6E"/>
    <w:rsid w:val="00BA51AC"/>
    <w:rsid w:val="00BA5408"/>
    <w:rsid w:val="00BA55AC"/>
    <w:rsid w:val="00BA5900"/>
    <w:rsid w:val="00BA6927"/>
    <w:rsid w:val="00BA71A4"/>
    <w:rsid w:val="00BA7CC5"/>
    <w:rsid w:val="00BA7E87"/>
    <w:rsid w:val="00BB003B"/>
    <w:rsid w:val="00BB09A0"/>
    <w:rsid w:val="00BB0A73"/>
    <w:rsid w:val="00BB1423"/>
    <w:rsid w:val="00BB18EA"/>
    <w:rsid w:val="00BB2EBC"/>
    <w:rsid w:val="00BB32A8"/>
    <w:rsid w:val="00BB45B1"/>
    <w:rsid w:val="00BB4DB4"/>
    <w:rsid w:val="00BB50DD"/>
    <w:rsid w:val="00BB544D"/>
    <w:rsid w:val="00BB58A5"/>
    <w:rsid w:val="00BB64A6"/>
    <w:rsid w:val="00BB69D2"/>
    <w:rsid w:val="00BB7C5A"/>
    <w:rsid w:val="00BC019E"/>
    <w:rsid w:val="00BC0882"/>
    <w:rsid w:val="00BC0D99"/>
    <w:rsid w:val="00BC1233"/>
    <w:rsid w:val="00BC156B"/>
    <w:rsid w:val="00BC1F08"/>
    <w:rsid w:val="00BC2295"/>
    <w:rsid w:val="00BC2378"/>
    <w:rsid w:val="00BC2FBB"/>
    <w:rsid w:val="00BC3D4E"/>
    <w:rsid w:val="00BC40D7"/>
    <w:rsid w:val="00BC4A93"/>
    <w:rsid w:val="00BC5C59"/>
    <w:rsid w:val="00BC64F1"/>
    <w:rsid w:val="00BC73F4"/>
    <w:rsid w:val="00BC7E12"/>
    <w:rsid w:val="00BD0046"/>
    <w:rsid w:val="00BD019D"/>
    <w:rsid w:val="00BD0806"/>
    <w:rsid w:val="00BD190F"/>
    <w:rsid w:val="00BD1A77"/>
    <w:rsid w:val="00BD237D"/>
    <w:rsid w:val="00BD2565"/>
    <w:rsid w:val="00BD25AD"/>
    <w:rsid w:val="00BD2BE2"/>
    <w:rsid w:val="00BD2DDD"/>
    <w:rsid w:val="00BD3176"/>
    <w:rsid w:val="00BD34B4"/>
    <w:rsid w:val="00BD426F"/>
    <w:rsid w:val="00BD4F59"/>
    <w:rsid w:val="00BD669F"/>
    <w:rsid w:val="00BD6CB2"/>
    <w:rsid w:val="00BD6D4E"/>
    <w:rsid w:val="00BD6F2F"/>
    <w:rsid w:val="00BD748E"/>
    <w:rsid w:val="00BD7ADC"/>
    <w:rsid w:val="00BD7CD8"/>
    <w:rsid w:val="00BE047B"/>
    <w:rsid w:val="00BE0682"/>
    <w:rsid w:val="00BE0B88"/>
    <w:rsid w:val="00BE0D45"/>
    <w:rsid w:val="00BE1A33"/>
    <w:rsid w:val="00BE241D"/>
    <w:rsid w:val="00BE2BA8"/>
    <w:rsid w:val="00BE30BA"/>
    <w:rsid w:val="00BE37EC"/>
    <w:rsid w:val="00BE3B54"/>
    <w:rsid w:val="00BE3BE9"/>
    <w:rsid w:val="00BE3F0A"/>
    <w:rsid w:val="00BE412B"/>
    <w:rsid w:val="00BE528A"/>
    <w:rsid w:val="00BE53B9"/>
    <w:rsid w:val="00BE55D7"/>
    <w:rsid w:val="00BE6433"/>
    <w:rsid w:val="00BE6816"/>
    <w:rsid w:val="00BE6D51"/>
    <w:rsid w:val="00BE6D7B"/>
    <w:rsid w:val="00BE7443"/>
    <w:rsid w:val="00BF07DA"/>
    <w:rsid w:val="00BF0A5D"/>
    <w:rsid w:val="00BF0D56"/>
    <w:rsid w:val="00BF0E9F"/>
    <w:rsid w:val="00BF169F"/>
    <w:rsid w:val="00BF1A27"/>
    <w:rsid w:val="00BF1AB2"/>
    <w:rsid w:val="00BF1BE7"/>
    <w:rsid w:val="00BF1CC2"/>
    <w:rsid w:val="00BF1DA8"/>
    <w:rsid w:val="00BF1E4A"/>
    <w:rsid w:val="00BF205D"/>
    <w:rsid w:val="00BF2134"/>
    <w:rsid w:val="00BF2192"/>
    <w:rsid w:val="00BF23E9"/>
    <w:rsid w:val="00BF296F"/>
    <w:rsid w:val="00BF3827"/>
    <w:rsid w:val="00BF3BC1"/>
    <w:rsid w:val="00BF4237"/>
    <w:rsid w:val="00BF4291"/>
    <w:rsid w:val="00BF4C5C"/>
    <w:rsid w:val="00BF4D54"/>
    <w:rsid w:val="00BF4EDB"/>
    <w:rsid w:val="00BF58F2"/>
    <w:rsid w:val="00BF59B1"/>
    <w:rsid w:val="00BF5EED"/>
    <w:rsid w:val="00BF60B6"/>
    <w:rsid w:val="00BF67AF"/>
    <w:rsid w:val="00BF6D6B"/>
    <w:rsid w:val="00BF6E83"/>
    <w:rsid w:val="00BF7888"/>
    <w:rsid w:val="00C0006F"/>
    <w:rsid w:val="00C000FD"/>
    <w:rsid w:val="00C00B31"/>
    <w:rsid w:val="00C00E91"/>
    <w:rsid w:val="00C0135D"/>
    <w:rsid w:val="00C034D1"/>
    <w:rsid w:val="00C03C0A"/>
    <w:rsid w:val="00C03D0A"/>
    <w:rsid w:val="00C03E4D"/>
    <w:rsid w:val="00C04D13"/>
    <w:rsid w:val="00C050F3"/>
    <w:rsid w:val="00C05180"/>
    <w:rsid w:val="00C059A8"/>
    <w:rsid w:val="00C05D2B"/>
    <w:rsid w:val="00C05E84"/>
    <w:rsid w:val="00C0607C"/>
    <w:rsid w:val="00C06136"/>
    <w:rsid w:val="00C06C38"/>
    <w:rsid w:val="00C07440"/>
    <w:rsid w:val="00C074A0"/>
    <w:rsid w:val="00C07A61"/>
    <w:rsid w:val="00C07B81"/>
    <w:rsid w:val="00C07D59"/>
    <w:rsid w:val="00C07DB9"/>
    <w:rsid w:val="00C102B7"/>
    <w:rsid w:val="00C104B1"/>
    <w:rsid w:val="00C10BDE"/>
    <w:rsid w:val="00C11F97"/>
    <w:rsid w:val="00C11F9D"/>
    <w:rsid w:val="00C1211C"/>
    <w:rsid w:val="00C12547"/>
    <w:rsid w:val="00C126BC"/>
    <w:rsid w:val="00C128A3"/>
    <w:rsid w:val="00C12ECE"/>
    <w:rsid w:val="00C135BA"/>
    <w:rsid w:val="00C13640"/>
    <w:rsid w:val="00C13CC4"/>
    <w:rsid w:val="00C1443B"/>
    <w:rsid w:val="00C14833"/>
    <w:rsid w:val="00C14901"/>
    <w:rsid w:val="00C1538E"/>
    <w:rsid w:val="00C15A3E"/>
    <w:rsid w:val="00C1608B"/>
    <w:rsid w:val="00C166F5"/>
    <w:rsid w:val="00C16B32"/>
    <w:rsid w:val="00C16DDB"/>
    <w:rsid w:val="00C16E8A"/>
    <w:rsid w:val="00C17A23"/>
    <w:rsid w:val="00C17A77"/>
    <w:rsid w:val="00C2039F"/>
    <w:rsid w:val="00C20FC3"/>
    <w:rsid w:val="00C210C6"/>
    <w:rsid w:val="00C212F2"/>
    <w:rsid w:val="00C219F7"/>
    <w:rsid w:val="00C227A6"/>
    <w:rsid w:val="00C2289A"/>
    <w:rsid w:val="00C22EF2"/>
    <w:rsid w:val="00C2337E"/>
    <w:rsid w:val="00C23730"/>
    <w:rsid w:val="00C23A70"/>
    <w:rsid w:val="00C23CCA"/>
    <w:rsid w:val="00C242FB"/>
    <w:rsid w:val="00C244D3"/>
    <w:rsid w:val="00C248CD"/>
    <w:rsid w:val="00C248E2"/>
    <w:rsid w:val="00C24AC3"/>
    <w:rsid w:val="00C24CFC"/>
    <w:rsid w:val="00C26419"/>
    <w:rsid w:val="00C264F4"/>
    <w:rsid w:val="00C26A88"/>
    <w:rsid w:val="00C275B4"/>
    <w:rsid w:val="00C2787F"/>
    <w:rsid w:val="00C27A7C"/>
    <w:rsid w:val="00C3000D"/>
    <w:rsid w:val="00C313A7"/>
    <w:rsid w:val="00C314AD"/>
    <w:rsid w:val="00C31F5B"/>
    <w:rsid w:val="00C32475"/>
    <w:rsid w:val="00C3263A"/>
    <w:rsid w:val="00C32C3D"/>
    <w:rsid w:val="00C32FD4"/>
    <w:rsid w:val="00C33389"/>
    <w:rsid w:val="00C335E3"/>
    <w:rsid w:val="00C337B4"/>
    <w:rsid w:val="00C337C6"/>
    <w:rsid w:val="00C33DD5"/>
    <w:rsid w:val="00C34043"/>
    <w:rsid w:val="00C340E8"/>
    <w:rsid w:val="00C3479F"/>
    <w:rsid w:val="00C34983"/>
    <w:rsid w:val="00C34A6C"/>
    <w:rsid w:val="00C34D16"/>
    <w:rsid w:val="00C3537C"/>
    <w:rsid w:val="00C3591D"/>
    <w:rsid w:val="00C36426"/>
    <w:rsid w:val="00C37862"/>
    <w:rsid w:val="00C3799D"/>
    <w:rsid w:val="00C37F26"/>
    <w:rsid w:val="00C37F4F"/>
    <w:rsid w:val="00C37F7D"/>
    <w:rsid w:val="00C403EE"/>
    <w:rsid w:val="00C408C4"/>
    <w:rsid w:val="00C40A02"/>
    <w:rsid w:val="00C417FA"/>
    <w:rsid w:val="00C41810"/>
    <w:rsid w:val="00C41B9D"/>
    <w:rsid w:val="00C41C9A"/>
    <w:rsid w:val="00C42557"/>
    <w:rsid w:val="00C4321B"/>
    <w:rsid w:val="00C434B4"/>
    <w:rsid w:val="00C436D7"/>
    <w:rsid w:val="00C43A70"/>
    <w:rsid w:val="00C4441D"/>
    <w:rsid w:val="00C44937"/>
    <w:rsid w:val="00C45B3B"/>
    <w:rsid w:val="00C45D7A"/>
    <w:rsid w:val="00C46373"/>
    <w:rsid w:val="00C46B89"/>
    <w:rsid w:val="00C46BC3"/>
    <w:rsid w:val="00C46E50"/>
    <w:rsid w:val="00C47233"/>
    <w:rsid w:val="00C47D85"/>
    <w:rsid w:val="00C47E1C"/>
    <w:rsid w:val="00C50200"/>
    <w:rsid w:val="00C50273"/>
    <w:rsid w:val="00C5030C"/>
    <w:rsid w:val="00C505E1"/>
    <w:rsid w:val="00C508BC"/>
    <w:rsid w:val="00C51173"/>
    <w:rsid w:val="00C514C0"/>
    <w:rsid w:val="00C51D22"/>
    <w:rsid w:val="00C52060"/>
    <w:rsid w:val="00C52465"/>
    <w:rsid w:val="00C52549"/>
    <w:rsid w:val="00C528BD"/>
    <w:rsid w:val="00C52914"/>
    <w:rsid w:val="00C52CE9"/>
    <w:rsid w:val="00C5326D"/>
    <w:rsid w:val="00C532AE"/>
    <w:rsid w:val="00C54432"/>
    <w:rsid w:val="00C54BFF"/>
    <w:rsid w:val="00C54D18"/>
    <w:rsid w:val="00C54D72"/>
    <w:rsid w:val="00C54DCB"/>
    <w:rsid w:val="00C558C5"/>
    <w:rsid w:val="00C561B1"/>
    <w:rsid w:val="00C57144"/>
    <w:rsid w:val="00C57322"/>
    <w:rsid w:val="00C57AFD"/>
    <w:rsid w:val="00C57C19"/>
    <w:rsid w:val="00C57CFA"/>
    <w:rsid w:val="00C60038"/>
    <w:rsid w:val="00C60981"/>
    <w:rsid w:val="00C60991"/>
    <w:rsid w:val="00C60A16"/>
    <w:rsid w:val="00C60C50"/>
    <w:rsid w:val="00C60F3E"/>
    <w:rsid w:val="00C617A6"/>
    <w:rsid w:val="00C618A4"/>
    <w:rsid w:val="00C61922"/>
    <w:rsid w:val="00C61E5A"/>
    <w:rsid w:val="00C61ED0"/>
    <w:rsid w:val="00C620B4"/>
    <w:rsid w:val="00C6249D"/>
    <w:rsid w:val="00C62C0D"/>
    <w:rsid w:val="00C62D72"/>
    <w:rsid w:val="00C6300C"/>
    <w:rsid w:val="00C631FD"/>
    <w:rsid w:val="00C637FD"/>
    <w:rsid w:val="00C638A1"/>
    <w:rsid w:val="00C63AB1"/>
    <w:rsid w:val="00C63D47"/>
    <w:rsid w:val="00C641C8"/>
    <w:rsid w:val="00C64305"/>
    <w:rsid w:val="00C646DC"/>
    <w:rsid w:val="00C64B36"/>
    <w:rsid w:val="00C655BF"/>
    <w:rsid w:val="00C65975"/>
    <w:rsid w:val="00C667C9"/>
    <w:rsid w:val="00C66AB7"/>
    <w:rsid w:val="00C66C7A"/>
    <w:rsid w:val="00C66CC7"/>
    <w:rsid w:val="00C67574"/>
    <w:rsid w:val="00C67C6E"/>
    <w:rsid w:val="00C67D62"/>
    <w:rsid w:val="00C70082"/>
    <w:rsid w:val="00C700E3"/>
    <w:rsid w:val="00C70992"/>
    <w:rsid w:val="00C7131C"/>
    <w:rsid w:val="00C718CC"/>
    <w:rsid w:val="00C72287"/>
    <w:rsid w:val="00C72357"/>
    <w:rsid w:val="00C726FD"/>
    <w:rsid w:val="00C72740"/>
    <w:rsid w:val="00C7371F"/>
    <w:rsid w:val="00C73CEC"/>
    <w:rsid w:val="00C73E73"/>
    <w:rsid w:val="00C74050"/>
    <w:rsid w:val="00C74554"/>
    <w:rsid w:val="00C74846"/>
    <w:rsid w:val="00C749EA"/>
    <w:rsid w:val="00C7520C"/>
    <w:rsid w:val="00C75809"/>
    <w:rsid w:val="00C75A3D"/>
    <w:rsid w:val="00C75C10"/>
    <w:rsid w:val="00C764F6"/>
    <w:rsid w:val="00C76EF8"/>
    <w:rsid w:val="00C80478"/>
    <w:rsid w:val="00C80593"/>
    <w:rsid w:val="00C806E8"/>
    <w:rsid w:val="00C80855"/>
    <w:rsid w:val="00C81280"/>
    <w:rsid w:val="00C8186F"/>
    <w:rsid w:val="00C81CD4"/>
    <w:rsid w:val="00C82133"/>
    <w:rsid w:val="00C82B83"/>
    <w:rsid w:val="00C82C82"/>
    <w:rsid w:val="00C835CC"/>
    <w:rsid w:val="00C83DD1"/>
    <w:rsid w:val="00C83EF5"/>
    <w:rsid w:val="00C84BB7"/>
    <w:rsid w:val="00C84D80"/>
    <w:rsid w:val="00C84F74"/>
    <w:rsid w:val="00C85438"/>
    <w:rsid w:val="00C867CD"/>
    <w:rsid w:val="00C86805"/>
    <w:rsid w:val="00C86CD6"/>
    <w:rsid w:val="00C86EBE"/>
    <w:rsid w:val="00C8762C"/>
    <w:rsid w:val="00C900F8"/>
    <w:rsid w:val="00C90896"/>
    <w:rsid w:val="00C909B1"/>
    <w:rsid w:val="00C90DCB"/>
    <w:rsid w:val="00C9110D"/>
    <w:rsid w:val="00C91306"/>
    <w:rsid w:val="00C91B84"/>
    <w:rsid w:val="00C91DB8"/>
    <w:rsid w:val="00C91E08"/>
    <w:rsid w:val="00C92533"/>
    <w:rsid w:val="00C92D40"/>
    <w:rsid w:val="00C931B4"/>
    <w:rsid w:val="00C9329A"/>
    <w:rsid w:val="00C93956"/>
    <w:rsid w:val="00C93AF9"/>
    <w:rsid w:val="00C93BA4"/>
    <w:rsid w:val="00C93C2E"/>
    <w:rsid w:val="00C946FB"/>
    <w:rsid w:val="00C94715"/>
    <w:rsid w:val="00C94835"/>
    <w:rsid w:val="00C94978"/>
    <w:rsid w:val="00C94D39"/>
    <w:rsid w:val="00C94F72"/>
    <w:rsid w:val="00C950E0"/>
    <w:rsid w:val="00C951ED"/>
    <w:rsid w:val="00C95356"/>
    <w:rsid w:val="00C95438"/>
    <w:rsid w:val="00C95824"/>
    <w:rsid w:val="00C962FA"/>
    <w:rsid w:val="00C96512"/>
    <w:rsid w:val="00C9664E"/>
    <w:rsid w:val="00C96BA8"/>
    <w:rsid w:val="00C97213"/>
    <w:rsid w:val="00C9745F"/>
    <w:rsid w:val="00C97F52"/>
    <w:rsid w:val="00CA0136"/>
    <w:rsid w:val="00CA0DFA"/>
    <w:rsid w:val="00CA14F5"/>
    <w:rsid w:val="00CA2BB1"/>
    <w:rsid w:val="00CA33C7"/>
    <w:rsid w:val="00CA35B5"/>
    <w:rsid w:val="00CA4527"/>
    <w:rsid w:val="00CA4AD5"/>
    <w:rsid w:val="00CA5E5D"/>
    <w:rsid w:val="00CA672A"/>
    <w:rsid w:val="00CA68E6"/>
    <w:rsid w:val="00CA6D6B"/>
    <w:rsid w:val="00CA77D8"/>
    <w:rsid w:val="00CA7DDB"/>
    <w:rsid w:val="00CB0603"/>
    <w:rsid w:val="00CB090B"/>
    <w:rsid w:val="00CB0CD7"/>
    <w:rsid w:val="00CB15B5"/>
    <w:rsid w:val="00CB179C"/>
    <w:rsid w:val="00CB1CD6"/>
    <w:rsid w:val="00CB1F9D"/>
    <w:rsid w:val="00CB2293"/>
    <w:rsid w:val="00CB234E"/>
    <w:rsid w:val="00CB23C6"/>
    <w:rsid w:val="00CB293A"/>
    <w:rsid w:val="00CB29CB"/>
    <w:rsid w:val="00CB350A"/>
    <w:rsid w:val="00CB3A4B"/>
    <w:rsid w:val="00CB3BEF"/>
    <w:rsid w:val="00CB50AE"/>
    <w:rsid w:val="00CB5D1B"/>
    <w:rsid w:val="00CB5DA8"/>
    <w:rsid w:val="00CB62E3"/>
    <w:rsid w:val="00CB7715"/>
    <w:rsid w:val="00CB7916"/>
    <w:rsid w:val="00CC0224"/>
    <w:rsid w:val="00CC03CC"/>
    <w:rsid w:val="00CC0919"/>
    <w:rsid w:val="00CC0D26"/>
    <w:rsid w:val="00CC151B"/>
    <w:rsid w:val="00CC1574"/>
    <w:rsid w:val="00CC1816"/>
    <w:rsid w:val="00CC1AA6"/>
    <w:rsid w:val="00CC1C35"/>
    <w:rsid w:val="00CC22C1"/>
    <w:rsid w:val="00CC2311"/>
    <w:rsid w:val="00CC2444"/>
    <w:rsid w:val="00CC2734"/>
    <w:rsid w:val="00CC282D"/>
    <w:rsid w:val="00CC2C36"/>
    <w:rsid w:val="00CC34E8"/>
    <w:rsid w:val="00CC427A"/>
    <w:rsid w:val="00CC4584"/>
    <w:rsid w:val="00CC4A0A"/>
    <w:rsid w:val="00CC5F8C"/>
    <w:rsid w:val="00CC6136"/>
    <w:rsid w:val="00CC6C30"/>
    <w:rsid w:val="00CC6C76"/>
    <w:rsid w:val="00CC702C"/>
    <w:rsid w:val="00CC7CF5"/>
    <w:rsid w:val="00CC7E22"/>
    <w:rsid w:val="00CC7EA6"/>
    <w:rsid w:val="00CD0507"/>
    <w:rsid w:val="00CD0521"/>
    <w:rsid w:val="00CD164D"/>
    <w:rsid w:val="00CD18B4"/>
    <w:rsid w:val="00CD1934"/>
    <w:rsid w:val="00CD19E4"/>
    <w:rsid w:val="00CD1DA9"/>
    <w:rsid w:val="00CD1E94"/>
    <w:rsid w:val="00CD20CA"/>
    <w:rsid w:val="00CD3208"/>
    <w:rsid w:val="00CD351A"/>
    <w:rsid w:val="00CD3CA2"/>
    <w:rsid w:val="00CD42E8"/>
    <w:rsid w:val="00CD4721"/>
    <w:rsid w:val="00CD49AC"/>
    <w:rsid w:val="00CD4E2D"/>
    <w:rsid w:val="00CD525E"/>
    <w:rsid w:val="00CD558E"/>
    <w:rsid w:val="00CD599A"/>
    <w:rsid w:val="00CD5AC5"/>
    <w:rsid w:val="00CD5DC1"/>
    <w:rsid w:val="00CD5FD9"/>
    <w:rsid w:val="00CD635E"/>
    <w:rsid w:val="00CD64B7"/>
    <w:rsid w:val="00CD70C0"/>
    <w:rsid w:val="00CD7231"/>
    <w:rsid w:val="00CD77FC"/>
    <w:rsid w:val="00CD7DE8"/>
    <w:rsid w:val="00CE0BD2"/>
    <w:rsid w:val="00CE1103"/>
    <w:rsid w:val="00CE17D4"/>
    <w:rsid w:val="00CE1C4E"/>
    <w:rsid w:val="00CE1EAA"/>
    <w:rsid w:val="00CE1EED"/>
    <w:rsid w:val="00CE228C"/>
    <w:rsid w:val="00CE2479"/>
    <w:rsid w:val="00CE2CE9"/>
    <w:rsid w:val="00CE2DB6"/>
    <w:rsid w:val="00CE31DF"/>
    <w:rsid w:val="00CE31E3"/>
    <w:rsid w:val="00CE3578"/>
    <w:rsid w:val="00CE360B"/>
    <w:rsid w:val="00CE3AA0"/>
    <w:rsid w:val="00CE3E92"/>
    <w:rsid w:val="00CE425E"/>
    <w:rsid w:val="00CE4A68"/>
    <w:rsid w:val="00CE5674"/>
    <w:rsid w:val="00CE58FB"/>
    <w:rsid w:val="00CE5B62"/>
    <w:rsid w:val="00CE5BF2"/>
    <w:rsid w:val="00CE6214"/>
    <w:rsid w:val="00CE6427"/>
    <w:rsid w:val="00CE710E"/>
    <w:rsid w:val="00CE712F"/>
    <w:rsid w:val="00CF065C"/>
    <w:rsid w:val="00CF06EC"/>
    <w:rsid w:val="00CF0A2B"/>
    <w:rsid w:val="00CF1535"/>
    <w:rsid w:val="00CF2094"/>
    <w:rsid w:val="00CF26C6"/>
    <w:rsid w:val="00CF2D44"/>
    <w:rsid w:val="00CF30C7"/>
    <w:rsid w:val="00CF39C2"/>
    <w:rsid w:val="00CF458F"/>
    <w:rsid w:val="00CF534C"/>
    <w:rsid w:val="00CF554B"/>
    <w:rsid w:val="00CF58AE"/>
    <w:rsid w:val="00CF6199"/>
    <w:rsid w:val="00CF625F"/>
    <w:rsid w:val="00CF6A4F"/>
    <w:rsid w:val="00CF71FE"/>
    <w:rsid w:val="00CF7568"/>
    <w:rsid w:val="00CF7C45"/>
    <w:rsid w:val="00CF7E9F"/>
    <w:rsid w:val="00D000AC"/>
    <w:rsid w:val="00D00A34"/>
    <w:rsid w:val="00D00FAD"/>
    <w:rsid w:val="00D00FB2"/>
    <w:rsid w:val="00D013F2"/>
    <w:rsid w:val="00D01453"/>
    <w:rsid w:val="00D01A38"/>
    <w:rsid w:val="00D01F57"/>
    <w:rsid w:val="00D02A18"/>
    <w:rsid w:val="00D02D32"/>
    <w:rsid w:val="00D02E72"/>
    <w:rsid w:val="00D03969"/>
    <w:rsid w:val="00D04D4C"/>
    <w:rsid w:val="00D06700"/>
    <w:rsid w:val="00D069FD"/>
    <w:rsid w:val="00D07650"/>
    <w:rsid w:val="00D07ABE"/>
    <w:rsid w:val="00D07BC3"/>
    <w:rsid w:val="00D07E9E"/>
    <w:rsid w:val="00D07EA5"/>
    <w:rsid w:val="00D1059E"/>
    <w:rsid w:val="00D1099D"/>
    <w:rsid w:val="00D10E03"/>
    <w:rsid w:val="00D11E3B"/>
    <w:rsid w:val="00D11EE0"/>
    <w:rsid w:val="00D12799"/>
    <w:rsid w:val="00D13201"/>
    <w:rsid w:val="00D136B2"/>
    <w:rsid w:val="00D1370F"/>
    <w:rsid w:val="00D1373F"/>
    <w:rsid w:val="00D13ABC"/>
    <w:rsid w:val="00D1430B"/>
    <w:rsid w:val="00D151E0"/>
    <w:rsid w:val="00D160DC"/>
    <w:rsid w:val="00D16C7A"/>
    <w:rsid w:val="00D16CAC"/>
    <w:rsid w:val="00D17263"/>
    <w:rsid w:val="00D17688"/>
    <w:rsid w:val="00D17A6A"/>
    <w:rsid w:val="00D20114"/>
    <w:rsid w:val="00D2095E"/>
    <w:rsid w:val="00D209A4"/>
    <w:rsid w:val="00D20A13"/>
    <w:rsid w:val="00D20BE3"/>
    <w:rsid w:val="00D21138"/>
    <w:rsid w:val="00D22C59"/>
    <w:rsid w:val="00D22FC7"/>
    <w:rsid w:val="00D23C84"/>
    <w:rsid w:val="00D23D0B"/>
    <w:rsid w:val="00D24142"/>
    <w:rsid w:val="00D2457B"/>
    <w:rsid w:val="00D245B0"/>
    <w:rsid w:val="00D24FA7"/>
    <w:rsid w:val="00D25138"/>
    <w:rsid w:val="00D255B9"/>
    <w:rsid w:val="00D25739"/>
    <w:rsid w:val="00D25972"/>
    <w:rsid w:val="00D25C15"/>
    <w:rsid w:val="00D25F9B"/>
    <w:rsid w:val="00D25FF1"/>
    <w:rsid w:val="00D260A0"/>
    <w:rsid w:val="00D26623"/>
    <w:rsid w:val="00D26759"/>
    <w:rsid w:val="00D2699A"/>
    <w:rsid w:val="00D26F5A"/>
    <w:rsid w:val="00D271D0"/>
    <w:rsid w:val="00D273AF"/>
    <w:rsid w:val="00D2743B"/>
    <w:rsid w:val="00D2752C"/>
    <w:rsid w:val="00D27B65"/>
    <w:rsid w:val="00D27C4F"/>
    <w:rsid w:val="00D27E74"/>
    <w:rsid w:val="00D30EF3"/>
    <w:rsid w:val="00D32017"/>
    <w:rsid w:val="00D32140"/>
    <w:rsid w:val="00D325C5"/>
    <w:rsid w:val="00D32910"/>
    <w:rsid w:val="00D33111"/>
    <w:rsid w:val="00D33710"/>
    <w:rsid w:val="00D33914"/>
    <w:rsid w:val="00D33A23"/>
    <w:rsid w:val="00D33BAE"/>
    <w:rsid w:val="00D343CA"/>
    <w:rsid w:val="00D3578F"/>
    <w:rsid w:val="00D35C23"/>
    <w:rsid w:val="00D35D3C"/>
    <w:rsid w:val="00D35EC3"/>
    <w:rsid w:val="00D36A87"/>
    <w:rsid w:val="00D36E44"/>
    <w:rsid w:val="00D3757A"/>
    <w:rsid w:val="00D3779B"/>
    <w:rsid w:val="00D4071A"/>
    <w:rsid w:val="00D40A98"/>
    <w:rsid w:val="00D40EE0"/>
    <w:rsid w:val="00D427F9"/>
    <w:rsid w:val="00D4292F"/>
    <w:rsid w:val="00D42A7F"/>
    <w:rsid w:val="00D435B3"/>
    <w:rsid w:val="00D439C4"/>
    <w:rsid w:val="00D44076"/>
    <w:rsid w:val="00D443B0"/>
    <w:rsid w:val="00D4486C"/>
    <w:rsid w:val="00D44958"/>
    <w:rsid w:val="00D44C70"/>
    <w:rsid w:val="00D451E0"/>
    <w:rsid w:val="00D45285"/>
    <w:rsid w:val="00D45588"/>
    <w:rsid w:val="00D456F1"/>
    <w:rsid w:val="00D45AB6"/>
    <w:rsid w:val="00D45ACB"/>
    <w:rsid w:val="00D45C6F"/>
    <w:rsid w:val="00D45EE2"/>
    <w:rsid w:val="00D460DB"/>
    <w:rsid w:val="00D461B7"/>
    <w:rsid w:val="00D4747F"/>
    <w:rsid w:val="00D47618"/>
    <w:rsid w:val="00D47740"/>
    <w:rsid w:val="00D477F3"/>
    <w:rsid w:val="00D47C44"/>
    <w:rsid w:val="00D47C57"/>
    <w:rsid w:val="00D47DD2"/>
    <w:rsid w:val="00D50192"/>
    <w:rsid w:val="00D508BA"/>
    <w:rsid w:val="00D5096C"/>
    <w:rsid w:val="00D50D5A"/>
    <w:rsid w:val="00D510E1"/>
    <w:rsid w:val="00D51436"/>
    <w:rsid w:val="00D51542"/>
    <w:rsid w:val="00D52151"/>
    <w:rsid w:val="00D52322"/>
    <w:rsid w:val="00D523B3"/>
    <w:rsid w:val="00D52C89"/>
    <w:rsid w:val="00D52D26"/>
    <w:rsid w:val="00D5322E"/>
    <w:rsid w:val="00D532C8"/>
    <w:rsid w:val="00D53A2E"/>
    <w:rsid w:val="00D54252"/>
    <w:rsid w:val="00D552BB"/>
    <w:rsid w:val="00D5600C"/>
    <w:rsid w:val="00D5601E"/>
    <w:rsid w:val="00D5610D"/>
    <w:rsid w:val="00D56A5D"/>
    <w:rsid w:val="00D56EE0"/>
    <w:rsid w:val="00D570A8"/>
    <w:rsid w:val="00D571B2"/>
    <w:rsid w:val="00D572E5"/>
    <w:rsid w:val="00D5732E"/>
    <w:rsid w:val="00D573D6"/>
    <w:rsid w:val="00D603B5"/>
    <w:rsid w:val="00D60477"/>
    <w:rsid w:val="00D608D6"/>
    <w:rsid w:val="00D60A37"/>
    <w:rsid w:val="00D61146"/>
    <w:rsid w:val="00D61949"/>
    <w:rsid w:val="00D62003"/>
    <w:rsid w:val="00D620C1"/>
    <w:rsid w:val="00D6215C"/>
    <w:rsid w:val="00D62253"/>
    <w:rsid w:val="00D62AB5"/>
    <w:rsid w:val="00D63548"/>
    <w:rsid w:val="00D64ADE"/>
    <w:rsid w:val="00D64F9F"/>
    <w:rsid w:val="00D653D4"/>
    <w:rsid w:val="00D6691F"/>
    <w:rsid w:val="00D67728"/>
    <w:rsid w:val="00D67FF6"/>
    <w:rsid w:val="00D70B60"/>
    <w:rsid w:val="00D70CA2"/>
    <w:rsid w:val="00D71144"/>
    <w:rsid w:val="00D7123D"/>
    <w:rsid w:val="00D72065"/>
    <w:rsid w:val="00D72D5F"/>
    <w:rsid w:val="00D7338C"/>
    <w:rsid w:val="00D73398"/>
    <w:rsid w:val="00D74396"/>
    <w:rsid w:val="00D74611"/>
    <w:rsid w:val="00D7496B"/>
    <w:rsid w:val="00D75570"/>
    <w:rsid w:val="00D758AF"/>
    <w:rsid w:val="00D75DCD"/>
    <w:rsid w:val="00D766E7"/>
    <w:rsid w:val="00D77F2D"/>
    <w:rsid w:val="00D80BDE"/>
    <w:rsid w:val="00D812B5"/>
    <w:rsid w:val="00D814F5"/>
    <w:rsid w:val="00D81BA4"/>
    <w:rsid w:val="00D81CF1"/>
    <w:rsid w:val="00D81FCE"/>
    <w:rsid w:val="00D8205C"/>
    <w:rsid w:val="00D824CD"/>
    <w:rsid w:val="00D82613"/>
    <w:rsid w:val="00D8269B"/>
    <w:rsid w:val="00D8310C"/>
    <w:rsid w:val="00D837A2"/>
    <w:rsid w:val="00D83BC2"/>
    <w:rsid w:val="00D83DC5"/>
    <w:rsid w:val="00D845AA"/>
    <w:rsid w:val="00D84616"/>
    <w:rsid w:val="00D856AF"/>
    <w:rsid w:val="00D85DE9"/>
    <w:rsid w:val="00D869DF"/>
    <w:rsid w:val="00D86CCB"/>
    <w:rsid w:val="00D86D31"/>
    <w:rsid w:val="00D86FD6"/>
    <w:rsid w:val="00D87554"/>
    <w:rsid w:val="00D91099"/>
    <w:rsid w:val="00D9115D"/>
    <w:rsid w:val="00D91787"/>
    <w:rsid w:val="00D91821"/>
    <w:rsid w:val="00D91B12"/>
    <w:rsid w:val="00D92E85"/>
    <w:rsid w:val="00D939F7"/>
    <w:rsid w:val="00D93CDA"/>
    <w:rsid w:val="00D94220"/>
    <w:rsid w:val="00D94AEC"/>
    <w:rsid w:val="00D94B38"/>
    <w:rsid w:val="00D94BE5"/>
    <w:rsid w:val="00D94BFB"/>
    <w:rsid w:val="00D953E6"/>
    <w:rsid w:val="00D955CB"/>
    <w:rsid w:val="00D9573A"/>
    <w:rsid w:val="00D96844"/>
    <w:rsid w:val="00D96A74"/>
    <w:rsid w:val="00D96B49"/>
    <w:rsid w:val="00D972B5"/>
    <w:rsid w:val="00D97521"/>
    <w:rsid w:val="00DA0006"/>
    <w:rsid w:val="00DA037B"/>
    <w:rsid w:val="00DA047B"/>
    <w:rsid w:val="00DA06AB"/>
    <w:rsid w:val="00DA06DC"/>
    <w:rsid w:val="00DA0703"/>
    <w:rsid w:val="00DA0814"/>
    <w:rsid w:val="00DA0B39"/>
    <w:rsid w:val="00DA0C79"/>
    <w:rsid w:val="00DA0D71"/>
    <w:rsid w:val="00DA0FBE"/>
    <w:rsid w:val="00DA146A"/>
    <w:rsid w:val="00DA14EE"/>
    <w:rsid w:val="00DA1DEE"/>
    <w:rsid w:val="00DA2629"/>
    <w:rsid w:val="00DA287B"/>
    <w:rsid w:val="00DA2A83"/>
    <w:rsid w:val="00DA2DCA"/>
    <w:rsid w:val="00DA319F"/>
    <w:rsid w:val="00DA366D"/>
    <w:rsid w:val="00DA3C2F"/>
    <w:rsid w:val="00DA446F"/>
    <w:rsid w:val="00DA46CD"/>
    <w:rsid w:val="00DA4AF8"/>
    <w:rsid w:val="00DA5361"/>
    <w:rsid w:val="00DA56A3"/>
    <w:rsid w:val="00DA5EA1"/>
    <w:rsid w:val="00DA62DF"/>
    <w:rsid w:val="00DA67F3"/>
    <w:rsid w:val="00DA6822"/>
    <w:rsid w:val="00DA6A7C"/>
    <w:rsid w:val="00DA6EC2"/>
    <w:rsid w:val="00DA6FFC"/>
    <w:rsid w:val="00DA7269"/>
    <w:rsid w:val="00DA7569"/>
    <w:rsid w:val="00DA7707"/>
    <w:rsid w:val="00DA7C7E"/>
    <w:rsid w:val="00DB002D"/>
    <w:rsid w:val="00DB06A8"/>
    <w:rsid w:val="00DB1135"/>
    <w:rsid w:val="00DB134D"/>
    <w:rsid w:val="00DB1601"/>
    <w:rsid w:val="00DB1B39"/>
    <w:rsid w:val="00DB2240"/>
    <w:rsid w:val="00DB26D9"/>
    <w:rsid w:val="00DB2918"/>
    <w:rsid w:val="00DB2960"/>
    <w:rsid w:val="00DB2AC7"/>
    <w:rsid w:val="00DB33D0"/>
    <w:rsid w:val="00DB34C3"/>
    <w:rsid w:val="00DB3750"/>
    <w:rsid w:val="00DB42F8"/>
    <w:rsid w:val="00DB495E"/>
    <w:rsid w:val="00DB4D31"/>
    <w:rsid w:val="00DB5017"/>
    <w:rsid w:val="00DB62FD"/>
    <w:rsid w:val="00DB6B4F"/>
    <w:rsid w:val="00DB7268"/>
    <w:rsid w:val="00DB7C2E"/>
    <w:rsid w:val="00DC01F0"/>
    <w:rsid w:val="00DC104B"/>
    <w:rsid w:val="00DC1255"/>
    <w:rsid w:val="00DC1CA0"/>
    <w:rsid w:val="00DC2105"/>
    <w:rsid w:val="00DC21C8"/>
    <w:rsid w:val="00DC3523"/>
    <w:rsid w:val="00DC5927"/>
    <w:rsid w:val="00DC5CBE"/>
    <w:rsid w:val="00DC6009"/>
    <w:rsid w:val="00DC63D3"/>
    <w:rsid w:val="00DC63E8"/>
    <w:rsid w:val="00DC6A7A"/>
    <w:rsid w:val="00DC6AD5"/>
    <w:rsid w:val="00DC6D96"/>
    <w:rsid w:val="00DC7077"/>
    <w:rsid w:val="00DC7084"/>
    <w:rsid w:val="00DC7356"/>
    <w:rsid w:val="00DC74C3"/>
    <w:rsid w:val="00DC7AD7"/>
    <w:rsid w:val="00DC7EF0"/>
    <w:rsid w:val="00DD0C3C"/>
    <w:rsid w:val="00DD0DFE"/>
    <w:rsid w:val="00DD105C"/>
    <w:rsid w:val="00DD117B"/>
    <w:rsid w:val="00DD1283"/>
    <w:rsid w:val="00DD1548"/>
    <w:rsid w:val="00DD1F49"/>
    <w:rsid w:val="00DD204A"/>
    <w:rsid w:val="00DD2162"/>
    <w:rsid w:val="00DD2A2A"/>
    <w:rsid w:val="00DD300C"/>
    <w:rsid w:val="00DD38E1"/>
    <w:rsid w:val="00DD3A44"/>
    <w:rsid w:val="00DD3B71"/>
    <w:rsid w:val="00DD3D0B"/>
    <w:rsid w:val="00DD4166"/>
    <w:rsid w:val="00DD4415"/>
    <w:rsid w:val="00DD4B14"/>
    <w:rsid w:val="00DD4BEB"/>
    <w:rsid w:val="00DD4D22"/>
    <w:rsid w:val="00DD5104"/>
    <w:rsid w:val="00DD5316"/>
    <w:rsid w:val="00DD5C44"/>
    <w:rsid w:val="00DD5F7F"/>
    <w:rsid w:val="00DD6113"/>
    <w:rsid w:val="00DD6379"/>
    <w:rsid w:val="00DD6ADA"/>
    <w:rsid w:val="00DD6C5B"/>
    <w:rsid w:val="00DD6D7F"/>
    <w:rsid w:val="00DD6F6A"/>
    <w:rsid w:val="00DD7104"/>
    <w:rsid w:val="00DD7225"/>
    <w:rsid w:val="00DD7429"/>
    <w:rsid w:val="00DD74A9"/>
    <w:rsid w:val="00DD79C6"/>
    <w:rsid w:val="00DD7ECC"/>
    <w:rsid w:val="00DE15B4"/>
    <w:rsid w:val="00DE1768"/>
    <w:rsid w:val="00DE1EBD"/>
    <w:rsid w:val="00DE3601"/>
    <w:rsid w:val="00DE376A"/>
    <w:rsid w:val="00DE3A07"/>
    <w:rsid w:val="00DE464A"/>
    <w:rsid w:val="00DE4A91"/>
    <w:rsid w:val="00DE58E2"/>
    <w:rsid w:val="00DE5F14"/>
    <w:rsid w:val="00DE6772"/>
    <w:rsid w:val="00DE6835"/>
    <w:rsid w:val="00DE6944"/>
    <w:rsid w:val="00DE6ADF"/>
    <w:rsid w:val="00DE6FDC"/>
    <w:rsid w:val="00DE7511"/>
    <w:rsid w:val="00DE7DC5"/>
    <w:rsid w:val="00DF00FD"/>
    <w:rsid w:val="00DF0233"/>
    <w:rsid w:val="00DF0311"/>
    <w:rsid w:val="00DF0394"/>
    <w:rsid w:val="00DF15D5"/>
    <w:rsid w:val="00DF1741"/>
    <w:rsid w:val="00DF1D86"/>
    <w:rsid w:val="00DF225C"/>
    <w:rsid w:val="00DF2DFA"/>
    <w:rsid w:val="00DF2FDE"/>
    <w:rsid w:val="00DF30C5"/>
    <w:rsid w:val="00DF446F"/>
    <w:rsid w:val="00DF4A53"/>
    <w:rsid w:val="00DF5B41"/>
    <w:rsid w:val="00DF60A5"/>
    <w:rsid w:val="00DF678D"/>
    <w:rsid w:val="00DF6AF3"/>
    <w:rsid w:val="00DF6CB1"/>
    <w:rsid w:val="00DF6D9D"/>
    <w:rsid w:val="00DF6DBF"/>
    <w:rsid w:val="00DF7205"/>
    <w:rsid w:val="00DF76D1"/>
    <w:rsid w:val="00DF797E"/>
    <w:rsid w:val="00DF7ACC"/>
    <w:rsid w:val="00E005EB"/>
    <w:rsid w:val="00E00D33"/>
    <w:rsid w:val="00E00D38"/>
    <w:rsid w:val="00E01F72"/>
    <w:rsid w:val="00E020FB"/>
    <w:rsid w:val="00E022DF"/>
    <w:rsid w:val="00E035EC"/>
    <w:rsid w:val="00E03D8D"/>
    <w:rsid w:val="00E04726"/>
    <w:rsid w:val="00E048BB"/>
    <w:rsid w:val="00E049FD"/>
    <w:rsid w:val="00E04C68"/>
    <w:rsid w:val="00E04FD5"/>
    <w:rsid w:val="00E0524C"/>
    <w:rsid w:val="00E0560E"/>
    <w:rsid w:val="00E05CAE"/>
    <w:rsid w:val="00E05DEC"/>
    <w:rsid w:val="00E067C6"/>
    <w:rsid w:val="00E06D60"/>
    <w:rsid w:val="00E072C4"/>
    <w:rsid w:val="00E0781F"/>
    <w:rsid w:val="00E0782B"/>
    <w:rsid w:val="00E07868"/>
    <w:rsid w:val="00E07AB9"/>
    <w:rsid w:val="00E10358"/>
    <w:rsid w:val="00E1068F"/>
    <w:rsid w:val="00E10F85"/>
    <w:rsid w:val="00E12B20"/>
    <w:rsid w:val="00E1303D"/>
    <w:rsid w:val="00E13452"/>
    <w:rsid w:val="00E13724"/>
    <w:rsid w:val="00E137D9"/>
    <w:rsid w:val="00E1495F"/>
    <w:rsid w:val="00E15023"/>
    <w:rsid w:val="00E15054"/>
    <w:rsid w:val="00E1562B"/>
    <w:rsid w:val="00E16BD0"/>
    <w:rsid w:val="00E16C7A"/>
    <w:rsid w:val="00E16D68"/>
    <w:rsid w:val="00E16E1A"/>
    <w:rsid w:val="00E175CB"/>
    <w:rsid w:val="00E1763E"/>
    <w:rsid w:val="00E1768B"/>
    <w:rsid w:val="00E17752"/>
    <w:rsid w:val="00E20409"/>
    <w:rsid w:val="00E208CF"/>
    <w:rsid w:val="00E20C37"/>
    <w:rsid w:val="00E20F55"/>
    <w:rsid w:val="00E218D8"/>
    <w:rsid w:val="00E21D4C"/>
    <w:rsid w:val="00E21E3F"/>
    <w:rsid w:val="00E223F8"/>
    <w:rsid w:val="00E22635"/>
    <w:rsid w:val="00E22672"/>
    <w:rsid w:val="00E2287B"/>
    <w:rsid w:val="00E22A10"/>
    <w:rsid w:val="00E22D44"/>
    <w:rsid w:val="00E2300F"/>
    <w:rsid w:val="00E230C1"/>
    <w:rsid w:val="00E2321F"/>
    <w:rsid w:val="00E2434C"/>
    <w:rsid w:val="00E25571"/>
    <w:rsid w:val="00E259CA"/>
    <w:rsid w:val="00E25A67"/>
    <w:rsid w:val="00E25DB9"/>
    <w:rsid w:val="00E2631B"/>
    <w:rsid w:val="00E2654E"/>
    <w:rsid w:val="00E26641"/>
    <w:rsid w:val="00E26768"/>
    <w:rsid w:val="00E268E4"/>
    <w:rsid w:val="00E269E4"/>
    <w:rsid w:val="00E26D8C"/>
    <w:rsid w:val="00E26DC2"/>
    <w:rsid w:val="00E27032"/>
    <w:rsid w:val="00E27ABC"/>
    <w:rsid w:val="00E27CF5"/>
    <w:rsid w:val="00E301C3"/>
    <w:rsid w:val="00E30419"/>
    <w:rsid w:val="00E31922"/>
    <w:rsid w:val="00E323DC"/>
    <w:rsid w:val="00E33230"/>
    <w:rsid w:val="00E33380"/>
    <w:rsid w:val="00E3354D"/>
    <w:rsid w:val="00E338AB"/>
    <w:rsid w:val="00E33965"/>
    <w:rsid w:val="00E33BE6"/>
    <w:rsid w:val="00E34047"/>
    <w:rsid w:val="00E3453B"/>
    <w:rsid w:val="00E350A9"/>
    <w:rsid w:val="00E351BA"/>
    <w:rsid w:val="00E35645"/>
    <w:rsid w:val="00E35CA4"/>
    <w:rsid w:val="00E363AE"/>
    <w:rsid w:val="00E3641F"/>
    <w:rsid w:val="00E36C23"/>
    <w:rsid w:val="00E36CB3"/>
    <w:rsid w:val="00E36D73"/>
    <w:rsid w:val="00E36E7B"/>
    <w:rsid w:val="00E37EDE"/>
    <w:rsid w:val="00E4023A"/>
    <w:rsid w:val="00E40336"/>
    <w:rsid w:val="00E40CB2"/>
    <w:rsid w:val="00E41753"/>
    <w:rsid w:val="00E41A90"/>
    <w:rsid w:val="00E41E7F"/>
    <w:rsid w:val="00E42244"/>
    <w:rsid w:val="00E4259A"/>
    <w:rsid w:val="00E42928"/>
    <w:rsid w:val="00E432AA"/>
    <w:rsid w:val="00E43B71"/>
    <w:rsid w:val="00E44359"/>
    <w:rsid w:val="00E446C8"/>
    <w:rsid w:val="00E449FF"/>
    <w:rsid w:val="00E4605F"/>
    <w:rsid w:val="00E4632A"/>
    <w:rsid w:val="00E46441"/>
    <w:rsid w:val="00E464A5"/>
    <w:rsid w:val="00E46E78"/>
    <w:rsid w:val="00E47276"/>
    <w:rsid w:val="00E473EB"/>
    <w:rsid w:val="00E47B4C"/>
    <w:rsid w:val="00E47E0C"/>
    <w:rsid w:val="00E47E92"/>
    <w:rsid w:val="00E5086B"/>
    <w:rsid w:val="00E509CB"/>
    <w:rsid w:val="00E50C8D"/>
    <w:rsid w:val="00E50E02"/>
    <w:rsid w:val="00E510FF"/>
    <w:rsid w:val="00E5111A"/>
    <w:rsid w:val="00E51605"/>
    <w:rsid w:val="00E51ACB"/>
    <w:rsid w:val="00E51BD6"/>
    <w:rsid w:val="00E52485"/>
    <w:rsid w:val="00E52648"/>
    <w:rsid w:val="00E53FD3"/>
    <w:rsid w:val="00E543A5"/>
    <w:rsid w:val="00E54B2A"/>
    <w:rsid w:val="00E54C2D"/>
    <w:rsid w:val="00E54CFF"/>
    <w:rsid w:val="00E54F7D"/>
    <w:rsid w:val="00E55438"/>
    <w:rsid w:val="00E56B26"/>
    <w:rsid w:val="00E57589"/>
    <w:rsid w:val="00E606B9"/>
    <w:rsid w:val="00E60825"/>
    <w:rsid w:val="00E60897"/>
    <w:rsid w:val="00E60CCB"/>
    <w:rsid w:val="00E61766"/>
    <w:rsid w:val="00E617BB"/>
    <w:rsid w:val="00E61A17"/>
    <w:rsid w:val="00E61E61"/>
    <w:rsid w:val="00E623F1"/>
    <w:rsid w:val="00E625A1"/>
    <w:rsid w:val="00E62F3B"/>
    <w:rsid w:val="00E62F47"/>
    <w:rsid w:val="00E6342E"/>
    <w:rsid w:val="00E63F22"/>
    <w:rsid w:val="00E64250"/>
    <w:rsid w:val="00E64445"/>
    <w:rsid w:val="00E65BBE"/>
    <w:rsid w:val="00E6613A"/>
    <w:rsid w:val="00E663B1"/>
    <w:rsid w:val="00E66474"/>
    <w:rsid w:val="00E66760"/>
    <w:rsid w:val="00E66835"/>
    <w:rsid w:val="00E668A2"/>
    <w:rsid w:val="00E677DC"/>
    <w:rsid w:val="00E67D0E"/>
    <w:rsid w:val="00E70258"/>
    <w:rsid w:val="00E702F6"/>
    <w:rsid w:val="00E70B5C"/>
    <w:rsid w:val="00E70D3D"/>
    <w:rsid w:val="00E714C5"/>
    <w:rsid w:val="00E72645"/>
    <w:rsid w:val="00E728D8"/>
    <w:rsid w:val="00E72DFB"/>
    <w:rsid w:val="00E72FBE"/>
    <w:rsid w:val="00E735C2"/>
    <w:rsid w:val="00E738B2"/>
    <w:rsid w:val="00E73AFD"/>
    <w:rsid w:val="00E7482A"/>
    <w:rsid w:val="00E74D91"/>
    <w:rsid w:val="00E74E82"/>
    <w:rsid w:val="00E75864"/>
    <w:rsid w:val="00E758E5"/>
    <w:rsid w:val="00E75C8A"/>
    <w:rsid w:val="00E75FAB"/>
    <w:rsid w:val="00E76BF5"/>
    <w:rsid w:val="00E779BC"/>
    <w:rsid w:val="00E779FC"/>
    <w:rsid w:val="00E77C5F"/>
    <w:rsid w:val="00E77EBC"/>
    <w:rsid w:val="00E8024E"/>
    <w:rsid w:val="00E80635"/>
    <w:rsid w:val="00E80F8D"/>
    <w:rsid w:val="00E812EE"/>
    <w:rsid w:val="00E8142C"/>
    <w:rsid w:val="00E8165E"/>
    <w:rsid w:val="00E818A7"/>
    <w:rsid w:val="00E81C9E"/>
    <w:rsid w:val="00E81FA6"/>
    <w:rsid w:val="00E820EC"/>
    <w:rsid w:val="00E82B4B"/>
    <w:rsid w:val="00E82CB8"/>
    <w:rsid w:val="00E82F3E"/>
    <w:rsid w:val="00E83DD5"/>
    <w:rsid w:val="00E8402F"/>
    <w:rsid w:val="00E8419D"/>
    <w:rsid w:val="00E841E1"/>
    <w:rsid w:val="00E84235"/>
    <w:rsid w:val="00E8532C"/>
    <w:rsid w:val="00E8575B"/>
    <w:rsid w:val="00E86945"/>
    <w:rsid w:val="00E86B76"/>
    <w:rsid w:val="00E87049"/>
    <w:rsid w:val="00E8708A"/>
    <w:rsid w:val="00E876E8"/>
    <w:rsid w:val="00E90180"/>
    <w:rsid w:val="00E90249"/>
    <w:rsid w:val="00E904ED"/>
    <w:rsid w:val="00E90539"/>
    <w:rsid w:val="00E906C0"/>
    <w:rsid w:val="00E90810"/>
    <w:rsid w:val="00E90A22"/>
    <w:rsid w:val="00E90A94"/>
    <w:rsid w:val="00E90C9D"/>
    <w:rsid w:val="00E90F02"/>
    <w:rsid w:val="00E90F53"/>
    <w:rsid w:val="00E917E8"/>
    <w:rsid w:val="00E91DA5"/>
    <w:rsid w:val="00E92CDF"/>
    <w:rsid w:val="00E9377D"/>
    <w:rsid w:val="00E93E3A"/>
    <w:rsid w:val="00E9425B"/>
    <w:rsid w:val="00E94C40"/>
    <w:rsid w:val="00E94E6E"/>
    <w:rsid w:val="00E94EEA"/>
    <w:rsid w:val="00E956FB"/>
    <w:rsid w:val="00E95B24"/>
    <w:rsid w:val="00E95C70"/>
    <w:rsid w:val="00E95F28"/>
    <w:rsid w:val="00E9606E"/>
    <w:rsid w:val="00E96266"/>
    <w:rsid w:val="00E96319"/>
    <w:rsid w:val="00E96CB7"/>
    <w:rsid w:val="00E97E3C"/>
    <w:rsid w:val="00EA0657"/>
    <w:rsid w:val="00EA0C25"/>
    <w:rsid w:val="00EA1D1E"/>
    <w:rsid w:val="00EA214B"/>
    <w:rsid w:val="00EA2241"/>
    <w:rsid w:val="00EA2318"/>
    <w:rsid w:val="00EA2ABD"/>
    <w:rsid w:val="00EA2B7F"/>
    <w:rsid w:val="00EA2FEA"/>
    <w:rsid w:val="00EA34E9"/>
    <w:rsid w:val="00EA3AE1"/>
    <w:rsid w:val="00EA3D42"/>
    <w:rsid w:val="00EA4093"/>
    <w:rsid w:val="00EA4283"/>
    <w:rsid w:val="00EA4A00"/>
    <w:rsid w:val="00EA4B52"/>
    <w:rsid w:val="00EA557A"/>
    <w:rsid w:val="00EA6636"/>
    <w:rsid w:val="00EA668F"/>
    <w:rsid w:val="00EA7118"/>
    <w:rsid w:val="00EA74CF"/>
    <w:rsid w:val="00EA773C"/>
    <w:rsid w:val="00EA7DB5"/>
    <w:rsid w:val="00EB0193"/>
    <w:rsid w:val="00EB0B4E"/>
    <w:rsid w:val="00EB1097"/>
    <w:rsid w:val="00EB1994"/>
    <w:rsid w:val="00EB2324"/>
    <w:rsid w:val="00EB2461"/>
    <w:rsid w:val="00EB2BA9"/>
    <w:rsid w:val="00EB32BD"/>
    <w:rsid w:val="00EB3602"/>
    <w:rsid w:val="00EB395B"/>
    <w:rsid w:val="00EB47D0"/>
    <w:rsid w:val="00EB4B7C"/>
    <w:rsid w:val="00EB57C4"/>
    <w:rsid w:val="00EB63D1"/>
    <w:rsid w:val="00EB6A3F"/>
    <w:rsid w:val="00EB7401"/>
    <w:rsid w:val="00EC014D"/>
    <w:rsid w:val="00EC0417"/>
    <w:rsid w:val="00EC0814"/>
    <w:rsid w:val="00EC0A96"/>
    <w:rsid w:val="00EC0B95"/>
    <w:rsid w:val="00EC14FD"/>
    <w:rsid w:val="00EC1C34"/>
    <w:rsid w:val="00EC2118"/>
    <w:rsid w:val="00EC24C1"/>
    <w:rsid w:val="00EC2671"/>
    <w:rsid w:val="00EC28A4"/>
    <w:rsid w:val="00EC2A5C"/>
    <w:rsid w:val="00EC2B78"/>
    <w:rsid w:val="00EC340E"/>
    <w:rsid w:val="00EC35E5"/>
    <w:rsid w:val="00EC370F"/>
    <w:rsid w:val="00EC382D"/>
    <w:rsid w:val="00EC3F33"/>
    <w:rsid w:val="00EC419B"/>
    <w:rsid w:val="00EC4809"/>
    <w:rsid w:val="00EC4BBF"/>
    <w:rsid w:val="00EC4BC6"/>
    <w:rsid w:val="00EC4D03"/>
    <w:rsid w:val="00EC511C"/>
    <w:rsid w:val="00EC52AF"/>
    <w:rsid w:val="00EC537B"/>
    <w:rsid w:val="00EC54E7"/>
    <w:rsid w:val="00EC557C"/>
    <w:rsid w:val="00EC559F"/>
    <w:rsid w:val="00EC59EE"/>
    <w:rsid w:val="00EC5B5E"/>
    <w:rsid w:val="00EC61CE"/>
    <w:rsid w:val="00EC627F"/>
    <w:rsid w:val="00EC64C9"/>
    <w:rsid w:val="00EC65F9"/>
    <w:rsid w:val="00EC6698"/>
    <w:rsid w:val="00EC6868"/>
    <w:rsid w:val="00EC68C6"/>
    <w:rsid w:val="00EC71E6"/>
    <w:rsid w:val="00EC7A71"/>
    <w:rsid w:val="00ED0029"/>
    <w:rsid w:val="00ED00C3"/>
    <w:rsid w:val="00ED018A"/>
    <w:rsid w:val="00ED01BB"/>
    <w:rsid w:val="00ED052D"/>
    <w:rsid w:val="00ED0F12"/>
    <w:rsid w:val="00ED16B2"/>
    <w:rsid w:val="00ED1942"/>
    <w:rsid w:val="00ED1A76"/>
    <w:rsid w:val="00ED1AC8"/>
    <w:rsid w:val="00ED2B82"/>
    <w:rsid w:val="00ED30DB"/>
    <w:rsid w:val="00ED3451"/>
    <w:rsid w:val="00ED36F1"/>
    <w:rsid w:val="00ED3E35"/>
    <w:rsid w:val="00ED4989"/>
    <w:rsid w:val="00ED53A5"/>
    <w:rsid w:val="00ED5472"/>
    <w:rsid w:val="00ED5EA4"/>
    <w:rsid w:val="00ED6090"/>
    <w:rsid w:val="00ED69D9"/>
    <w:rsid w:val="00ED69E3"/>
    <w:rsid w:val="00ED6F17"/>
    <w:rsid w:val="00ED7221"/>
    <w:rsid w:val="00EE0326"/>
    <w:rsid w:val="00EE09E4"/>
    <w:rsid w:val="00EE125F"/>
    <w:rsid w:val="00EE203D"/>
    <w:rsid w:val="00EE29FC"/>
    <w:rsid w:val="00EE2D02"/>
    <w:rsid w:val="00EE348F"/>
    <w:rsid w:val="00EE37E3"/>
    <w:rsid w:val="00EE3A22"/>
    <w:rsid w:val="00EE3A81"/>
    <w:rsid w:val="00EE4C1D"/>
    <w:rsid w:val="00EE4C68"/>
    <w:rsid w:val="00EE56E5"/>
    <w:rsid w:val="00EE5808"/>
    <w:rsid w:val="00EE6145"/>
    <w:rsid w:val="00EE74E9"/>
    <w:rsid w:val="00EE780E"/>
    <w:rsid w:val="00EE789F"/>
    <w:rsid w:val="00EE7CE2"/>
    <w:rsid w:val="00EF083E"/>
    <w:rsid w:val="00EF0CA6"/>
    <w:rsid w:val="00EF1664"/>
    <w:rsid w:val="00EF1749"/>
    <w:rsid w:val="00EF1C43"/>
    <w:rsid w:val="00EF2465"/>
    <w:rsid w:val="00EF2A2A"/>
    <w:rsid w:val="00EF3CF5"/>
    <w:rsid w:val="00EF4143"/>
    <w:rsid w:val="00EF4191"/>
    <w:rsid w:val="00EF4A3A"/>
    <w:rsid w:val="00EF5585"/>
    <w:rsid w:val="00EF56AB"/>
    <w:rsid w:val="00EF5E7B"/>
    <w:rsid w:val="00EF5F1C"/>
    <w:rsid w:val="00EF608C"/>
    <w:rsid w:val="00EF609C"/>
    <w:rsid w:val="00EF6393"/>
    <w:rsid w:val="00EF6705"/>
    <w:rsid w:val="00EF7224"/>
    <w:rsid w:val="00F00851"/>
    <w:rsid w:val="00F00D73"/>
    <w:rsid w:val="00F00E86"/>
    <w:rsid w:val="00F01207"/>
    <w:rsid w:val="00F014A5"/>
    <w:rsid w:val="00F01CC8"/>
    <w:rsid w:val="00F02078"/>
    <w:rsid w:val="00F02248"/>
    <w:rsid w:val="00F02B6D"/>
    <w:rsid w:val="00F03035"/>
    <w:rsid w:val="00F038DC"/>
    <w:rsid w:val="00F03E03"/>
    <w:rsid w:val="00F04268"/>
    <w:rsid w:val="00F0450A"/>
    <w:rsid w:val="00F048C6"/>
    <w:rsid w:val="00F04A2B"/>
    <w:rsid w:val="00F04B55"/>
    <w:rsid w:val="00F05695"/>
    <w:rsid w:val="00F05780"/>
    <w:rsid w:val="00F05A4A"/>
    <w:rsid w:val="00F05C23"/>
    <w:rsid w:val="00F05EAB"/>
    <w:rsid w:val="00F06551"/>
    <w:rsid w:val="00F07308"/>
    <w:rsid w:val="00F073E7"/>
    <w:rsid w:val="00F075BD"/>
    <w:rsid w:val="00F07D7D"/>
    <w:rsid w:val="00F10092"/>
    <w:rsid w:val="00F10560"/>
    <w:rsid w:val="00F105A0"/>
    <w:rsid w:val="00F10BA7"/>
    <w:rsid w:val="00F11599"/>
    <w:rsid w:val="00F1173F"/>
    <w:rsid w:val="00F117AF"/>
    <w:rsid w:val="00F117FD"/>
    <w:rsid w:val="00F121A0"/>
    <w:rsid w:val="00F1241D"/>
    <w:rsid w:val="00F12A21"/>
    <w:rsid w:val="00F13846"/>
    <w:rsid w:val="00F13C56"/>
    <w:rsid w:val="00F13E38"/>
    <w:rsid w:val="00F13F9B"/>
    <w:rsid w:val="00F14BF0"/>
    <w:rsid w:val="00F14D38"/>
    <w:rsid w:val="00F158C8"/>
    <w:rsid w:val="00F15EA7"/>
    <w:rsid w:val="00F16138"/>
    <w:rsid w:val="00F163CF"/>
    <w:rsid w:val="00F16B7C"/>
    <w:rsid w:val="00F1719B"/>
    <w:rsid w:val="00F17F7F"/>
    <w:rsid w:val="00F2047A"/>
    <w:rsid w:val="00F21918"/>
    <w:rsid w:val="00F21B52"/>
    <w:rsid w:val="00F21E1A"/>
    <w:rsid w:val="00F222CD"/>
    <w:rsid w:val="00F226B5"/>
    <w:rsid w:val="00F22DA6"/>
    <w:rsid w:val="00F2374B"/>
    <w:rsid w:val="00F237B5"/>
    <w:rsid w:val="00F23C85"/>
    <w:rsid w:val="00F23FDD"/>
    <w:rsid w:val="00F24531"/>
    <w:rsid w:val="00F24CB2"/>
    <w:rsid w:val="00F24DE6"/>
    <w:rsid w:val="00F24FE5"/>
    <w:rsid w:val="00F25FE8"/>
    <w:rsid w:val="00F26C64"/>
    <w:rsid w:val="00F27B26"/>
    <w:rsid w:val="00F308B1"/>
    <w:rsid w:val="00F3101C"/>
    <w:rsid w:val="00F31B35"/>
    <w:rsid w:val="00F31EDA"/>
    <w:rsid w:val="00F3399B"/>
    <w:rsid w:val="00F339E2"/>
    <w:rsid w:val="00F33A28"/>
    <w:rsid w:val="00F34126"/>
    <w:rsid w:val="00F349A7"/>
    <w:rsid w:val="00F34B1A"/>
    <w:rsid w:val="00F35223"/>
    <w:rsid w:val="00F353D4"/>
    <w:rsid w:val="00F3546F"/>
    <w:rsid w:val="00F35B39"/>
    <w:rsid w:val="00F35E47"/>
    <w:rsid w:val="00F364DA"/>
    <w:rsid w:val="00F36871"/>
    <w:rsid w:val="00F36B9D"/>
    <w:rsid w:val="00F36ED5"/>
    <w:rsid w:val="00F3728D"/>
    <w:rsid w:val="00F37353"/>
    <w:rsid w:val="00F37576"/>
    <w:rsid w:val="00F37ABE"/>
    <w:rsid w:val="00F37AC4"/>
    <w:rsid w:val="00F37E1A"/>
    <w:rsid w:val="00F405F9"/>
    <w:rsid w:val="00F41905"/>
    <w:rsid w:val="00F41ADF"/>
    <w:rsid w:val="00F41B94"/>
    <w:rsid w:val="00F41CBE"/>
    <w:rsid w:val="00F421EA"/>
    <w:rsid w:val="00F425BB"/>
    <w:rsid w:val="00F42E31"/>
    <w:rsid w:val="00F4304B"/>
    <w:rsid w:val="00F4311C"/>
    <w:rsid w:val="00F43510"/>
    <w:rsid w:val="00F4365D"/>
    <w:rsid w:val="00F4397D"/>
    <w:rsid w:val="00F43BCD"/>
    <w:rsid w:val="00F446AD"/>
    <w:rsid w:val="00F4478F"/>
    <w:rsid w:val="00F448DA"/>
    <w:rsid w:val="00F44902"/>
    <w:rsid w:val="00F44AD6"/>
    <w:rsid w:val="00F44E9E"/>
    <w:rsid w:val="00F44EAA"/>
    <w:rsid w:val="00F450AA"/>
    <w:rsid w:val="00F4599D"/>
    <w:rsid w:val="00F463EC"/>
    <w:rsid w:val="00F46595"/>
    <w:rsid w:val="00F4663A"/>
    <w:rsid w:val="00F46FBE"/>
    <w:rsid w:val="00F47070"/>
    <w:rsid w:val="00F47652"/>
    <w:rsid w:val="00F50100"/>
    <w:rsid w:val="00F506D4"/>
    <w:rsid w:val="00F50DB2"/>
    <w:rsid w:val="00F51132"/>
    <w:rsid w:val="00F5155C"/>
    <w:rsid w:val="00F5196C"/>
    <w:rsid w:val="00F52077"/>
    <w:rsid w:val="00F524A5"/>
    <w:rsid w:val="00F52746"/>
    <w:rsid w:val="00F52B98"/>
    <w:rsid w:val="00F52E7C"/>
    <w:rsid w:val="00F52EFB"/>
    <w:rsid w:val="00F53873"/>
    <w:rsid w:val="00F53EA0"/>
    <w:rsid w:val="00F54379"/>
    <w:rsid w:val="00F543BD"/>
    <w:rsid w:val="00F546A6"/>
    <w:rsid w:val="00F549E5"/>
    <w:rsid w:val="00F549F5"/>
    <w:rsid w:val="00F54A4F"/>
    <w:rsid w:val="00F553A6"/>
    <w:rsid w:val="00F55881"/>
    <w:rsid w:val="00F558CE"/>
    <w:rsid w:val="00F565C3"/>
    <w:rsid w:val="00F56C1E"/>
    <w:rsid w:val="00F56DE6"/>
    <w:rsid w:val="00F5751E"/>
    <w:rsid w:val="00F5791E"/>
    <w:rsid w:val="00F6068B"/>
    <w:rsid w:val="00F60A08"/>
    <w:rsid w:val="00F60C59"/>
    <w:rsid w:val="00F60CE4"/>
    <w:rsid w:val="00F6128D"/>
    <w:rsid w:val="00F613A4"/>
    <w:rsid w:val="00F61D81"/>
    <w:rsid w:val="00F62BF6"/>
    <w:rsid w:val="00F62FCA"/>
    <w:rsid w:val="00F637E9"/>
    <w:rsid w:val="00F63AB0"/>
    <w:rsid w:val="00F6443D"/>
    <w:rsid w:val="00F65359"/>
    <w:rsid w:val="00F65694"/>
    <w:rsid w:val="00F658B8"/>
    <w:rsid w:val="00F65D41"/>
    <w:rsid w:val="00F65FA7"/>
    <w:rsid w:val="00F664E1"/>
    <w:rsid w:val="00F67631"/>
    <w:rsid w:val="00F67836"/>
    <w:rsid w:val="00F67A50"/>
    <w:rsid w:val="00F67AAD"/>
    <w:rsid w:val="00F67B1F"/>
    <w:rsid w:val="00F67ECA"/>
    <w:rsid w:val="00F70789"/>
    <w:rsid w:val="00F717FB"/>
    <w:rsid w:val="00F71837"/>
    <w:rsid w:val="00F720FF"/>
    <w:rsid w:val="00F7261D"/>
    <w:rsid w:val="00F72960"/>
    <w:rsid w:val="00F729C4"/>
    <w:rsid w:val="00F72CAB"/>
    <w:rsid w:val="00F72EFD"/>
    <w:rsid w:val="00F72FE7"/>
    <w:rsid w:val="00F73584"/>
    <w:rsid w:val="00F73844"/>
    <w:rsid w:val="00F73853"/>
    <w:rsid w:val="00F7387A"/>
    <w:rsid w:val="00F73FFB"/>
    <w:rsid w:val="00F74D6A"/>
    <w:rsid w:val="00F75BBE"/>
    <w:rsid w:val="00F7610D"/>
    <w:rsid w:val="00F766E4"/>
    <w:rsid w:val="00F76857"/>
    <w:rsid w:val="00F7686E"/>
    <w:rsid w:val="00F778F6"/>
    <w:rsid w:val="00F77A57"/>
    <w:rsid w:val="00F8048D"/>
    <w:rsid w:val="00F80811"/>
    <w:rsid w:val="00F8135E"/>
    <w:rsid w:val="00F81FC6"/>
    <w:rsid w:val="00F8208B"/>
    <w:rsid w:val="00F823B4"/>
    <w:rsid w:val="00F8285D"/>
    <w:rsid w:val="00F828A2"/>
    <w:rsid w:val="00F82D3E"/>
    <w:rsid w:val="00F830C8"/>
    <w:rsid w:val="00F83B3D"/>
    <w:rsid w:val="00F84511"/>
    <w:rsid w:val="00F84BA1"/>
    <w:rsid w:val="00F85313"/>
    <w:rsid w:val="00F85747"/>
    <w:rsid w:val="00F85890"/>
    <w:rsid w:val="00F85A7E"/>
    <w:rsid w:val="00F85AA1"/>
    <w:rsid w:val="00F8684D"/>
    <w:rsid w:val="00F86ADA"/>
    <w:rsid w:val="00F86C89"/>
    <w:rsid w:val="00F86FDC"/>
    <w:rsid w:val="00F8771A"/>
    <w:rsid w:val="00F90971"/>
    <w:rsid w:val="00F92695"/>
    <w:rsid w:val="00F93037"/>
    <w:rsid w:val="00F931AA"/>
    <w:rsid w:val="00F9345A"/>
    <w:rsid w:val="00F93A56"/>
    <w:rsid w:val="00F941F5"/>
    <w:rsid w:val="00F9443C"/>
    <w:rsid w:val="00F9461F"/>
    <w:rsid w:val="00F95655"/>
    <w:rsid w:val="00F95703"/>
    <w:rsid w:val="00F959EE"/>
    <w:rsid w:val="00F95AA2"/>
    <w:rsid w:val="00F95BB0"/>
    <w:rsid w:val="00F96CF8"/>
    <w:rsid w:val="00F9750A"/>
    <w:rsid w:val="00F97A66"/>
    <w:rsid w:val="00FA0893"/>
    <w:rsid w:val="00FA0D2C"/>
    <w:rsid w:val="00FA13F3"/>
    <w:rsid w:val="00FA147D"/>
    <w:rsid w:val="00FA1600"/>
    <w:rsid w:val="00FA1908"/>
    <w:rsid w:val="00FA23AE"/>
    <w:rsid w:val="00FA252C"/>
    <w:rsid w:val="00FA2961"/>
    <w:rsid w:val="00FA2BDB"/>
    <w:rsid w:val="00FA2C0E"/>
    <w:rsid w:val="00FA2E75"/>
    <w:rsid w:val="00FA3563"/>
    <w:rsid w:val="00FA3733"/>
    <w:rsid w:val="00FA3F04"/>
    <w:rsid w:val="00FA4432"/>
    <w:rsid w:val="00FA4BA1"/>
    <w:rsid w:val="00FA4FDC"/>
    <w:rsid w:val="00FA543A"/>
    <w:rsid w:val="00FA5777"/>
    <w:rsid w:val="00FA68B1"/>
    <w:rsid w:val="00FA7747"/>
    <w:rsid w:val="00FA7DDC"/>
    <w:rsid w:val="00FA7F42"/>
    <w:rsid w:val="00FB001D"/>
    <w:rsid w:val="00FB01AF"/>
    <w:rsid w:val="00FB02F1"/>
    <w:rsid w:val="00FB03FA"/>
    <w:rsid w:val="00FB15DC"/>
    <w:rsid w:val="00FB185F"/>
    <w:rsid w:val="00FB1B19"/>
    <w:rsid w:val="00FB1F1B"/>
    <w:rsid w:val="00FB22FE"/>
    <w:rsid w:val="00FB2CB2"/>
    <w:rsid w:val="00FB32FA"/>
    <w:rsid w:val="00FB359F"/>
    <w:rsid w:val="00FB4179"/>
    <w:rsid w:val="00FB4E2C"/>
    <w:rsid w:val="00FB5501"/>
    <w:rsid w:val="00FB58E4"/>
    <w:rsid w:val="00FB5CC5"/>
    <w:rsid w:val="00FB6085"/>
    <w:rsid w:val="00FB60A3"/>
    <w:rsid w:val="00FB6C3C"/>
    <w:rsid w:val="00FB6C9C"/>
    <w:rsid w:val="00FB6DED"/>
    <w:rsid w:val="00FB6E4D"/>
    <w:rsid w:val="00FB7796"/>
    <w:rsid w:val="00FB77E0"/>
    <w:rsid w:val="00FC0285"/>
    <w:rsid w:val="00FC0374"/>
    <w:rsid w:val="00FC0DD4"/>
    <w:rsid w:val="00FC110D"/>
    <w:rsid w:val="00FC14DD"/>
    <w:rsid w:val="00FC19EC"/>
    <w:rsid w:val="00FC1B21"/>
    <w:rsid w:val="00FC1B35"/>
    <w:rsid w:val="00FC2D33"/>
    <w:rsid w:val="00FC2E4F"/>
    <w:rsid w:val="00FC34BB"/>
    <w:rsid w:val="00FC36F4"/>
    <w:rsid w:val="00FC38A8"/>
    <w:rsid w:val="00FC42AE"/>
    <w:rsid w:val="00FC4733"/>
    <w:rsid w:val="00FC5EA4"/>
    <w:rsid w:val="00FC5F3A"/>
    <w:rsid w:val="00FC642C"/>
    <w:rsid w:val="00FC70F8"/>
    <w:rsid w:val="00FC7BDD"/>
    <w:rsid w:val="00FD0801"/>
    <w:rsid w:val="00FD0D80"/>
    <w:rsid w:val="00FD0DF9"/>
    <w:rsid w:val="00FD10B5"/>
    <w:rsid w:val="00FD10F4"/>
    <w:rsid w:val="00FD13E7"/>
    <w:rsid w:val="00FD1833"/>
    <w:rsid w:val="00FD1C85"/>
    <w:rsid w:val="00FD1D5B"/>
    <w:rsid w:val="00FD1ED0"/>
    <w:rsid w:val="00FD1F92"/>
    <w:rsid w:val="00FD2731"/>
    <w:rsid w:val="00FD2C53"/>
    <w:rsid w:val="00FD2CDA"/>
    <w:rsid w:val="00FD2D68"/>
    <w:rsid w:val="00FD2E1D"/>
    <w:rsid w:val="00FD3619"/>
    <w:rsid w:val="00FD38E4"/>
    <w:rsid w:val="00FD3E94"/>
    <w:rsid w:val="00FD450F"/>
    <w:rsid w:val="00FD4BC9"/>
    <w:rsid w:val="00FD509C"/>
    <w:rsid w:val="00FD5631"/>
    <w:rsid w:val="00FD5F1C"/>
    <w:rsid w:val="00FD625D"/>
    <w:rsid w:val="00FD63E6"/>
    <w:rsid w:val="00FD6829"/>
    <w:rsid w:val="00FD68E5"/>
    <w:rsid w:val="00FD6CF4"/>
    <w:rsid w:val="00FD6D23"/>
    <w:rsid w:val="00FD6DBC"/>
    <w:rsid w:val="00FD6E92"/>
    <w:rsid w:val="00FD70EA"/>
    <w:rsid w:val="00FD7FAE"/>
    <w:rsid w:val="00FE03D4"/>
    <w:rsid w:val="00FE10D1"/>
    <w:rsid w:val="00FE1648"/>
    <w:rsid w:val="00FE1D9F"/>
    <w:rsid w:val="00FE28CA"/>
    <w:rsid w:val="00FE2EAB"/>
    <w:rsid w:val="00FE31F0"/>
    <w:rsid w:val="00FE3301"/>
    <w:rsid w:val="00FE381E"/>
    <w:rsid w:val="00FE3E4B"/>
    <w:rsid w:val="00FE4CCF"/>
    <w:rsid w:val="00FE569F"/>
    <w:rsid w:val="00FE5DCF"/>
    <w:rsid w:val="00FE601D"/>
    <w:rsid w:val="00FE6303"/>
    <w:rsid w:val="00FE630A"/>
    <w:rsid w:val="00FE6353"/>
    <w:rsid w:val="00FE698C"/>
    <w:rsid w:val="00FE69D3"/>
    <w:rsid w:val="00FE700F"/>
    <w:rsid w:val="00FE7D0D"/>
    <w:rsid w:val="00FF05E2"/>
    <w:rsid w:val="00FF0BD6"/>
    <w:rsid w:val="00FF177E"/>
    <w:rsid w:val="00FF1C51"/>
    <w:rsid w:val="00FF1DF3"/>
    <w:rsid w:val="00FF1E73"/>
    <w:rsid w:val="00FF22B0"/>
    <w:rsid w:val="00FF286C"/>
    <w:rsid w:val="00FF3D23"/>
    <w:rsid w:val="00FF4779"/>
    <w:rsid w:val="00FF54E0"/>
    <w:rsid w:val="00FF54E9"/>
    <w:rsid w:val="00FF5A42"/>
    <w:rsid w:val="00FF5FB6"/>
    <w:rsid w:val="00FF624B"/>
    <w:rsid w:val="00FF630E"/>
    <w:rsid w:val="00FF661C"/>
    <w:rsid w:val="00FF684C"/>
    <w:rsid w:val="00FF6C65"/>
    <w:rsid w:val="00FF71A0"/>
    <w:rsid w:val="00FF72FD"/>
    <w:rsid w:val="00FF7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C7C8807-8716-49A5-B1A1-F24C0EB7A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456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22E07"/>
    <w:pPr>
      <w:keepNext/>
      <w:jc w:val="both"/>
      <w:outlineLvl w:val="0"/>
    </w:pPr>
    <w:rPr>
      <w:b/>
      <w:i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660C2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A22E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A22E07"/>
    <w:pPr>
      <w:keepNext/>
      <w:jc w:val="center"/>
      <w:outlineLvl w:val="3"/>
    </w:pPr>
    <w:rPr>
      <w:b/>
      <w:sz w:val="32"/>
      <w:szCs w:val="20"/>
    </w:rPr>
  </w:style>
  <w:style w:type="paragraph" w:styleId="Nagwek5">
    <w:name w:val="heading 5"/>
    <w:basedOn w:val="Normalny"/>
    <w:next w:val="Normalny"/>
    <w:link w:val="Nagwek5Znak"/>
    <w:qFormat/>
    <w:rsid w:val="00A22E07"/>
    <w:pPr>
      <w:keepNext/>
      <w:spacing w:line="360" w:lineRule="auto"/>
      <w:jc w:val="both"/>
      <w:outlineLvl w:val="4"/>
    </w:pPr>
    <w:rPr>
      <w:b/>
      <w:szCs w:val="20"/>
    </w:rPr>
  </w:style>
  <w:style w:type="paragraph" w:styleId="Nagwek6">
    <w:name w:val="heading 6"/>
    <w:basedOn w:val="Normalny"/>
    <w:next w:val="Normalny"/>
    <w:link w:val="Nagwek6Znak"/>
    <w:qFormat/>
    <w:rsid w:val="00A22E07"/>
    <w:pPr>
      <w:keepNext/>
      <w:spacing w:line="360" w:lineRule="auto"/>
      <w:jc w:val="both"/>
      <w:outlineLvl w:val="5"/>
    </w:pPr>
    <w:rPr>
      <w:b/>
      <w:sz w:val="28"/>
      <w:szCs w:val="20"/>
    </w:rPr>
  </w:style>
  <w:style w:type="paragraph" w:styleId="Nagwek7">
    <w:name w:val="heading 7"/>
    <w:basedOn w:val="Normalny"/>
    <w:next w:val="Normalny"/>
    <w:link w:val="Nagwek7Znak"/>
    <w:qFormat/>
    <w:rsid w:val="00A22E07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A22E07"/>
    <w:p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qFormat/>
    <w:rsid w:val="00A22E0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22E07"/>
    <w:rPr>
      <w:b/>
      <w:i/>
      <w:sz w:val="32"/>
      <w:lang w:val="pl-PL" w:eastAsia="pl-PL" w:bidi="ar-SA"/>
    </w:rPr>
  </w:style>
  <w:style w:type="character" w:customStyle="1" w:styleId="Nagwek3Znak">
    <w:name w:val="Nagłówek 3 Znak"/>
    <w:link w:val="Nagwek3"/>
    <w:rsid w:val="00A22E07"/>
    <w:rPr>
      <w:rFonts w:ascii="Cambria" w:hAnsi="Cambria"/>
      <w:b/>
      <w:bCs/>
      <w:sz w:val="26"/>
      <w:szCs w:val="26"/>
      <w:lang w:val="pl-PL" w:eastAsia="pl-PL" w:bidi="ar-SA"/>
    </w:rPr>
  </w:style>
  <w:style w:type="character" w:customStyle="1" w:styleId="Nagwek4Znak">
    <w:name w:val="Nagłówek 4 Znak"/>
    <w:link w:val="Nagwek4"/>
    <w:rsid w:val="00A22E07"/>
    <w:rPr>
      <w:b/>
      <w:sz w:val="32"/>
      <w:lang w:val="pl-PL" w:eastAsia="pl-PL" w:bidi="ar-SA"/>
    </w:rPr>
  </w:style>
  <w:style w:type="character" w:customStyle="1" w:styleId="Nagwek5Znak">
    <w:name w:val="Nagłówek 5 Znak"/>
    <w:link w:val="Nagwek5"/>
    <w:rsid w:val="00A22E07"/>
    <w:rPr>
      <w:b/>
      <w:sz w:val="24"/>
      <w:lang w:val="pl-PL" w:eastAsia="pl-PL" w:bidi="ar-SA"/>
    </w:rPr>
  </w:style>
  <w:style w:type="character" w:customStyle="1" w:styleId="Nagwek6Znak">
    <w:name w:val="Nagłówek 6 Znak"/>
    <w:link w:val="Nagwek6"/>
    <w:rsid w:val="00A22E07"/>
    <w:rPr>
      <w:b/>
      <w:sz w:val="28"/>
      <w:lang w:val="pl-PL" w:eastAsia="pl-PL" w:bidi="ar-SA"/>
    </w:rPr>
  </w:style>
  <w:style w:type="character" w:customStyle="1" w:styleId="Nagwek7Znak">
    <w:name w:val="Nagłówek 7 Znak"/>
    <w:link w:val="Nagwek7"/>
    <w:semiHidden/>
    <w:rsid w:val="00A22E07"/>
    <w:rPr>
      <w:rFonts w:ascii="Calibri" w:hAnsi="Calibri"/>
      <w:sz w:val="24"/>
      <w:szCs w:val="24"/>
      <w:lang w:val="pl-PL" w:eastAsia="pl-PL" w:bidi="ar-SA"/>
    </w:rPr>
  </w:style>
  <w:style w:type="character" w:customStyle="1" w:styleId="Nagwek8Znak">
    <w:name w:val="Nagłówek 8 Znak"/>
    <w:link w:val="Nagwek8"/>
    <w:semiHidden/>
    <w:rsid w:val="00A22E07"/>
    <w:rPr>
      <w:rFonts w:ascii="Calibri" w:hAnsi="Calibri"/>
      <w:i/>
      <w:i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semiHidden/>
    <w:rsid w:val="00A22E07"/>
    <w:rPr>
      <w:rFonts w:ascii="Cambria" w:hAnsi="Cambria"/>
      <w:sz w:val="22"/>
      <w:szCs w:val="22"/>
      <w:lang w:val="pl-PL" w:eastAsia="pl-PL" w:bidi="ar-SA"/>
    </w:rPr>
  </w:style>
  <w:style w:type="paragraph" w:styleId="Tekstpodstawowy">
    <w:name w:val="Body Text"/>
    <w:aliases w:val=" Znak Znak,Znak Znak"/>
    <w:basedOn w:val="Normalny"/>
    <w:link w:val="TekstpodstawowyZnak"/>
    <w:rsid w:val="00A22E07"/>
    <w:pPr>
      <w:jc w:val="center"/>
    </w:pPr>
    <w:rPr>
      <w:b/>
      <w:bCs/>
      <w:sz w:val="32"/>
    </w:rPr>
  </w:style>
  <w:style w:type="paragraph" w:styleId="Tekstprzypisudolnego">
    <w:name w:val="footnote text"/>
    <w:basedOn w:val="Normalny"/>
    <w:link w:val="TekstprzypisudolnegoZnak"/>
    <w:rsid w:val="00A22E07"/>
    <w:rPr>
      <w:sz w:val="20"/>
      <w:szCs w:val="20"/>
    </w:rPr>
  </w:style>
  <w:style w:type="character" w:styleId="Numerstrony">
    <w:name w:val="page number"/>
    <w:basedOn w:val="Domylnaczcionkaakapitu"/>
    <w:rsid w:val="00A22E07"/>
  </w:style>
  <w:style w:type="paragraph" w:styleId="Stopka">
    <w:name w:val="footer"/>
    <w:basedOn w:val="Normalny"/>
    <w:link w:val="StopkaZnak"/>
    <w:uiPriority w:val="99"/>
    <w:rsid w:val="00A22E0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22E07"/>
    <w:rPr>
      <w:sz w:val="24"/>
      <w:szCs w:val="24"/>
      <w:lang w:val="pl-PL" w:eastAsia="pl-PL" w:bidi="ar-SA"/>
    </w:rPr>
  </w:style>
  <w:style w:type="paragraph" w:styleId="Tekstpodstawowy2">
    <w:name w:val="Body Text 2"/>
    <w:basedOn w:val="Normalny"/>
    <w:link w:val="Tekstpodstawowy2Znak"/>
    <w:unhideWhenUsed/>
    <w:rsid w:val="00A22E07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A22E07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A22E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22E07"/>
    <w:rPr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unhideWhenUsed/>
    <w:rsid w:val="00A22E0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A22E07"/>
    <w:rPr>
      <w:sz w:val="16"/>
      <w:szCs w:val="16"/>
      <w:lang w:val="pl-PL" w:eastAsia="pl-PL" w:bidi="ar-SA"/>
    </w:rPr>
  </w:style>
  <w:style w:type="paragraph" w:styleId="Tytu">
    <w:name w:val="Title"/>
    <w:basedOn w:val="Normalny"/>
    <w:link w:val="TytuZnak"/>
    <w:qFormat/>
    <w:rsid w:val="00A22E07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A22E07"/>
    <w:rPr>
      <w:b/>
      <w:sz w:val="28"/>
      <w:lang w:val="pl-PL" w:eastAsia="pl-PL" w:bidi="ar-SA"/>
    </w:rPr>
  </w:style>
  <w:style w:type="table" w:styleId="Tabela-Siatka">
    <w:name w:val="Table Grid"/>
    <w:basedOn w:val="Standardowy"/>
    <w:rsid w:val="00A22E0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rsid w:val="00C91DB8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rsid w:val="00DD105C"/>
  </w:style>
  <w:style w:type="character" w:customStyle="1" w:styleId="Nagwek2Znak">
    <w:name w:val="Nagłówek 2 Znak"/>
    <w:link w:val="Nagwek2"/>
    <w:rsid w:val="00660C2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tekstost">
    <w:name w:val="tekst ost"/>
    <w:basedOn w:val="Normalny"/>
    <w:rsid w:val="00660C2D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andardowytekst">
    <w:name w:val="Standardowy.tekst"/>
    <w:rsid w:val="00EF5E7B"/>
    <w:pPr>
      <w:jc w:val="both"/>
    </w:pPr>
  </w:style>
  <w:style w:type="paragraph" w:customStyle="1" w:styleId="StylIwony">
    <w:name w:val="Styl Iwony"/>
    <w:basedOn w:val="Normalny"/>
    <w:rsid w:val="00EF5E7B"/>
    <w:pPr>
      <w:spacing w:before="120" w:after="120"/>
      <w:jc w:val="both"/>
    </w:pPr>
    <w:rPr>
      <w:rFonts w:ascii="Bookman Old Style" w:hAnsi="Bookman Old Style"/>
      <w:szCs w:val="20"/>
    </w:rPr>
  </w:style>
  <w:style w:type="paragraph" w:styleId="Tekstdymka">
    <w:name w:val="Balloon Text"/>
    <w:basedOn w:val="Normalny"/>
    <w:link w:val="TekstdymkaZnak"/>
    <w:rsid w:val="004C49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4C497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26019"/>
    <w:pPr>
      <w:ind w:left="708"/>
    </w:pPr>
  </w:style>
  <w:style w:type="character" w:customStyle="1" w:styleId="TekstpodstawowyZnak">
    <w:name w:val="Tekst podstawowy Znak"/>
    <w:aliases w:val=" Znak Znak Znak,Znak Znak Znak"/>
    <w:link w:val="Tekstpodstawowy"/>
    <w:rsid w:val="00294C19"/>
    <w:rPr>
      <w:b/>
      <w:bCs/>
      <w:sz w:val="32"/>
      <w:szCs w:val="24"/>
    </w:rPr>
  </w:style>
  <w:style w:type="character" w:styleId="Odwoaniedokomentarza">
    <w:name w:val="annotation reference"/>
    <w:rsid w:val="00550C4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50C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50C47"/>
  </w:style>
  <w:style w:type="paragraph" w:styleId="Tematkomentarza">
    <w:name w:val="annotation subject"/>
    <w:basedOn w:val="Tekstkomentarza"/>
    <w:next w:val="Tekstkomentarza"/>
    <w:link w:val="TematkomentarzaZnak"/>
    <w:rsid w:val="00550C47"/>
    <w:rPr>
      <w:b/>
      <w:bCs/>
    </w:rPr>
  </w:style>
  <w:style w:type="character" w:customStyle="1" w:styleId="TematkomentarzaZnak">
    <w:name w:val="Temat komentarza Znak"/>
    <w:link w:val="Tematkomentarza"/>
    <w:rsid w:val="00550C47"/>
    <w:rPr>
      <w:b/>
      <w:bCs/>
    </w:rPr>
  </w:style>
  <w:style w:type="paragraph" w:customStyle="1" w:styleId="Default">
    <w:name w:val="Default"/>
    <w:rsid w:val="00AA37B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semiHidden/>
    <w:rsid w:val="001F14F1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2C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2CF3"/>
  </w:style>
  <w:style w:type="character" w:styleId="Odwoanieprzypisukocowego">
    <w:name w:val="endnote reference"/>
    <w:uiPriority w:val="99"/>
    <w:semiHidden/>
    <w:unhideWhenUsed/>
    <w:rsid w:val="00B32CF3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4C3201"/>
    <w:pPr>
      <w:shd w:val="clear" w:color="auto" w:fill="FFFFFF"/>
      <w:tabs>
        <w:tab w:val="num" w:pos="1080"/>
      </w:tabs>
      <w:spacing w:before="230"/>
      <w:ind w:left="284"/>
      <w:jc w:val="both"/>
    </w:pPr>
    <w:rPr>
      <w:rFonts w:ascii="Verdana" w:hAnsi="Verdana"/>
      <w:bCs/>
      <w:i/>
      <w:sz w:val="20"/>
      <w:szCs w:val="20"/>
    </w:rPr>
  </w:style>
  <w:style w:type="character" w:customStyle="1" w:styleId="TekstpodstawowywcityZnak">
    <w:name w:val="Tekst podstawowy wcięty Znak"/>
    <w:link w:val="Tekstpodstawowywcity"/>
    <w:rsid w:val="004C3201"/>
    <w:rPr>
      <w:rFonts w:ascii="Verdana" w:hAnsi="Verdana"/>
      <w:bCs/>
      <w:i/>
      <w:shd w:val="clear" w:color="auto" w:fill="FFFFFF"/>
    </w:rPr>
  </w:style>
  <w:style w:type="paragraph" w:styleId="Tekstblokowy">
    <w:name w:val="Block Text"/>
    <w:basedOn w:val="Normalny"/>
    <w:rsid w:val="004C3201"/>
    <w:pPr>
      <w:ind w:left="360" w:right="141" w:hanging="360"/>
      <w:jc w:val="both"/>
    </w:pPr>
    <w:rPr>
      <w:rFonts w:ascii="Verdana" w:hAnsi="Verdana"/>
      <w:i/>
      <w:sz w:val="20"/>
      <w:szCs w:val="20"/>
    </w:rPr>
  </w:style>
  <w:style w:type="paragraph" w:customStyle="1" w:styleId="1111111">
    <w:name w:val="1111111"/>
    <w:basedOn w:val="Normalny"/>
    <w:next w:val="Normalny"/>
    <w:rsid w:val="004C3201"/>
    <w:pPr>
      <w:autoSpaceDE w:val="0"/>
      <w:autoSpaceDN w:val="0"/>
      <w:adjustRightInd w:val="0"/>
      <w:spacing w:after="80"/>
    </w:pPr>
  </w:style>
  <w:style w:type="paragraph" w:customStyle="1" w:styleId="11111111ust">
    <w:name w:val="11111111 ust"/>
    <w:basedOn w:val="Normalny"/>
    <w:next w:val="Normalny"/>
    <w:rsid w:val="004C3201"/>
    <w:pPr>
      <w:autoSpaceDE w:val="0"/>
      <w:autoSpaceDN w:val="0"/>
      <w:adjustRightInd w:val="0"/>
      <w:spacing w:after="80"/>
    </w:pPr>
  </w:style>
  <w:style w:type="character" w:customStyle="1" w:styleId="WW8NumSt1z0">
    <w:name w:val="WW8NumSt1z0"/>
    <w:rsid w:val="004C3201"/>
    <w:rPr>
      <w:rFonts w:ascii="Symbol" w:hAnsi="Symbol"/>
    </w:rPr>
  </w:style>
  <w:style w:type="paragraph" w:styleId="Lista">
    <w:name w:val="List"/>
    <w:basedOn w:val="Tekstpodstawowy"/>
    <w:semiHidden/>
    <w:rsid w:val="004C3201"/>
    <w:pPr>
      <w:suppressAutoHyphens/>
      <w:spacing w:after="120"/>
      <w:jc w:val="left"/>
    </w:pPr>
    <w:rPr>
      <w:rFonts w:cs="Tahoma"/>
      <w:b w:val="0"/>
      <w:bCs w:val="0"/>
      <w:sz w:val="20"/>
      <w:szCs w:val="20"/>
    </w:rPr>
  </w:style>
  <w:style w:type="paragraph" w:styleId="Podpis">
    <w:name w:val="Signature"/>
    <w:basedOn w:val="Normalny"/>
    <w:link w:val="PodpisZnak"/>
    <w:rsid w:val="004C3201"/>
    <w:pPr>
      <w:suppressLineNumbers/>
      <w:suppressAutoHyphens/>
      <w:spacing w:before="120" w:after="120"/>
    </w:pPr>
    <w:rPr>
      <w:rFonts w:cs="Tahoma"/>
      <w:i/>
      <w:iCs/>
    </w:rPr>
  </w:style>
  <w:style w:type="character" w:customStyle="1" w:styleId="PodpisZnak">
    <w:name w:val="Podpis Znak"/>
    <w:link w:val="Podpis"/>
    <w:rsid w:val="004C3201"/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4C3201"/>
    <w:pPr>
      <w:suppressLineNumbers/>
      <w:suppressAutoHyphens/>
    </w:pPr>
    <w:rPr>
      <w:rFonts w:cs="Tahoma"/>
      <w:sz w:val="20"/>
      <w:szCs w:val="20"/>
    </w:rPr>
  </w:style>
  <w:style w:type="paragraph" w:customStyle="1" w:styleId="Zawartotabeli">
    <w:name w:val="Zawartość tabeli"/>
    <w:basedOn w:val="Normalny"/>
    <w:rsid w:val="004C3201"/>
    <w:pPr>
      <w:suppressLineNumbers/>
      <w:suppressAutoHyphens/>
    </w:pPr>
    <w:rPr>
      <w:rFonts w:cs="Century Schoolbook"/>
      <w:sz w:val="20"/>
      <w:szCs w:val="20"/>
    </w:rPr>
  </w:style>
  <w:style w:type="paragraph" w:customStyle="1" w:styleId="Nagwektabeli">
    <w:name w:val="Nagłówek tabeli"/>
    <w:basedOn w:val="Zawartotabeli"/>
    <w:rsid w:val="004C3201"/>
    <w:pPr>
      <w:jc w:val="center"/>
    </w:pPr>
    <w:rPr>
      <w:b/>
      <w:bCs/>
    </w:rPr>
  </w:style>
  <w:style w:type="character" w:styleId="UyteHipercze">
    <w:name w:val="FollowedHyperlink"/>
    <w:rsid w:val="00E363AE"/>
    <w:rPr>
      <w:color w:val="800080"/>
      <w:u w:val="single"/>
    </w:rPr>
  </w:style>
  <w:style w:type="paragraph" w:customStyle="1" w:styleId="xl24">
    <w:name w:val="xl24"/>
    <w:basedOn w:val="Normalny"/>
    <w:rsid w:val="00E36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Normalny"/>
    <w:rsid w:val="00E36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Tekstpodstawowy21">
    <w:name w:val="Tekst podstawowy 21"/>
    <w:basedOn w:val="Normalny"/>
    <w:rsid w:val="00DC6009"/>
    <w:pPr>
      <w:suppressAutoHyphens/>
      <w:spacing w:after="120" w:line="480" w:lineRule="auto"/>
    </w:pPr>
    <w:rPr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020E0"/>
    <w:pPr>
      <w:spacing w:after="120" w:line="480" w:lineRule="auto"/>
      <w:ind w:left="283"/>
    </w:pPr>
    <w:rPr>
      <w:rFonts w:ascii="Sylfaen" w:hAnsi="Sylfaen"/>
    </w:rPr>
  </w:style>
  <w:style w:type="character" w:customStyle="1" w:styleId="Tekstpodstawowywcity2Znak">
    <w:name w:val="Tekst podstawowy wcięty 2 Znak"/>
    <w:link w:val="Tekstpodstawowywcity2"/>
    <w:uiPriority w:val="99"/>
    <w:rsid w:val="00B020E0"/>
    <w:rPr>
      <w:rFonts w:ascii="Sylfaen" w:hAnsi="Sylfaen"/>
      <w:sz w:val="24"/>
      <w:szCs w:val="24"/>
    </w:rPr>
  </w:style>
  <w:style w:type="character" w:styleId="Odwoanieprzypisudolnego">
    <w:name w:val="footnote reference"/>
    <w:semiHidden/>
    <w:rsid w:val="002627C1"/>
    <w:rPr>
      <w:vertAlign w:val="superscript"/>
    </w:rPr>
  </w:style>
  <w:style w:type="paragraph" w:customStyle="1" w:styleId="Akapitzlist1">
    <w:name w:val="Akapit z listą1"/>
    <w:basedOn w:val="Normalny"/>
    <w:rsid w:val="00405224"/>
    <w:pPr>
      <w:suppressAutoHyphens/>
      <w:ind w:left="720"/>
    </w:pPr>
    <w:rPr>
      <w:lang w:eastAsia="ar-SA"/>
    </w:rPr>
  </w:style>
  <w:style w:type="character" w:customStyle="1" w:styleId="WW8Num13z0">
    <w:name w:val="WW8Num13z0"/>
    <w:rsid w:val="00E60897"/>
    <w:rPr>
      <w:rFonts w:ascii="Arial" w:hAnsi="Arial"/>
      <w:b w:val="0"/>
      <w:i w:val="0"/>
      <w:sz w:val="20"/>
      <w:u w:val="none"/>
    </w:rPr>
  </w:style>
  <w:style w:type="paragraph" w:styleId="Bezodstpw">
    <w:name w:val="No Spacing"/>
    <w:uiPriority w:val="1"/>
    <w:qFormat/>
    <w:rsid w:val="00FD3E94"/>
    <w:rPr>
      <w:sz w:val="24"/>
      <w:szCs w:val="24"/>
    </w:rPr>
  </w:style>
  <w:style w:type="paragraph" w:customStyle="1" w:styleId="Znak1">
    <w:name w:val="Znak1"/>
    <w:basedOn w:val="Normalny"/>
    <w:rsid w:val="0081047B"/>
  </w:style>
  <w:style w:type="character" w:styleId="Pogrubienie">
    <w:name w:val="Strong"/>
    <w:uiPriority w:val="22"/>
    <w:qFormat/>
    <w:rsid w:val="00892FED"/>
    <w:rPr>
      <w:b/>
      <w:bCs/>
    </w:rPr>
  </w:style>
  <w:style w:type="paragraph" w:customStyle="1" w:styleId="Akapitzlist2">
    <w:name w:val="Akapit z listą2"/>
    <w:basedOn w:val="Normalny"/>
    <w:rsid w:val="00C85438"/>
    <w:pPr>
      <w:widowControl w:val="0"/>
      <w:suppressAutoHyphens/>
      <w:spacing w:line="100" w:lineRule="atLeast"/>
      <w:ind w:left="720"/>
    </w:pPr>
    <w:rPr>
      <w:lang w:eastAsia="zh-CN"/>
    </w:rPr>
  </w:style>
  <w:style w:type="character" w:customStyle="1" w:styleId="Nierozpoznanawzmianka">
    <w:name w:val="Nierozpoznana wzmianka"/>
    <w:uiPriority w:val="99"/>
    <w:semiHidden/>
    <w:unhideWhenUsed/>
    <w:rsid w:val="007913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F539D-DD7D-4E7A-A9DE-BC56B4324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361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</vt:lpstr>
    </vt:vector>
  </TitlesOfParts>
  <Company/>
  <LinksUpToDate>false</LinksUpToDate>
  <CharactersWithSpaces>2523</CharactersWithSpaces>
  <SharedDoc>false</SharedDoc>
  <HLinks>
    <vt:vector size="30" baseType="variant">
      <vt:variant>
        <vt:i4>3342355</vt:i4>
      </vt:variant>
      <vt:variant>
        <vt:i4>12</vt:i4>
      </vt:variant>
      <vt:variant>
        <vt:i4>0</vt:i4>
      </vt:variant>
      <vt:variant>
        <vt:i4>5</vt:i4>
      </vt:variant>
      <vt:variant>
        <vt:lpwstr>mailto:ido@tarnobrzeski.pl</vt:lpwstr>
      </vt:variant>
      <vt:variant>
        <vt:lpwstr/>
      </vt:variant>
      <vt:variant>
        <vt:i4>983062</vt:i4>
      </vt:variant>
      <vt:variant>
        <vt:i4>9</vt:i4>
      </vt:variant>
      <vt:variant>
        <vt:i4>0</vt:i4>
      </vt:variant>
      <vt:variant>
        <vt:i4>5</vt:i4>
      </vt:variant>
      <vt:variant>
        <vt:lpwstr>https://www.youtube.com/channel/UCC1MOVzP91btZMyTaIukPgg</vt:lpwstr>
      </vt:variant>
      <vt:variant>
        <vt:lpwstr/>
      </vt:variant>
      <vt:variant>
        <vt:i4>6357110</vt:i4>
      </vt:variant>
      <vt:variant>
        <vt:i4>6</vt:i4>
      </vt:variant>
      <vt:variant>
        <vt:i4>0</vt:i4>
      </vt:variant>
      <vt:variant>
        <vt:i4>5</vt:i4>
      </vt:variant>
      <vt:variant>
        <vt:lpwstr>http://www.nbp.pl/home.aspx?c=/ascx/archa.ascx</vt:lpwstr>
      </vt:variant>
      <vt:variant>
        <vt:lpwstr/>
      </vt:variant>
      <vt:variant>
        <vt:i4>7733356</vt:i4>
      </vt:variant>
      <vt:variant>
        <vt:i4>3</vt:i4>
      </vt:variant>
      <vt:variant>
        <vt:i4>0</vt:i4>
      </vt:variant>
      <vt:variant>
        <vt:i4>5</vt:i4>
      </vt:variant>
      <vt:variant>
        <vt:lpwstr>http://www.nbp.pl/home.aspx?f=/Kursy/kursy.htm</vt:lpwstr>
      </vt:variant>
      <vt:variant>
        <vt:lpwstr/>
      </vt:variant>
      <vt:variant>
        <vt:i4>5767275</vt:i4>
      </vt:variant>
      <vt:variant>
        <vt:i4>0</vt:i4>
      </vt:variant>
      <vt:variant>
        <vt:i4>0</vt:i4>
      </vt:variant>
      <vt:variant>
        <vt:i4>5</vt:i4>
      </vt:variant>
      <vt:variant>
        <vt:lpwstr>mailto:geodezja@tarnobrzeski.pl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mnakielny</dc:creator>
  <cp:lastModifiedBy>KA</cp:lastModifiedBy>
  <cp:revision>7</cp:revision>
  <cp:lastPrinted>2020-04-23T12:19:00Z</cp:lastPrinted>
  <dcterms:created xsi:type="dcterms:W3CDTF">2020-06-14T08:05:00Z</dcterms:created>
  <dcterms:modified xsi:type="dcterms:W3CDTF">2020-06-19T08:49:00Z</dcterms:modified>
</cp:coreProperties>
</file>