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96" w:rsidRDefault="00623FC3" w:rsidP="00623FC3">
      <w:pPr>
        <w:pStyle w:val="Tekstpodstawowy"/>
        <w:jc w:val="right"/>
        <w:rPr>
          <w:sz w:val="20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5</w:t>
      </w:r>
    </w:p>
    <w:p w:rsidR="00C3537C" w:rsidRDefault="00C3537C" w:rsidP="00C3537C">
      <w:pPr>
        <w:pStyle w:val="Tekstprzypisudolnego"/>
        <w:rPr>
          <w:b/>
          <w:bCs/>
          <w:sz w:val="24"/>
        </w:rPr>
      </w:pPr>
    </w:p>
    <w:p w:rsidR="00C3537C" w:rsidRDefault="00C3537C" w:rsidP="00C3537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C3537C" w:rsidRDefault="00C3537C" w:rsidP="00C3537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C3537C" w:rsidRDefault="00C3537C" w:rsidP="00C3537C">
      <w:pPr>
        <w:pStyle w:val="Tekstpodstawowy"/>
        <w:jc w:val="left"/>
        <w:rPr>
          <w:b w:val="0"/>
          <w:bCs w:val="0"/>
          <w:sz w:val="24"/>
        </w:rPr>
      </w:pPr>
    </w:p>
    <w:p w:rsidR="00C3537C" w:rsidRDefault="00C3537C" w:rsidP="00C3537C">
      <w:pPr>
        <w:pStyle w:val="Tekstpodstawowy"/>
        <w:jc w:val="left"/>
        <w:rPr>
          <w:b w:val="0"/>
          <w:bCs w:val="0"/>
          <w:sz w:val="24"/>
        </w:rPr>
      </w:pPr>
    </w:p>
    <w:p w:rsidR="00C3537C" w:rsidRPr="00E8419D" w:rsidRDefault="002D5587" w:rsidP="00C3537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C3537C" w:rsidRPr="00E8419D">
        <w:rPr>
          <w:bCs w:val="0"/>
          <w:sz w:val="28"/>
          <w:szCs w:val="28"/>
        </w:rPr>
        <w:t xml:space="preserve"> Tarnobrzeski</w:t>
      </w:r>
    </w:p>
    <w:p w:rsidR="00C3537C" w:rsidRPr="00E8419D" w:rsidRDefault="00C3537C" w:rsidP="00C3537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C3537C" w:rsidRDefault="00C3537C" w:rsidP="00C3537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C3537C" w:rsidRPr="004D18F5" w:rsidRDefault="00C3537C" w:rsidP="00C3537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C3537C" w:rsidRPr="004D18F5" w:rsidRDefault="00C3537C" w:rsidP="00C3537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C3537C" w:rsidRPr="004D18F5" w:rsidRDefault="00C3537C" w:rsidP="00C3537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4D18F5" w:rsidRDefault="001344EC" w:rsidP="00C3537C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C3537C" w:rsidRPr="004D18F5" w:rsidRDefault="001344EC" w:rsidP="00C3537C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C3537C" w:rsidRPr="004D18F5" w:rsidRDefault="00C3537C" w:rsidP="00C3537C">
      <w:pPr>
        <w:pStyle w:val="Tekstpodstawowy"/>
        <w:rPr>
          <w:bCs w:val="0"/>
          <w:sz w:val="24"/>
        </w:rPr>
      </w:pPr>
    </w:p>
    <w:p w:rsidR="00C3537C" w:rsidRDefault="003D22E3" w:rsidP="00051B95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 w:rsidR="00DB2918">
        <w:rPr>
          <w:b w:val="0"/>
          <w:sz w:val="24"/>
        </w:rPr>
        <w:t xml:space="preserve"> </w:t>
      </w:r>
      <w:r w:rsidR="00BE53B9" w:rsidRPr="00201AF4">
        <w:rPr>
          <w:bCs w:val="0"/>
          <w:sz w:val="24"/>
        </w:rPr>
        <w:t>„</w:t>
      </w:r>
      <w:r w:rsidR="00623FC3" w:rsidRPr="008B56C8">
        <w:rPr>
          <w:sz w:val="24"/>
        </w:rPr>
        <w:t>Opracowanie projektu i wykonanie modernizacji szczegółowej wysokościowej osnowy geodezyjnej na terenie Powiatu Tarnobrzeskiego</w:t>
      </w:r>
      <w:r w:rsidR="00BE53B9" w:rsidRPr="00201AF4">
        <w:rPr>
          <w:bCs w:val="0"/>
          <w:sz w:val="24"/>
        </w:rPr>
        <w:t>”</w:t>
      </w:r>
      <w:r w:rsidR="00BE53B9"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 xml:space="preserve">, że przy realizacji </w:t>
      </w:r>
      <w:r w:rsidR="00BD1B2F">
        <w:rPr>
          <w:b w:val="0"/>
          <w:sz w:val="24"/>
        </w:rPr>
        <w:t>prac geodezyjnych</w:t>
      </w:r>
      <w:r w:rsidR="00051B95">
        <w:rPr>
          <w:b w:val="0"/>
          <w:sz w:val="24"/>
        </w:rPr>
        <w:t xml:space="preserve"> uczestniczyć będą następujące osoby:</w:t>
      </w:r>
    </w:p>
    <w:p w:rsidR="003D22E3" w:rsidRPr="004D18F5" w:rsidRDefault="003D22E3" w:rsidP="00C3537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3C73F1" w:rsidTr="003C73F1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BD1B2F" w:rsidP="003C73F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geodezyjne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3C73F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4D18F5" w:rsidRDefault="003C73F1" w:rsidP="004D18F5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3C73F1" w:rsidRPr="0011515E" w:rsidRDefault="003C73F1" w:rsidP="004D18F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C73F1" w:rsidRPr="0011515E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3C73F1" w:rsidTr="003C73F1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3C73F1" w:rsidTr="003C73F1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3F1" w:rsidRDefault="003C73F1" w:rsidP="008A1B8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C3537C" w:rsidRDefault="00C3537C" w:rsidP="00C3537C">
      <w:pPr>
        <w:pStyle w:val="Tekstpodstawowy"/>
        <w:jc w:val="left"/>
        <w:rPr>
          <w:b w:val="0"/>
          <w:bCs w:val="0"/>
          <w:sz w:val="24"/>
        </w:rPr>
      </w:pPr>
    </w:p>
    <w:p w:rsidR="001B69D8" w:rsidRDefault="001B69D8" w:rsidP="00870DB5">
      <w:pPr>
        <w:pStyle w:val="Tekstprzypisudolnego"/>
        <w:rPr>
          <w:b/>
          <w:bCs/>
          <w:sz w:val="24"/>
        </w:rPr>
      </w:pPr>
    </w:p>
    <w:p w:rsidR="00BD1B2F" w:rsidRDefault="00BD1B2F" w:rsidP="00870DB5">
      <w:pPr>
        <w:pStyle w:val="Tekstprzypisudolnego"/>
        <w:rPr>
          <w:b/>
          <w:bCs/>
          <w:sz w:val="24"/>
        </w:rPr>
      </w:pPr>
    </w:p>
    <w:p w:rsidR="007D69C1" w:rsidRDefault="007D69C1" w:rsidP="00870DB5">
      <w:pPr>
        <w:pStyle w:val="Tekstprzypisudolnego"/>
        <w:rPr>
          <w:b/>
          <w:bCs/>
          <w:sz w:val="24"/>
        </w:rPr>
      </w:pPr>
    </w:p>
    <w:p w:rsidR="00F0450A" w:rsidRDefault="00F0450A" w:rsidP="00870DB5">
      <w:pPr>
        <w:pStyle w:val="Tekstprzypisudolnego"/>
        <w:rPr>
          <w:b/>
          <w:bCs/>
          <w:sz w:val="24"/>
        </w:rPr>
      </w:pPr>
    </w:p>
    <w:p w:rsidR="00C3537C" w:rsidRDefault="00C3537C" w:rsidP="00870DB5">
      <w:pPr>
        <w:pStyle w:val="Tekstprzypisudolnego"/>
        <w:rPr>
          <w:b/>
          <w:bCs/>
          <w:sz w:val="24"/>
        </w:rPr>
      </w:pPr>
    </w:p>
    <w:p w:rsidR="007D69C1" w:rsidRDefault="007D69C1" w:rsidP="007D69C1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7D69C1" w:rsidRDefault="007D69C1" w:rsidP="007D69C1">
      <w:pPr>
        <w:ind w:left="4248"/>
        <w:jc w:val="right"/>
      </w:pPr>
      <w:r>
        <w:t>..................................................................</w:t>
      </w:r>
    </w:p>
    <w:p w:rsidR="007D69C1" w:rsidRDefault="007D69C1" w:rsidP="007D69C1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7D69C1" w:rsidRPr="00931815" w:rsidRDefault="007D69C1" w:rsidP="007D69C1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823A42" w:rsidRDefault="00823A42" w:rsidP="00A642D6">
      <w:pPr>
        <w:pStyle w:val="Tekstprzypisudolnego"/>
        <w:rPr>
          <w:b/>
          <w:bCs/>
          <w:sz w:val="16"/>
          <w:szCs w:val="16"/>
        </w:rPr>
      </w:pPr>
      <w:bookmarkStart w:id="0" w:name="_GoBack"/>
      <w:bookmarkEnd w:id="0"/>
    </w:p>
    <w:sectPr w:rsidR="00823A42" w:rsidSect="00E17752">
      <w:footerReference w:type="first" r:id="rId8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01" w:rsidRDefault="005D0D01">
      <w:r>
        <w:separator/>
      </w:r>
    </w:p>
  </w:endnote>
  <w:endnote w:type="continuationSeparator" w:id="0">
    <w:p w:rsidR="005D0D01" w:rsidRDefault="005D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5D0D0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01" w:rsidRDefault="005D0D01">
      <w:r>
        <w:separator/>
      </w:r>
    </w:p>
  </w:footnote>
  <w:footnote w:type="continuationSeparator" w:id="0">
    <w:p w:rsidR="005D0D01" w:rsidRDefault="005D0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4B2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B96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587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3FB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97F7A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01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3FC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16A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340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6C8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7D0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07AAD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2D6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0C1B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4DD4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595F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1B2F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88A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6CD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0B5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CA1AF6-9BA5-4A43-90C5-B60791F6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1B76-F0CA-4DFB-9287-10F09237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1099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KA</cp:lastModifiedBy>
  <cp:revision>7</cp:revision>
  <cp:lastPrinted>2020-04-23T12:19:00Z</cp:lastPrinted>
  <dcterms:created xsi:type="dcterms:W3CDTF">2020-06-14T08:31:00Z</dcterms:created>
  <dcterms:modified xsi:type="dcterms:W3CDTF">2020-06-19T08:51:00Z</dcterms:modified>
</cp:coreProperties>
</file>