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516" w:rsidRDefault="0006089E" w:rsidP="0006089E">
      <w:pPr>
        <w:pStyle w:val="Tekstpodstawowy"/>
        <w:jc w:val="right"/>
        <w:rPr>
          <w:b w:val="0"/>
          <w:bCs w:val="0"/>
          <w:sz w:val="24"/>
        </w:rPr>
      </w:pPr>
      <w:proofErr w:type="spellStart"/>
      <w:r>
        <w:rPr>
          <w:i/>
          <w:iCs/>
          <w:sz w:val="20"/>
          <w:lang w:val="de-DE"/>
        </w:rPr>
        <w:t>Załącznik</w:t>
      </w:r>
      <w:proofErr w:type="spellEnd"/>
      <w:r>
        <w:rPr>
          <w:i/>
          <w:iCs/>
          <w:sz w:val="20"/>
          <w:lang w:val="de-DE"/>
        </w:rPr>
        <w:t xml:space="preserve"> </w:t>
      </w:r>
      <w:proofErr w:type="spellStart"/>
      <w:r>
        <w:rPr>
          <w:i/>
          <w:iCs/>
          <w:sz w:val="20"/>
          <w:lang w:val="de-DE"/>
        </w:rPr>
        <w:t>nr</w:t>
      </w:r>
      <w:proofErr w:type="spellEnd"/>
      <w:r>
        <w:rPr>
          <w:i/>
          <w:iCs/>
          <w:sz w:val="20"/>
          <w:lang w:val="de-DE"/>
        </w:rPr>
        <w:t xml:space="preserve"> 6</w:t>
      </w:r>
    </w:p>
    <w:p w:rsidR="00380516" w:rsidRDefault="00380516" w:rsidP="00380516">
      <w:pPr>
        <w:pStyle w:val="Tekstprzypisudolnego"/>
        <w:rPr>
          <w:sz w:val="24"/>
          <w:szCs w:val="24"/>
        </w:rPr>
      </w:pPr>
    </w:p>
    <w:p w:rsidR="00380516" w:rsidRDefault="00380516" w:rsidP="00380516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380516" w:rsidRDefault="00380516" w:rsidP="00380516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0D4845" w:rsidRDefault="000D4845" w:rsidP="00380516">
      <w:pPr>
        <w:pStyle w:val="Tekstprzypisudolnego"/>
        <w:rPr>
          <w:szCs w:val="24"/>
        </w:rPr>
      </w:pPr>
    </w:p>
    <w:p w:rsidR="00380516" w:rsidRDefault="00380516" w:rsidP="00380516">
      <w:pPr>
        <w:pStyle w:val="Tekstpodstawowy"/>
        <w:jc w:val="left"/>
        <w:rPr>
          <w:b w:val="0"/>
          <w:bCs w:val="0"/>
          <w:sz w:val="24"/>
        </w:rPr>
      </w:pPr>
    </w:p>
    <w:p w:rsidR="00380516" w:rsidRPr="00E8419D" w:rsidRDefault="0082720E" w:rsidP="0038051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</w:t>
      </w:r>
      <w:r w:rsidR="00380516" w:rsidRPr="00E8419D">
        <w:rPr>
          <w:bCs w:val="0"/>
          <w:sz w:val="28"/>
          <w:szCs w:val="28"/>
        </w:rPr>
        <w:t xml:space="preserve"> Tarnobrzeski</w:t>
      </w:r>
    </w:p>
    <w:p w:rsidR="00380516" w:rsidRPr="00E8419D" w:rsidRDefault="00380516" w:rsidP="0038051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380516" w:rsidRDefault="00380516" w:rsidP="0038051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380516" w:rsidRDefault="00380516" w:rsidP="00380516">
      <w:pPr>
        <w:pStyle w:val="Tekstprzypisudolnego"/>
        <w:rPr>
          <w:b/>
          <w:bCs/>
          <w:sz w:val="24"/>
        </w:rPr>
      </w:pPr>
    </w:p>
    <w:p w:rsidR="00380516" w:rsidRPr="00D93CDA" w:rsidRDefault="00380516" w:rsidP="00853732">
      <w:pPr>
        <w:pStyle w:val="Tekstprzypisudolnego"/>
        <w:spacing w:after="120"/>
        <w:rPr>
          <w:b/>
          <w:bCs/>
        </w:rPr>
      </w:pPr>
    </w:p>
    <w:p w:rsidR="00380516" w:rsidRPr="00380516" w:rsidRDefault="00853732" w:rsidP="00853732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380516" w:rsidRPr="00B33E75" w:rsidRDefault="00853732" w:rsidP="00380516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380516" w:rsidRDefault="00380516" w:rsidP="00380516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575C74" w:rsidRDefault="00575C74" w:rsidP="00380516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2627C1" w:rsidRPr="00C126BC" w:rsidRDefault="00575C74" w:rsidP="00C126BC">
      <w:pPr>
        <w:pStyle w:val="Tekstprzypisudolnego"/>
        <w:spacing w:line="360" w:lineRule="auto"/>
        <w:ind w:firstLine="708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 xml:space="preserve">Składając ofertę w przetargu nieograniczonym na zadanie: </w:t>
      </w:r>
      <w:r w:rsidR="00AC5AB5" w:rsidRPr="00D2239C">
        <w:rPr>
          <w:b/>
          <w:bCs/>
          <w:sz w:val="24"/>
          <w:szCs w:val="24"/>
        </w:rPr>
        <w:t>„</w:t>
      </w:r>
      <w:r w:rsidR="00D2239C" w:rsidRPr="00D2239C">
        <w:rPr>
          <w:b/>
          <w:sz w:val="24"/>
        </w:rPr>
        <w:t>Opracowanie projektu i</w:t>
      </w:r>
      <w:r w:rsidR="00D2239C">
        <w:rPr>
          <w:b/>
          <w:sz w:val="24"/>
        </w:rPr>
        <w:t> </w:t>
      </w:r>
      <w:r w:rsidR="00D2239C" w:rsidRPr="00D2239C">
        <w:rPr>
          <w:b/>
          <w:sz w:val="24"/>
        </w:rPr>
        <w:t>wykonanie modernizacji szczegółowej wysokościowej osnowy geodezyjnej na terenie Powiatu Tarnobrzeskiego</w:t>
      </w:r>
      <w:r w:rsidR="00AC5AB5" w:rsidRPr="00D2239C">
        <w:rPr>
          <w:b/>
          <w:bCs/>
          <w:sz w:val="24"/>
          <w:szCs w:val="24"/>
        </w:rPr>
        <w:t>”</w:t>
      </w:r>
      <w:r w:rsidR="00AC5AB5">
        <w:rPr>
          <w:bCs/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</w:t>
      </w:r>
      <w:r w:rsidR="002627C1" w:rsidRPr="00BC2FBB">
        <w:rPr>
          <w:sz w:val="24"/>
          <w:szCs w:val="24"/>
        </w:rPr>
        <w:t>(y)</w:t>
      </w:r>
      <w:r w:rsidRPr="00BC2FBB">
        <w:rPr>
          <w:sz w:val="24"/>
          <w:szCs w:val="24"/>
        </w:rPr>
        <w:t>, że</w:t>
      </w:r>
      <w:r w:rsidR="002627C1" w:rsidRPr="00BC2FBB">
        <w:rPr>
          <w:bCs/>
          <w:sz w:val="24"/>
          <w:szCs w:val="24"/>
        </w:rPr>
        <w:t>:</w:t>
      </w:r>
    </w:p>
    <w:p w:rsidR="00853732" w:rsidRDefault="00D93CDA" w:rsidP="00D93CDA">
      <w:pPr>
        <w:numPr>
          <w:ilvl w:val="0"/>
          <w:numId w:val="27"/>
        </w:numPr>
        <w:spacing w:line="360" w:lineRule="auto"/>
        <w:ind w:left="426" w:hanging="426"/>
        <w:jc w:val="both"/>
      </w:pPr>
      <w:r w:rsidRPr="00D93CDA">
        <w:rPr>
          <w:b/>
        </w:rPr>
        <w:t>nie należę(my) do żadnej do grupy kapitałowej</w:t>
      </w:r>
      <w:r w:rsidRPr="00D93CDA">
        <w:t xml:space="preserve"> w rozumieniu ustawy z dnia 16 lutego 2007</w:t>
      </w:r>
      <w:r w:rsidR="00811C6F">
        <w:t> </w:t>
      </w:r>
      <w:r w:rsidRPr="00D93CDA">
        <w:t>r. o ochronie konkurencji i konsumentów (Dz. U. z</w:t>
      </w:r>
      <w:r>
        <w:t xml:space="preserve"> </w:t>
      </w:r>
      <w:r w:rsidR="00E3354D">
        <w:t>2019 r. poz. 369</w:t>
      </w:r>
      <w:r w:rsidRPr="00D93CDA">
        <w:t xml:space="preserve"> z </w:t>
      </w:r>
      <w:proofErr w:type="spellStart"/>
      <w:r w:rsidRPr="00D93CDA">
        <w:t>późn</w:t>
      </w:r>
      <w:proofErr w:type="spellEnd"/>
      <w:r w:rsidRPr="00D93CDA">
        <w:t>. zmianami)*</w:t>
      </w:r>
      <w:r w:rsidR="008E40A4">
        <w:t>;</w:t>
      </w:r>
    </w:p>
    <w:p w:rsidR="00D93CDA" w:rsidRPr="00BC2FBB" w:rsidRDefault="00D93CDA" w:rsidP="005D33B5">
      <w:pPr>
        <w:numPr>
          <w:ilvl w:val="0"/>
          <w:numId w:val="27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="00811C6F">
        <w:t xml:space="preserve"> 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 w:rsidR="00E3354D">
        <w:t xml:space="preserve"> (Dz. U. z 2019 r. poz. 369</w:t>
      </w:r>
      <w:r>
        <w:t xml:space="preserve">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853732">
        <w:t>*;</w:t>
      </w:r>
    </w:p>
    <w:p w:rsidR="008F5146" w:rsidRDefault="00BC2FBB" w:rsidP="005D33B5">
      <w:pPr>
        <w:pStyle w:val="Default"/>
        <w:numPr>
          <w:ilvl w:val="0"/>
          <w:numId w:val="27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>należę(my)</w:t>
      </w:r>
      <w:r w:rsidR="002627C1" w:rsidRPr="00BC2FBB">
        <w:rPr>
          <w:rFonts w:ascii="Times New Roman" w:hAnsi="Times New Roman" w:cs="Times New Roman"/>
          <w:b/>
        </w:rPr>
        <w:t xml:space="preserve"> do grupy kapitałowej</w:t>
      </w:r>
      <w:r w:rsidRPr="00BC2FBB">
        <w:rPr>
          <w:rFonts w:ascii="Times New Roman" w:hAnsi="Times New Roman" w:cs="Times New Roman"/>
          <w:b/>
        </w:rPr>
        <w:t xml:space="preserve"> </w:t>
      </w:r>
      <w:r w:rsidR="002627C1" w:rsidRPr="00BC2FBB">
        <w:rPr>
          <w:rFonts w:ascii="Times New Roman" w:hAnsi="Times New Roman" w:cs="Times New Roman"/>
        </w:rPr>
        <w:t>w rozumien</w:t>
      </w:r>
      <w:r w:rsidR="00E56B26">
        <w:rPr>
          <w:rFonts w:ascii="Times New Roman" w:hAnsi="Times New Roman" w:cs="Times New Roman"/>
        </w:rPr>
        <w:t>iu ustawy z dnia 16 lutego 2007</w:t>
      </w:r>
      <w:r w:rsidR="00811C6F">
        <w:rPr>
          <w:rFonts w:ascii="Times New Roman" w:hAnsi="Times New Roman" w:cs="Times New Roman"/>
        </w:rPr>
        <w:t xml:space="preserve"> </w:t>
      </w:r>
      <w:r w:rsidR="002627C1" w:rsidRPr="00BC2FBB">
        <w:rPr>
          <w:rFonts w:ascii="Times New Roman" w:hAnsi="Times New Roman" w:cs="Times New Roman"/>
        </w:rPr>
        <w:t xml:space="preserve">r. </w:t>
      </w:r>
      <w:r w:rsidR="00853732">
        <w:rPr>
          <w:rFonts w:ascii="Times New Roman" w:hAnsi="Times New Roman" w:cs="Times New Roman"/>
          <w:i/>
        </w:rPr>
        <w:t>o</w:t>
      </w:r>
      <w:r w:rsidR="002627C1" w:rsidRPr="00BC2FBB">
        <w:rPr>
          <w:rFonts w:ascii="Times New Roman" w:hAnsi="Times New Roman" w:cs="Times New Roman"/>
          <w:i/>
        </w:rPr>
        <w:t xml:space="preserve"> ochronie konkurencji i konsumentów</w:t>
      </w:r>
      <w:r w:rsidR="002627C1" w:rsidRPr="00BC2FBB">
        <w:rPr>
          <w:rFonts w:ascii="Times New Roman" w:hAnsi="Times New Roman" w:cs="Times New Roman"/>
        </w:rPr>
        <w:t xml:space="preserve"> (</w:t>
      </w:r>
      <w:r w:rsidR="00E3354D">
        <w:rPr>
          <w:rFonts w:ascii="Times New Roman" w:hAnsi="Times New Roman" w:cs="Times New Roman"/>
        </w:rPr>
        <w:t>Dz. U. z 2019 r. poz. 369</w:t>
      </w:r>
      <w:r w:rsidR="00853732">
        <w:rPr>
          <w:rFonts w:ascii="Times New Roman" w:hAnsi="Times New Roman" w:cs="Times New Roman"/>
        </w:rPr>
        <w:t xml:space="preserve"> </w:t>
      </w:r>
      <w:r w:rsidR="007303A7">
        <w:rPr>
          <w:rFonts w:ascii="Times New Roman" w:hAnsi="Times New Roman" w:cs="Times New Roman"/>
        </w:rPr>
        <w:t xml:space="preserve">z </w:t>
      </w:r>
      <w:proofErr w:type="spellStart"/>
      <w:r w:rsidR="007303A7">
        <w:rPr>
          <w:rFonts w:ascii="Times New Roman" w:hAnsi="Times New Roman" w:cs="Times New Roman"/>
        </w:rPr>
        <w:t>późn</w:t>
      </w:r>
      <w:proofErr w:type="spellEnd"/>
      <w:r w:rsidR="007303A7">
        <w:rPr>
          <w:rFonts w:ascii="Times New Roman" w:hAnsi="Times New Roman" w:cs="Times New Roman"/>
        </w:rPr>
        <w:t>. zmianami</w:t>
      </w:r>
      <w:r w:rsidR="002627C1" w:rsidRPr="00BC2FBB">
        <w:rPr>
          <w:rFonts w:ascii="Times New Roman" w:hAnsi="Times New Roman" w:cs="Times New Roman"/>
        </w:rPr>
        <w:t>)</w:t>
      </w:r>
      <w:r w:rsidRPr="00BC2FBB">
        <w:rPr>
          <w:rFonts w:ascii="Times New Roman" w:hAnsi="Times New Roman" w:cs="Times New Roman"/>
        </w:rPr>
        <w:t xml:space="preserve"> </w:t>
      </w:r>
      <w:r w:rsidR="008F5146" w:rsidRPr="005D33B5">
        <w:rPr>
          <w:rFonts w:ascii="Times New Roman" w:hAnsi="Times New Roman" w:cs="Times New Roman"/>
          <w:b/>
        </w:rPr>
        <w:t xml:space="preserve">wraz </w:t>
      </w:r>
      <w:r w:rsidR="007303A7">
        <w:rPr>
          <w:rFonts w:ascii="Times New Roman" w:hAnsi="Times New Roman" w:cs="Times New Roman"/>
          <w:b/>
        </w:rPr>
        <w:br/>
      </w:r>
      <w:r w:rsidR="008F5146" w:rsidRPr="005D33B5">
        <w:rPr>
          <w:rFonts w:ascii="Times New Roman" w:hAnsi="Times New Roman" w:cs="Times New Roman"/>
          <w:b/>
        </w:rPr>
        <w:t>z następującymi Wykonawcami, który złożył ofertę w tym postępowaniu</w:t>
      </w:r>
      <w:r w:rsidR="00C126BC">
        <w:rPr>
          <w:rFonts w:ascii="Times New Roman" w:hAnsi="Times New Roman" w:cs="Times New Roman"/>
          <w:b/>
        </w:rPr>
        <w:t>*</w:t>
      </w:r>
      <w:r w:rsidR="008F5146">
        <w:rPr>
          <w:rFonts w:ascii="Times New Roman" w:hAnsi="Times New Roman" w:cs="Times New Roman"/>
        </w:rPr>
        <w:t>:</w:t>
      </w:r>
    </w:p>
    <w:p w:rsidR="00BC2FBB" w:rsidRDefault="008F5146" w:rsidP="005D33B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</w:t>
      </w:r>
      <w:r w:rsidR="005D33B5">
        <w:rPr>
          <w:rFonts w:ascii="Times New Roman" w:hAnsi="Times New Roman" w:cs="Times New Roman"/>
        </w:rPr>
        <w:t>….</w:t>
      </w:r>
      <w:r w:rsidRPr="008F5146">
        <w:rPr>
          <w:rFonts w:ascii="Times New Roman" w:hAnsi="Times New Roman" w:cs="Times New Roman"/>
        </w:rPr>
        <w:t xml:space="preserve"> </w:t>
      </w:r>
      <w:r w:rsidR="00BC2FBB" w:rsidRPr="008F5146">
        <w:rPr>
          <w:rFonts w:ascii="Times New Roman" w:hAnsi="Times New Roman" w:cs="Times New Roman"/>
        </w:rPr>
        <w:t>.</w:t>
      </w:r>
      <w:r w:rsidR="00BC2FBB" w:rsidRPr="00BC2FBB">
        <w:rPr>
          <w:rFonts w:ascii="Times New Roman" w:hAnsi="Times New Roman" w:cs="Times New Roman"/>
        </w:rPr>
        <w:t xml:space="preserve"> </w:t>
      </w:r>
    </w:p>
    <w:p w:rsidR="00C126BC" w:rsidRPr="00BC2FBB" w:rsidRDefault="00C126BC" w:rsidP="00C126BC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B33E75" w:rsidRPr="005D33B5" w:rsidRDefault="005D33B5" w:rsidP="005D33B5">
      <w:pPr>
        <w:pStyle w:val="Tekstprzypisudolnego"/>
        <w:spacing w:before="120" w:line="276" w:lineRule="auto"/>
        <w:ind w:left="425"/>
        <w:jc w:val="both"/>
        <w:rPr>
          <w:bCs/>
        </w:rPr>
      </w:pPr>
      <w:r>
        <w:rPr>
          <w:bCs/>
        </w:rPr>
        <w:t>(</w:t>
      </w:r>
      <w:r w:rsidRPr="005D33B5">
        <w:rPr>
          <w:bCs/>
        </w:rPr>
        <w:t>Wykonawcy, którzy należąc do tej samej grupy kapitałowej, w rozumieniu ustawy z dnia 16 lutego 2007 r. o ochronie konkuren</w:t>
      </w:r>
      <w:r w:rsidR="00E3354D">
        <w:rPr>
          <w:bCs/>
        </w:rPr>
        <w:t>cji i konsumentów (Dz. U. z 2019 r. poz. 369</w:t>
      </w:r>
      <w:r w:rsidR="005B7BE4">
        <w:rPr>
          <w:bCs/>
        </w:rPr>
        <w:t xml:space="preserve"> z </w:t>
      </w:r>
      <w:proofErr w:type="spellStart"/>
      <w:r w:rsidR="005B7BE4">
        <w:rPr>
          <w:bCs/>
        </w:rPr>
        <w:t>późn</w:t>
      </w:r>
      <w:proofErr w:type="spellEnd"/>
      <w:r w:rsidR="005B7BE4">
        <w:rPr>
          <w:bCs/>
        </w:rPr>
        <w:t>. zmianami</w:t>
      </w:r>
      <w:r w:rsidRPr="005D33B5">
        <w:rPr>
          <w:bCs/>
        </w:rPr>
        <w:t xml:space="preserve">), złożyli odrębne oferty, mogą </w:t>
      </w:r>
      <w:r>
        <w:rPr>
          <w:bCs/>
        </w:rPr>
        <w:t>wykaza</w:t>
      </w:r>
      <w:r w:rsidRPr="005D33B5">
        <w:rPr>
          <w:bCs/>
        </w:rPr>
        <w:t>ć, że istniejące między nimi powiązania nie prowadzą do zakłócenia konkurencji w postępowaniu o udzielenie zamówienia</w:t>
      </w:r>
      <w:r>
        <w:rPr>
          <w:bCs/>
        </w:rPr>
        <w:t>)</w:t>
      </w:r>
    </w:p>
    <w:p w:rsidR="005D33B5" w:rsidRDefault="005D33B5" w:rsidP="002627C1">
      <w:pPr>
        <w:pStyle w:val="Tekstprzypisudolnego"/>
        <w:spacing w:line="276" w:lineRule="auto"/>
        <w:jc w:val="both"/>
        <w:rPr>
          <w:bCs/>
          <w:sz w:val="24"/>
        </w:rPr>
      </w:pPr>
    </w:p>
    <w:p w:rsidR="00B33E75" w:rsidRDefault="00B33E75" w:rsidP="00B33E75">
      <w:pPr>
        <w:pStyle w:val="Tekstprzypisudolnego"/>
        <w:spacing w:line="276" w:lineRule="auto"/>
        <w:rPr>
          <w:sz w:val="24"/>
          <w:szCs w:val="24"/>
        </w:rPr>
      </w:pPr>
      <w:r w:rsidRPr="00B33E75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B33E7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50228">
        <w:rPr>
          <w:sz w:val="24"/>
          <w:szCs w:val="24"/>
          <w:u w:val="single"/>
        </w:rPr>
        <w:t>niepotrzebne skreślić</w:t>
      </w:r>
      <w:r w:rsidRPr="00B33E75">
        <w:rPr>
          <w:sz w:val="24"/>
          <w:szCs w:val="24"/>
        </w:rPr>
        <w:t xml:space="preserve"> </w:t>
      </w:r>
    </w:p>
    <w:p w:rsidR="00B33E75" w:rsidRDefault="00B33E75" w:rsidP="00B33E75">
      <w:pPr>
        <w:pStyle w:val="Tekstprzypisudolnego"/>
        <w:spacing w:line="276" w:lineRule="auto"/>
        <w:rPr>
          <w:sz w:val="24"/>
          <w:szCs w:val="24"/>
        </w:rPr>
      </w:pPr>
    </w:p>
    <w:p w:rsidR="00B33E75" w:rsidRDefault="00B33E75" w:rsidP="00B33E75">
      <w:pPr>
        <w:pStyle w:val="Tekstprzypisudolnego"/>
        <w:spacing w:line="276" w:lineRule="auto"/>
        <w:rPr>
          <w:sz w:val="24"/>
          <w:szCs w:val="24"/>
        </w:rPr>
      </w:pPr>
    </w:p>
    <w:p w:rsidR="00B33E75" w:rsidRDefault="00B33E75" w:rsidP="00B33E75">
      <w:pPr>
        <w:pStyle w:val="Tekstprzypisudolnego"/>
        <w:rPr>
          <w:b/>
          <w:bCs/>
          <w:sz w:val="24"/>
        </w:rPr>
      </w:pPr>
    </w:p>
    <w:p w:rsidR="00B33E75" w:rsidRDefault="00B33E75" w:rsidP="00B33E7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  <w:bookmarkStart w:id="0" w:name="_GoBack"/>
      <w:bookmarkEnd w:id="0"/>
    </w:p>
    <w:p w:rsidR="00B33E75" w:rsidRDefault="00B33E75" w:rsidP="00B33E75">
      <w:pPr>
        <w:ind w:left="4248"/>
        <w:jc w:val="right"/>
      </w:pPr>
      <w:r>
        <w:t>..................................................................</w:t>
      </w:r>
    </w:p>
    <w:p w:rsidR="00B33E75" w:rsidRDefault="00B33E75" w:rsidP="00B33E75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B33E75" w:rsidRDefault="00B33E75" w:rsidP="00B33E75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073F00" w:rsidRDefault="00073F00" w:rsidP="00B33E75">
      <w:pPr>
        <w:pStyle w:val="Tekstpodstawowy"/>
        <w:jc w:val="left"/>
        <w:rPr>
          <w:b w:val="0"/>
          <w:sz w:val="20"/>
        </w:rPr>
      </w:pPr>
    </w:p>
    <w:p w:rsidR="00823A42" w:rsidRDefault="00823A42" w:rsidP="00BA1382">
      <w:pPr>
        <w:pStyle w:val="Tekstprzypisudolnego"/>
        <w:rPr>
          <w:b/>
          <w:bCs/>
          <w:sz w:val="16"/>
          <w:szCs w:val="16"/>
        </w:rPr>
      </w:pPr>
    </w:p>
    <w:sectPr w:rsidR="00823A42" w:rsidSect="00E17752">
      <w:footerReference w:type="first" r:id="rId8"/>
      <w:pgSz w:w="11906" w:h="16838"/>
      <w:pgMar w:top="1134" w:right="1134" w:bottom="1021" w:left="1134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1F8" w:rsidRDefault="000161F8">
      <w:r>
        <w:separator/>
      </w:r>
    </w:p>
  </w:endnote>
  <w:endnote w:type="continuationSeparator" w:id="0">
    <w:p w:rsidR="000161F8" w:rsidRDefault="00016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778" w:rsidRDefault="000161F8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E17752">
      <w:rPr>
        <w:noProof/>
      </w:rPr>
      <w:t>70</w:t>
    </w:r>
    <w:r>
      <w:rPr>
        <w:noProof/>
      </w:rPr>
      <w:fldChar w:fldCharType="end"/>
    </w:r>
  </w:p>
  <w:p w:rsidR="00942778" w:rsidRDefault="009427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1F8" w:rsidRDefault="000161F8">
      <w:r>
        <w:separator/>
      </w:r>
    </w:p>
  </w:footnote>
  <w:footnote w:type="continuationSeparator" w:id="0">
    <w:p w:rsidR="000161F8" w:rsidRDefault="00016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2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5" w15:restartNumberingAfterBreak="0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</w:abstractNum>
  <w:abstractNum w:abstractNumId="6" w15:restartNumberingAfterBreak="0">
    <w:nsid w:val="0000000A"/>
    <w:multiLevelType w:val="hybridMultilevel"/>
    <w:tmpl w:val="580BD78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8" w15:restartNumberingAfterBreak="0">
    <w:nsid w:val="0000000C"/>
    <w:multiLevelType w:val="hybridMultilevel"/>
    <w:tmpl w:val="3855585C"/>
    <w:lvl w:ilvl="0" w:tplc="FFFFFFFF">
      <w:start w:val="6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0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 "/>
      <w:lvlJc w:val="left"/>
      <w:pPr>
        <w:tabs>
          <w:tab w:val="num" w:pos="0"/>
        </w:tabs>
        <w:ind w:left="567" w:hanging="283"/>
      </w:pPr>
      <w:rPr>
        <w:rFonts w:ascii="Arial" w:hAnsi="Arial"/>
        <w:b w:val="0"/>
        <w:i w:val="0"/>
        <w:sz w:val="20"/>
        <w:u w:val="none"/>
      </w:rPr>
    </w:lvl>
  </w:abstractNum>
  <w:abstractNum w:abstractNumId="13" w15:restartNumberingAfterBreak="0">
    <w:nsid w:val="0000001F"/>
    <w:multiLevelType w:val="multilevel"/>
    <w:tmpl w:val="0000001F"/>
    <w:name w:val="WW8Num3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25"/>
    <w:multiLevelType w:val="singleLevel"/>
    <w:tmpl w:val="DFC8BEA2"/>
    <w:lvl w:ilvl="0">
      <w:start w:val="1"/>
      <w:numFmt w:val="bullet"/>
      <w:lvlText w:val=""/>
      <w:lvlJc w:val="left"/>
      <w:pPr>
        <w:ind w:left="1146" w:hanging="360"/>
      </w:pPr>
      <w:rPr>
        <w:rFonts w:ascii="Wingdings" w:hAnsi="Wingdings" w:cs="Symbol" w:hint="default"/>
        <w:color w:val="000000"/>
        <w:sz w:val="18"/>
        <w:szCs w:val="18"/>
      </w:rPr>
    </w:lvl>
  </w:abstractNum>
  <w:abstractNum w:abstractNumId="16" w15:restartNumberingAfterBreak="0">
    <w:nsid w:val="0000002A"/>
    <w:multiLevelType w:val="singleLevel"/>
    <w:tmpl w:val="0000002A"/>
    <w:name w:val="WW8Num4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</w:rPr>
    </w:lvl>
  </w:abstractNum>
  <w:abstractNum w:abstractNumId="17" w15:restartNumberingAfterBreak="0">
    <w:nsid w:val="050424B3"/>
    <w:multiLevelType w:val="hybridMultilevel"/>
    <w:tmpl w:val="6980D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1C31B4"/>
    <w:multiLevelType w:val="hybridMultilevel"/>
    <w:tmpl w:val="FA761514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0E870AA8"/>
    <w:multiLevelType w:val="hybridMultilevel"/>
    <w:tmpl w:val="DCFE907E"/>
    <w:lvl w:ilvl="0" w:tplc="04150011">
      <w:start w:val="1"/>
      <w:numFmt w:val="decimal"/>
      <w:lvlText w:val="%1)"/>
      <w:lvlJc w:val="left"/>
      <w:pPr>
        <w:ind w:left="1566" w:hanging="360"/>
      </w:pPr>
    </w:lvl>
    <w:lvl w:ilvl="1" w:tplc="04150019" w:tentative="1">
      <w:start w:val="1"/>
      <w:numFmt w:val="lowerLetter"/>
      <w:lvlText w:val="%2."/>
      <w:lvlJc w:val="left"/>
      <w:pPr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38A55C2"/>
    <w:multiLevelType w:val="hybridMultilevel"/>
    <w:tmpl w:val="AB4E60FA"/>
    <w:lvl w:ilvl="0" w:tplc="DD3A955E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587F13"/>
    <w:multiLevelType w:val="hybridMultilevel"/>
    <w:tmpl w:val="C08C36B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16270FD2"/>
    <w:multiLevelType w:val="hybridMultilevel"/>
    <w:tmpl w:val="4E823B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91A3514"/>
    <w:multiLevelType w:val="hybridMultilevel"/>
    <w:tmpl w:val="F2E4CE1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1BAE2283"/>
    <w:multiLevelType w:val="hybridMultilevel"/>
    <w:tmpl w:val="D1E4CA8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076E93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BC75233"/>
    <w:multiLevelType w:val="hybridMultilevel"/>
    <w:tmpl w:val="6316AA4E"/>
    <w:lvl w:ilvl="0" w:tplc="00000004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BD27B62"/>
    <w:multiLevelType w:val="hybridMultilevel"/>
    <w:tmpl w:val="6D363E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E146BE"/>
    <w:multiLevelType w:val="hybridMultilevel"/>
    <w:tmpl w:val="72709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E43F0A"/>
    <w:multiLevelType w:val="multilevel"/>
    <w:tmpl w:val="2E68D23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1C8E2EF5"/>
    <w:multiLevelType w:val="hybridMultilevel"/>
    <w:tmpl w:val="3A04275A"/>
    <w:lvl w:ilvl="0" w:tplc="00000006">
      <w:numFmt w:val="bullet"/>
      <w:lvlText w:val="-"/>
      <w:lvlJc w:val="left"/>
      <w:pPr>
        <w:ind w:left="1315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32" w15:restartNumberingAfterBreak="0">
    <w:nsid w:val="23801D1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24045642"/>
    <w:multiLevelType w:val="hybridMultilevel"/>
    <w:tmpl w:val="B964D75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27E41899"/>
    <w:multiLevelType w:val="hybridMultilevel"/>
    <w:tmpl w:val="4E0447AA"/>
    <w:name w:val="WW8Num102"/>
    <w:lvl w:ilvl="0" w:tplc="04150011">
      <w:start w:val="1"/>
      <w:numFmt w:val="decimal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5" w15:restartNumberingAfterBreak="0">
    <w:nsid w:val="2A8C6ED3"/>
    <w:multiLevelType w:val="hybridMultilevel"/>
    <w:tmpl w:val="4642A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CD93139"/>
    <w:multiLevelType w:val="hybridMultilevel"/>
    <w:tmpl w:val="027EE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C17BA1"/>
    <w:multiLevelType w:val="hybridMultilevel"/>
    <w:tmpl w:val="49D62DC0"/>
    <w:lvl w:ilvl="0" w:tplc="00000008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311A61EA"/>
    <w:multiLevelType w:val="hybridMultilevel"/>
    <w:tmpl w:val="2A6E0E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357342EE"/>
    <w:multiLevelType w:val="hybridMultilevel"/>
    <w:tmpl w:val="5BC860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66B52BE"/>
    <w:multiLevelType w:val="hybridMultilevel"/>
    <w:tmpl w:val="5FA4A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A1437E"/>
    <w:multiLevelType w:val="hybridMultilevel"/>
    <w:tmpl w:val="E99C996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3BB71B61"/>
    <w:multiLevelType w:val="hybridMultilevel"/>
    <w:tmpl w:val="56B4988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CCD562F"/>
    <w:multiLevelType w:val="multilevel"/>
    <w:tmpl w:val="F6E2F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3D3B5287"/>
    <w:multiLevelType w:val="hybridMultilevel"/>
    <w:tmpl w:val="86DA0426"/>
    <w:lvl w:ilvl="0" w:tplc="0076E9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76E936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00A0175"/>
    <w:multiLevelType w:val="hybridMultilevel"/>
    <w:tmpl w:val="47AE3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6E5502"/>
    <w:multiLevelType w:val="hybridMultilevel"/>
    <w:tmpl w:val="A2E4B5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D3780F"/>
    <w:multiLevelType w:val="hybridMultilevel"/>
    <w:tmpl w:val="1BD07920"/>
    <w:lvl w:ilvl="0" w:tplc="F2EE38B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2" w15:restartNumberingAfterBreak="0">
    <w:nsid w:val="466F55AB"/>
    <w:multiLevelType w:val="hybridMultilevel"/>
    <w:tmpl w:val="9120F2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490B675C"/>
    <w:multiLevelType w:val="multilevel"/>
    <w:tmpl w:val="AABA32A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4CB74A5D"/>
    <w:multiLevelType w:val="hybridMultilevel"/>
    <w:tmpl w:val="31E468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F152491"/>
    <w:multiLevelType w:val="hybridMultilevel"/>
    <w:tmpl w:val="F4D89AC8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08C4CAA"/>
    <w:multiLevelType w:val="hybridMultilevel"/>
    <w:tmpl w:val="A8ECFE5A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1696BE7"/>
    <w:multiLevelType w:val="hybridMultilevel"/>
    <w:tmpl w:val="888CE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5C0439"/>
    <w:multiLevelType w:val="hybridMultilevel"/>
    <w:tmpl w:val="5166069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54B434E9"/>
    <w:multiLevelType w:val="hybridMultilevel"/>
    <w:tmpl w:val="2F9A8BD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5763323F"/>
    <w:multiLevelType w:val="hybridMultilevel"/>
    <w:tmpl w:val="C994D73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5AA65369"/>
    <w:multiLevelType w:val="hybridMultilevel"/>
    <w:tmpl w:val="440611E0"/>
    <w:lvl w:ilvl="0" w:tplc="00000003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0EB56F7"/>
    <w:multiLevelType w:val="hybridMultilevel"/>
    <w:tmpl w:val="E2B246B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DE675C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654968D3"/>
    <w:multiLevelType w:val="hybridMultilevel"/>
    <w:tmpl w:val="837801C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6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7" w15:restartNumberingAfterBreak="0">
    <w:nsid w:val="68FA009D"/>
    <w:multiLevelType w:val="hybridMultilevel"/>
    <w:tmpl w:val="B9D4AF52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2D850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A1F6AE8"/>
    <w:multiLevelType w:val="multilevel"/>
    <w:tmpl w:val="078E30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 w15:restartNumberingAfterBreak="0">
    <w:nsid w:val="6CEE3B15"/>
    <w:multiLevelType w:val="hybridMultilevel"/>
    <w:tmpl w:val="8A905948"/>
    <w:lvl w:ilvl="0" w:tplc="AE5A5B04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2AA2228"/>
    <w:multiLevelType w:val="hybridMultilevel"/>
    <w:tmpl w:val="05EEC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7D75555"/>
    <w:multiLevelType w:val="hybridMultilevel"/>
    <w:tmpl w:val="BB9842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3" w15:restartNumberingAfterBreak="0">
    <w:nsid w:val="794F11CB"/>
    <w:multiLevelType w:val="hybridMultilevel"/>
    <w:tmpl w:val="CE703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B10479"/>
    <w:multiLevelType w:val="hybridMultilevel"/>
    <w:tmpl w:val="9C7E04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7BEA09DE"/>
    <w:multiLevelType w:val="multilevel"/>
    <w:tmpl w:val="8DA098C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6" w15:restartNumberingAfterBreak="0">
    <w:nsid w:val="7E2365BA"/>
    <w:multiLevelType w:val="hybridMultilevel"/>
    <w:tmpl w:val="CD4C86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7"/>
  </w:num>
  <w:num w:numId="2">
    <w:abstractNumId w:val="36"/>
  </w:num>
  <w:num w:numId="3">
    <w:abstractNumId w:val="68"/>
  </w:num>
  <w:num w:numId="4">
    <w:abstractNumId w:val="30"/>
  </w:num>
  <w:num w:numId="5">
    <w:abstractNumId w:val="75"/>
  </w:num>
  <w:num w:numId="6">
    <w:abstractNumId w:val="51"/>
  </w:num>
  <w:num w:numId="7">
    <w:abstractNumId w:val="26"/>
  </w:num>
  <w:num w:numId="8">
    <w:abstractNumId w:val="35"/>
  </w:num>
  <w:num w:numId="9">
    <w:abstractNumId w:val="62"/>
  </w:num>
  <w:num w:numId="10">
    <w:abstractNumId w:val="41"/>
  </w:num>
  <w:num w:numId="11">
    <w:abstractNumId w:val="7"/>
  </w:num>
  <w:num w:numId="12">
    <w:abstractNumId w:val="17"/>
  </w:num>
  <w:num w:numId="13">
    <w:abstractNumId w:val="37"/>
  </w:num>
  <w:num w:numId="14">
    <w:abstractNumId w:val="46"/>
  </w:num>
  <w:num w:numId="15">
    <w:abstractNumId w:val="45"/>
  </w:num>
  <w:num w:numId="16">
    <w:abstractNumId w:val="29"/>
  </w:num>
  <w:num w:numId="17">
    <w:abstractNumId w:val="50"/>
  </w:num>
  <w:num w:numId="18">
    <w:abstractNumId w:val="63"/>
  </w:num>
  <w:num w:numId="19">
    <w:abstractNumId w:val="73"/>
  </w:num>
  <w:num w:numId="20">
    <w:abstractNumId w:val="72"/>
  </w:num>
  <w:num w:numId="21">
    <w:abstractNumId w:val="31"/>
  </w:num>
  <w:num w:numId="22">
    <w:abstractNumId w:val="32"/>
  </w:num>
  <w:num w:numId="23">
    <w:abstractNumId w:val="16"/>
  </w:num>
  <w:num w:numId="24">
    <w:abstractNumId w:val="53"/>
  </w:num>
  <w:num w:numId="25">
    <w:abstractNumId w:val="76"/>
  </w:num>
  <w:num w:numId="26">
    <w:abstractNumId w:val="49"/>
  </w:num>
  <w:num w:numId="27">
    <w:abstractNumId w:val="55"/>
  </w:num>
  <w:num w:numId="28">
    <w:abstractNumId w:val="54"/>
  </w:num>
  <w:num w:numId="29">
    <w:abstractNumId w:val="22"/>
  </w:num>
  <w:num w:numId="30">
    <w:abstractNumId w:val="19"/>
  </w:num>
  <w:num w:numId="31">
    <w:abstractNumId w:val="57"/>
  </w:num>
  <w:num w:numId="32">
    <w:abstractNumId w:val="64"/>
  </w:num>
  <w:num w:numId="33">
    <w:abstractNumId w:val="27"/>
  </w:num>
  <w:num w:numId="34">
    <w:abstractNumId w:val="47"/>
  </w:num>
  <w:num w:numId="35">
    <w:abstractNumId w:val="39"/>
  </w:num>
  <w:num w:numId="36">
    <w:abstractNumId w:val="74"/>
  </w:num>
  <w:num w:numId="37">
    <w:abstractNumId w:val="58"/>
  </w:num>
  <w:num w:numId="38">
    <w:abstractNumId w:val="23"/>
  </w:num>
  <w:num w:numId="39">
    <w:abstractNumId w:val="71"/>
  </w:num>
  <w:num w:numId="40">
    <w:abstractNumId w:val="69"/>
  </w:num>
  <w:num w:numId="41">
    <w:abstractNumId w:val="66"/>
  </w:num>
  <w:num w:numId="42">
    <w:abstractNumId w:val="43"/>
  </w:num>
  <w:num w:numId="43">
    <w:abstractNumId w:val="44"/>
  </w:num>
  <w:num w:numId="44">
    <w:abstractNumId w:val="20"/>
  </w:num>
  <w:num w:numId="45">
    <w:abstractNumId w:val="25"/>
  </w:num>
  <w:num w:numId="46">
    <w:abstractNumId w:val="40"/>
  </w:num>
  <w:num w:numId="47">
    <w:abstractNumId w:val="21"/>
  </w:num>
  <w:num w:numId="48">
    <w:abstractNumId w:val="70"/>
  </w:num>
  <w:num w:numId="49">
    <w:abstractNumId w:val="28"/>
  </w:num>
  <w:num w:numId="50">
    <w:abstractNumId w:val="61"/>
  </w:num>
  <w:num w:numId="51">
    <w:abstractNumId w:val="52"/>
  </w:num>
  <w:num w:numId="52">
    <w:abstractNumId w:val="18"/>
  </w:num>
  <w:num w:numId="53">
    <w:abstractNumId w:val="60"/>
  </w:num>
  <w:num w:numId="54">
    <w:abstractNumId w:val="65"/>
  </w:num>
  <w:num w:numId="55">
    <w:abstractNumId w:val="24"/>
  </w:num>
  <w:num w:numId="56">
    <w:abstractNumId w:val="59"/>
  </w:num>
  <w:num w:numId="57">
    <w:abstractNumId w:val="56"/>
  </w:num>
  <w:num w:numId="58">
    <w:abstractNumId w:val="42"/>
  </w:num>
  <w:num w:numId="59">
    <w:abstractNumId w:val="5"/>
  </w:num>
  <w:num w:numId="60">
    <w:abstractNumId w:val="6"/>
  </w:num>
  <w:num w:numId="61">
    <w:abstractNumId w:val="8"/>
  </w:num>
  <w:num w:numId="62">
    <w:abstractNumId w:val="9"/>
  </w:num>
  <w:num w:numId="63">
    <w:abstractNumId w:val="48"/>
  </w:num>
  <w:num w:numId="64">
    <w:abstractNumId w:val="38"/>
  </w:num>
  <w:num w:numId="65">
    <w:abstractNumId w:val="34"/>
  </w:num>
  <w:num w:numId="66">
    <w:abstractNumId w:val="33"/>
  </w:num>
  <w:num w:numId="67">
    <w:abstractNumId w:val="1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E07"/>
    <w:rsid w:val="00000003"/>
    <w:rsid w:val="00000801"/>
    <w:rsid w:val="00000872"/>
    <w:rsid w:val="00000A3A"/>
    <w:rsid w:val="00000C24"/>
    <w:rsid w:val="00000FA3"/>
    <w:rsid w:val="00001FE6"/>
    <w:rsid w:val="00002369"/>
    <w:rsid w:val="00002617"/>
    <w:rsid w:val="00002A8A"/>
    <w:rsid w:val="00002E1A"/>
    <w:rsid w:val="000030A6"/>
    <w:rsid w:val="00003B2B"/>
    <w:rsid w:val="00004149"/>
    <w:rsid w:val="00004825"/>
    <w:rsid w:val="00004B05"/>
    <w:rsid w:val="00004B3D"/>
    <w:rsid w:val="000051C0"/>
    <w:rsid w:val="00005519"/>
    <w:rsid w:val="0000595E"/>
    <w:rsid w:val="00005A9C"/>
    <w:rsid w:val="00005D0F"/>
    <w:rsid w:val="00005E0A"/>
    <w:rsid w:val="000060CC"/>
    <w:rsid w:val="000065FD"/>
    <w:rsid w:val="0000675F"/>
    <w:rsid w:val="00006B5F"/>
    <w:rsid w:val="00006E78"/>
    <w:rsid w:val="000074FA"/>
    <w:rsid w:val="00010981"/>
    <w:rsid w:val="00010E8D"/>
    <w:rsid w:val="000115FB"/>
    <w:rsid w:val="000116DC"/>
    <w:rsid w:val="0001236A"/>
    <w:rsid w:val="00012371"/>
    <w:rsid w:val="000123D0"/>
    <w:rsid w:val="000123F9"/>
    <w:rsid w:val="00012D9A"/>
    <w:rsid w:val="000133DF"/>
    <w:rsid w:val="0001346C"/>
    <w:rsid w:val="0001385C"/>
    <w:rsid w:val="00013C76"/>
    <w:rsid w:val="00013F72"/>
    <w:rsid w:val="00014013"/>
    <w:rsid w:val="000142E3"/>
    <w:rsid w:val="00014C60"/>
    <w:rsid w:val="00014F16"/>
    <w:rsid w:val="000150C3"/>
    <w:rsid w:val="000155D0"/>
    <w:rsid w:val="00015ECC"/>
    <w:rsid w:val="00016089"/>
    <w:rsid w:val="000161F8"/>
    <w:rsid w:val="000167D9"/>
    <w:rsid w:val="00016C53"/>
    <w:rsid w:val="000170F4"/>
    <w:rsid w:val="000173C3"/>
    <w:rsid w:val="00017563"/>
    <w:rsid w:val="00020156"/>
    <w:rsid w:val="000203DF"/>
    <w:rsid w:val="0002092A"/>
    <w:rsid w:val="000228C2"/>
    <w:rsid w:val="000235D1"/>
    <w:rsid w:val="000236C3"/>
    <w:rsid w:val="000239B8"/>
    <w:rsid w:val="00024088"/>
    <w:rsid w:val="0002418C"/>
    <w:rsid w:val="000242FB"/>
    <w:rsid w:val="0002502E"/>
    <w:rsid w:val="00025155"/>
    <w:rsid w:val="0002528E"/>
    <w:rsid w:val="000259E2"/>
    <w:rsid w:val="0002612F"/>
    <w:rsid w:val="00026295"/>
    <w:rsid w:val="00026773"/>
    <w:rsid w:val="00026926"/>
    <w:rsid w:val="00027129"/>
    <w:rsid w:val="0002747B"/>
    <w:rsid w:val="00030208"/>
    <w:rsid w:val="00031A18"/>
    <w:rsid w:val="00031AB1"/>
    <w:rsid w:val="00031D06"/>
    <w:rsid w:val="00031D13"/>
    <w:rsid w:val="00031FA3"/>
    <w:rsid w:val="00032E5D"/>
    <w:rsid w:val="00033568"/>
    <w:rsid w:val="00033C72"/>
    <w:rsid w:val="00034200"/>
    <w:rsid w:val="00034453"/>
    <w:rsid w:val="00034E47"/>
    <w:rsid w:val="000352C2"/>
    <w:rsid w:val="000352EF"/>
    <w:rsid w:val="00035492"/>
    <w:rsid w:val="00035543"/>
    <w:rsid w:val="00035647"/>
    <w:rsid w:val="000356C1"/>
    <w:rsid w:val="00036D57"/>
    <w:rsid w:val="00037175"/>
    <w:rsid w:val="000372B5"/>
    <w:rsid w:val="0003795E"/>
    <w:rsid w:val="00037F6F"/>
    <w:rsid w:val="0004009C"/>
    <w:rsid w:val="000406AF"/>
    <w:rsid w:val="000407E5"/>
    <w:rsid w:val="0004083C"/>
    <w:rsid w:val="0004119D"/>
    <w:rsid w:val="00041394"/>
    <w:rsid w:val="00042AA9"/>
    <w:rsid w:val="000430E2"/>
    <w:rsid w:val="0004340A"/>
    <w:rsid w:val="0004345B"/>
    <w:rsid w:val="000435C5"/>
    <w:rsid w:val="000436C6"/>
    <w:rsid w:val="000437F1"/>
    <w:rsid w:val="0004439D"/>
    <w:rsid w:val="0004473B"/>
    <w:rsid w:val="000449AE"/>
    <w:rsid w:val="00044D88"/>
    <w:rsid w:val="00045878"/>
    <w:rsid w:val="00045AE1"/>
    <w:rsid w:val="00045F56"/>
    <w:rsid w:val="00046216"/>
    <w:rsid w:val="0004621B"/>
    <w:rsid w:val="00046389"/>
    <w:rsid w:val="00046C58"/>
    <w:rsid w:val="0004733A"/>
    <w:rsid w:val="0004743F"/>
    <w:rsid w:val="00047E69"/>
    <w:rsid w:val="00050697"/>
    <w:rsid w:val="00051733"/>
    <w:rsid w:val="00051B95"/>
    <w:rsid w:val="00051BAA"/>
    <w:rsid w:val="00051D7D"/>
    <w:rsid w:val="00052663"/>
    <w:rsid w:val="00052689"/>
    <w:rsid w:val="00052801"/>
    <w:rsid w:val="00052FBB"/>
    <w:rsid w:val="0005310E"/>
    <w:rsid w:val="00054279"/>
    <w:rsid w:val="00054314"/>
    <w:rsid w:val="0005446A"/>
    <w:rsid w:val="00054C3A"/>
    <w:rsid w:val="00054D6A"/>
    <w:rsid w:val="000554E9"/>
    <w:rsid w:val="0005564A"/>
    <w:rsid w:val="00055DDD"/>
    <w:rsid w:val="00056969"/>
    <w:rsid w:val="0005703F"/>
    <w:rsid w:val="00057451"/>
    <w:rsid w:val="00057C44"/>
    <w:rsid w:val="00057CB1"/>
    <w:rsid w:val="00060635"/>
    <w:rsid w:val="0006089E"/>
    <w:rsid w:val="00060A6C"/>
    <w:rsid w:val="00060A88"/>
    <w:rsid w:val="00060BB9"/>
    <w:rsid w:val="00060C2F"/>
    <w:rsid w:val="00060C90"/>
    <w:rsid w:val="00061692"/>
    <w:rsid w:val="000616BB"/>
    <w:rsid w:val="0006199F"/>
    <w:rsid w:val="000619AE"/>
    <w:rsid w:val="00061BDC"/>
    <w:rsid w:val="00063505"/>
    <w:rsid w:val="000636B4"/>
    <w:rsid w:val="00063ABB"/>
    <w:rsid w:val="000648AE"/>
    <w:rsid w:val="00064C65"/>
    <w:rsid w:val="00064DE9"/>
    <w:rsid w:val="00064F4D"/>
    <w:rsid w:val="00065570"/>
    <w:rsid w:val="000658C7"/>
    <w:rsid w:val="00066161"/>
    <w:rsid w:val="000667A2"/>
    <w:rsid w:val="00066C50"/>
    <w:rsid w:val="00066CB6"/>
    <w:rsid w:val="00066F1B"/>
    <w:rsid w:val="000670D6"/>
    <w:rsid w:val="000706C0"/>
    <w:rsid w:val="000706E1"/>
    <w:rsid w:val="00070765"/>
    <w:rsid w:val="00070C0B"/>
    <w:rsid w:val="00071044"/>
    <w:rsid w:val="00071949"/>
    <w:rsid w:val="00071A33"/>
    <w:rsid w:val="0007200E"/>
    <w:rsid w:val="00072356"/>
    <w:rsid w:val="00072381"/>
    <w:rsid w:val="00072D8E"/>
    <w:rsid w:val="00072DB8"/>
    <w:rsid w:val="00072FED"/>
    <w:rsid w:val="0007327D"/>
    <w:rsid w:val="00073313"/>
    <w:rsid w:val="000734AE"/>
    <w:rsid w:val="00073520"/>
    <w:rsid w:val="000737E6"/>
    <w:rsid w:val="00073F00"/>
    <w:rsid w:val="00074152"/>
    <w:rsid w:val="0007416B"/>
    <w:rsid w:val="00074772"/>
    <w:rsid w:val="00074B95"/>
    <w:rsid w:val="00075110"/>
    <w:rsid w:val="00075192"/>
    <w:rsid w:val="0007526D"/>
    <w:rsid w:val="00075316"/>
    <w:rsid w:val="00076490"/>
    <w:rsid w:val="000765FD"/>
    <w:rsid w:val="0007711F"/>
    <w:rsid w:val="000773EA"/>
    <w:rsid w:val="00077EFA"/>
    <w:rsid w:val="0008012C"/>
    <w:rsid w:val="0008056E"/>
    <w:rsid w:val="000807D3"/>
    <w:rsid w:val="00080AE2"/>
    <w:rsid w:val="00080B51"/>
    <w:rsid w:val="0008135C"/>
    <w:rsid w:val="00081E26"/>
    <w:rsid w:val="0008206A"/>
    <w:rsid w:val="00082959"/>
    <w:rsid w:val="00082E38"/>
    <w:rsid w:val="00082E6A"/>
    <w:rsid w:val="00082EA8"/>
    <w:rsid w:val="00082FA9"/>
    <w:rsid w:val="0008320D"/>
    <w:rsid w:val="0008331A"/>
    <w:rsid w:val="000833CA"/>
    <w:rsid w:val="000834D2"/>
    <w:rsid w:val="000836EF"/>
    <w:rsid w:val="00083A83"/>
    <w:rsid w:val="000841EB"/>
    <w:rsid w:val="00084384"/>
    <w:rsid w:val="00084620"/>
    <w:rsid w:val="000847B8"/>
    <w:rsid w:val="00084F0F"/>
    <w:rsid w:val="000855C6"/>
    <w:rsid w:val="00085786"/>
    <w:rsid w:val="000859A6"/>
    <w:rsid w:val="00086128"/>
    <w:rsid w:val="00086DB9"/>
    <w:rsid w:val="00086E68"/>
    <w:rsid w:val="0008726D"/>
    <w:rsid w:val="00087780"/>
    <w:rsid w:val="00087C55"/>
    <w:rsid w:val="00087D17"/>
    <w:rsid w:val="00090A50"/>
    <w:rsid w:val="00090CED"/>
    <w:rsid w:val="00091012"/>
    <w:rsid w:val="00091347"/>
    <w:rsid w:val="00091715"/>
    <w:rsid w:val="000918C0"/>
    <w:rsid w:val="00091D26"/>
    <w:rsid w:val="000923ED"/>
    <w:rsid w:val="0009257D"/>
    <w:rsid w:val="00092BAC"/>
    <w:rsid w:val="00092BFD"/>
    <w:rsid w:val="00092D4D"/>
    <w:rsid w:val="00093107"/>
    <w:rsid w:val="00093FA5"/>
    <w:rsid w:val="000944B2"/>
    <w:rsid w:val="000948EE"/>
    <w:rsid w:val="00094D67"/>
    <w:rsid w:val="00095563"/>
    <w:rsid w:val="00095687"/>
    <w:rsid w:val="00095A5D"/>
    <w:rsid w:val="00095B1F"/>
    <w:rsid w:val="00095DBF"/>
    <w:rsid w:val="00096020"/>
    <w:rsid w:val="000969E8"/>
    <w:rsid w:val="00096AED"/>
    <w:rsid w:val="00097AE3"/>
    <w:rsid w:val="00097D5A"/>
    <w:rsid w:val="000A0F8B"/>
    <w:rsid w:val="000A168B"/>
    <w:rsid w:val="000A170A"/>
    <w:rsid w:val="000A1927"/>
    <w:rsid w:val="000A19EC"/>
    <w:rsid w:val="000A1DCB"/>
    <w:rsid w:val="000A2286"/>
    <w:rsid w:val="000A23C6"/>
    <w:rsid w:val="000A291D"/>
    <w:rsid w:val="000A2971"/>
    <w:rsid w:val="000A335C"/>
    <w:rsid w:val="000A3839"/>
    <w:rsid w:val="000A4D6F"/>
    <w:rsid w:val="000A4E3E"/>
    <w:rsid w:val="000A5E2C"/>
    <w:rsid w:val="000A6088"/>
    <w:rsid w:val="000A72A4"/>
    <w:rsid w:val="000A7E1D"/>
    <w:rsid w:val="000A7E63"/>
    <w:rsid w:val="000B025E"/>
    <w:rsid w:val="000B04C6"/>
    <w:rsid w:val="000B07C6"/>
    <w:rsid w:val="000B091C"/>
    <w:rsid w:val="000B11CB"/>
    <w:rsid w:val="000B162E"/>
    <w:rsid w:val="000B1C13"/>
    <w:rsid w:val="000B212E"/>
    <w:rsid w:val="000B253E"/>
    <w:rsid w:val="000B26AC"/>
    <w:rsid w:val="000B2AF6"/>
    <w:rsid w:val="000B338E"/>
    <w:rsid w:val="000B3F99"/>
    <w:rsid w:val="000B4083"/>
    <w:rsid w:val="000B408B"/>
    <w:rsid w:val="000B4213"/>
    <w:rsid w:val="000B58D7"/>
    <w:rsid w:val="000B593A"/>
    <w:rsid w:val="000B5C55"/>
    <w:rsid w:val="000B650D"/>
    <w:rsid w:val="000B65CF"/>
    <w:rsid w:val="000B6797"/>
    <w:rsid w:val="000B6B73"/>
    <w:rsid w:val="000B6FC1"/>
    <w:rsid w:val="000C028C"/>
    <w:rsid w:val="000C02CA"/>
    <w:rsid w:val="000C09B8"/>
    <w:rsid w:val="000C0A40"/>
    <w:rsid w:val="000C1285"/>
    <w:rsid w:val="000C1798"/>
    <w:rsid w:val="000C17E0"/>
    <w:rsid w:val="000C1911"/>
    <w:rsid w:val="000C206C"/>
    <w:rsid w:val="000C219E"/>
    <w:rsid w:val="000C2204"/>
    <w:rsid w:val="000C2564"/>
    <w:rsid w:val="000C29AE"/>
    <w:rsid w:val="000C2CDB"/>
    <w:rsid w:val="000C2D9C"/>
    <w:rsid w:val="000C2FDC"/>
    <w:rsid w:val="000C37D9"/>
    <w:rsid w:val="000C44A4"/>
    <w:rsid w:val="000C450C"/>
    <w:rsid w:val="000C4533"/>
    <w:rsid w:val="000C4AB3"/>
    <w:rsid w:val="000C4F7F"/>
    <w:rsid w:val="000C57E1"/>
    <w:rsid w:val="000C5EAF"/>
    <w:rsid w:val="000C5F0F"/>
    <w:rsid w:val="000C6A85"/>
    <w:rsid w:val="000C7FA6"/>
    <w:rsid w:val="000D0099"/>
    <w:rsid w:val="000D03DA"/>
    <w:rsid w:val="000D06D1"/>
    <w:rsid w:val="000D0BE1"/>
    <w:rsid w:val="000D0F89"/>
    <w:rsid w:val="000D1A7E"/>
    <w:rsid w:val="000D1F0E"/>
    <w:rsid w:val="000D1F95"/>
    <w:rsid w:val="000D2029"/>
    <w:rsid w:val="000D2C0A"/>
    <w:rsid w:val="000D2E5C"/>
    <w:rsid w:val="000D35EE"/>
    <w:rsid w:val="000D36A0"/>
    <w:rsid w:val="000D3856"/>
    <w:rsid w:val="000D4090"/>
    <w:rsid w:val="000D4140"/>
    <w:rsid w:val="000D4506"/>
    <w:rsid w:val="000D4671"/>
    <w:rsid w:val="000D4845"/>
    <w:rsid w:val="000D49E3"/>
    <w:rsid w:val="000D51B4"/>
    <w:rsid w:val="000D55D3"/>
    <w:rsid w:val="000D5B36"/>
    <w:rsid w:val="000D635C"/>
    <w:rsid w:val="000D6658"/>
    <w:rsid w:val="000D698A"/>
    <w:rsid w:val="000D6CB5"/>
    <w:rsid w:val="000D79DD"/>
    <w:rsid w:val="000D7B49"/>
    <w:rsid w:val="000D7CAE"/>
    <w:rsid w:val="000E043C"/>
    <w:rsid w:val="000E0A6D"/>
    <w:rsid w:val="000E0F15"/>
    <w:rsid w:val="000E1448"/>
    <w:rsid w:val="000E24E1"/>
    <w:rsid w:val="000E2984"/>
    <w:rsid w:val="000E2BFA"/>
    <w:rsid w:val="000E3C09"/>
    <w:rsid w:val="000E3CD5"/>
    <w:rsid w:val="000E40C5"/>
    <w:rsid w:val="000E42C0"/>
    <w:rsid w:val="000E4448"/>
    <w:rsid w:val="000E494F"/>
    <w:rsid w:val="000E5206"/>
    <w:rsid w:val="000E5687"/>
    <w:rsid w:val="000E56F0"/>
    <w:rsid w:val="000E606E"/>
    <w:rsid w:val="000E65D7"/>
    <w:rsid w:val="000E69DB"/>
    <w:rsid w:val="000E70A9"/>
    <w:rsid w:val="000E78FA"/>
    <w:rsid w:val="000E799D"/>
    <w:rsid w:val="000E7A15"/>
    <w:rsid w:val="000E7DBF"/>
    <w:rsid w:val="000E7F08"/>
    <w:rsid w:val="000E7FCE"/>
    <w:rsid w:val="000F0177"/>
    <w:rsid w:val="000F0803"/>
    <w:rsid w:val="000F0A42"/>
    <w:rsid w:val="000F1B37"/>
    <w:rsid w:val="000F1F42"/>
    <w:rsid w:val="000F217F"/>
    <w:rsid w:val="000F2350"/>
    <w:rsid w:val="000F2374"/>
    <w:rsid w:val="000F2D09"/>
    <w:rsid w:val="000F2F90"/>
    <w:rsid w:val="000F2FFD"/>
    <w:rsid w:val="000F3456"/>
    <w:rsid w:val="000F36DA"/>
    <w:rsid w:val="000F3BE5"/>
    <w:rsid w:val="000F4AEF"/>
    <w:rsid w:val="000F4C25"/>
    <w:rsid w:val="000F4DF0"/>
    <w:rsid w:val="000F59F9"/>
    <w:rsid w:val="000F5A63"/>
    <w:rsid w:val="000F5C21"/>
    <w:rsid w:val="000F5FCB"/>
    <w:rsid w:val="000F6616"/>
    <w:rsid w:val="000F66A1"/>
    <w:rsid w:val="000F67CF"/>
    <w:rsid w:val="000F74ED"/>
    <w:rsid w:val="000F7DAD"/>
    <w:rsid w:val="001002AE"/>
    <w:rsid w:val="001006F4"/>
    <w:rsid w:val="0010077C"/>
    <w:rsid w:val="0010089A"/>
    <w:rsid w:val="00102687"/>
    <w:rsid w:val="00103502"/>
    <w:rsid w:val="00103F7C"/>
    <w:rsid w:val="00104230"/>
    <w:rsid w:val="0010493A"/>
    <w:rsid w:val="0010637B"/>
    <w:rsid w:val="001065CE"/>
    <w:rsid w:val="001075AF"/>
    <w:rsid w:val="00107CD3"/>
    <w:rsid w:val="00107D70"/>
    <w:rsid w:val="0011097E"/>
    <w:rsid w:val="00110DAD"/>
    <w:rsid w:val="0011140C"/>
    <w:rsid w:val="00111546"/>
    <w:rsid w:val="00111AFD"/>
    <w:rsid w:val="00111B4B"/>
    <w:rsid w:val="001121C3"/>
    <w:rsid w:val="001126D1"/>
    <w:rsid w:val="00113796"/>
    <w:rsid w:val="0011380F"/>
    <w:rsid w:val="00113EF5"/>
    <w:rsid w:val="001140FE"/>
    <w:rsid w:val="00114315"/>
    <w:rsid w:val="001146EF"/>
    <w:rsid w:val="0011515E"/>
    <w:rsid w:val="0011599E"/>
    <w:rsid w:val="00115CA5"/>
    <w:rsid w:val="00116559"/>
    <w:rsid w:val="00117085"/>
    <w:rsid w:val="00117162"/>
    <w:rsid w:val="00117519"/>
    <w:rsid w:val="00117E1F"/>
    <w:rsid w:val="00117E8A"/>
    <w:rsid w:val="001207A0"/>
    <w:rsid w:val="001208CF"/>
    <w:rsid w:val="001213A9"/>
    <w:rsid w:val="001217AD"/>
    <w:rsid w:val="001224FE"/>
    <w:rsid w:val="0012276F"/>
    <w:rsid w:val="00123081"/>
    <w:rsid w:val="001230A5"/>
    <w:rsid w:val="001232A9"/>
    <w:rsid w:val="0012449B"/>
    <w:rsid w:val="0012513E"/>
    <w:rsid w:val="00125222"/>
    <w:rsid w:val="001252AB"/>
    <w:rsid w:val="001254A3"/>
    <w:rsid w:val="0012572B"/>
    <w:rsid w:val="00125840"/>
    <w:rsid w:val="00125C36"/>
    <w:rsid w:val="0012670B"/>
    <w:rsid w:val="00126985"/>
    <w:rsid w:val="00126D6D"/>
    <w:rsid w:val="00127473"/>
    <w:rsid w:val="00127559"/>
    <w:rsid w:val="00127CEE"/>
    <w:rsid w:val="00127D0F"/>
    <w:rsid w:val="0013091E"/>
    <w:rsid w:val="00131014"/>
    <w:rsid w:val="001313CC"/>
    <w:rsid w:val="00131D0C"/>
    <w:rsid w:val="00131D54"/>
    <w:rsid w:val="00132A40"/>
    <w:rsid w:val="00132B21"/>
    <w:rsid w:val="001330AE"/>
    <w:rsid w:val="0013331B"/>
    <w:rsid w:val="0013363F"/>
    <w:rsid w:val="001337DD"/>
    <w:rsid w:val="00133AAA"/>
    <w:rsid w:val="0013400F"/>
    <w:rsid w:val="001342F1"/>
    <w:rsid w:val="001344EC"/>
    <w:rsid w:val="00135BC1"/>
    <w:rsid w:val="00136063"/>
    <w:rsid w:val="0013679A"/>
    <w:rsid w:val="00136975"/>
    <w:rsid w:val="001377E6"/>
    <w:rsid w:val="00137926"/>
    <w:rsid w:val="00137B8E"/>
    <w:rsid w:val="00137D8C"/>
    <w:rsid w:val="00137DEE"/>
    <w:rsid w:val="00140064"/>
    <w:rsid w:val="00140440"/>
    <w:rsid w:val="00140765"/>
    <w:rsid w:val="00140AB6"/>
    <w:rsid w:val="00141195"/>
    <w:rsid w:val="00141618"/>
    <w:rsid w:val="001417BA"/>
    <w:rsid w:val="00141E36"/>
    <w:rsid w:val="00142140"/>
    <w:rsid w:val="001426A3"/>
    <w:rsid w:val="001427E7"/>
    <w:rsid w:val="00142D60"/>
    <w:rsid w:val="00143546"/>
    <w:rsid w:val="00143DD8"/>
    <w:rsid w:val="00143E9D"/>
    <w:rsid w:val="00144A8F"/>
    <w:rsid w:val="00144B30"/>
    <w:rsid w:val="00144DB9"/>
    <w:rsid w:val="0014586D"/>
    <w:rsid w:val="00145CAE"/>
    <w:rsid w:val="00145F6A"/>
    <w:rsid w:val="00146DCF"/>
    <w:rsid w:val="00147533"/>
    <w:rsid w:val="00147570"/>
    <w:rsid w:val="00150330"/>
    <w:rsid w:val="001508E5"/>
    <w:rsid w:val="00150CFE"/>
    <w:rsid w:val="0015132B"/>
    <w:rsid w:val="00151359"/>
    <w:rsid w:val="0015145F"/>
    <w:rsid w:val="001518F8"/>
    <w:rsid w:val="00151C00"/>
    <w:rsid w:val="00152FD0"/>
    <w:rsid w:val="00153261"/>
    <w:rsid w:val="00153807"/>
    <w:rsid w:val="00153D06"/>
    <w:rsid w:val="00153E43"/>
    <w:rsid w:val="0015412C"/>
    <w:rsid w:val="001543C9"/>
    <w:rsid w:val="00155072"/>
    <w:rsid w:val="001550F6"/>
    <w:rsid w:val="00155368"/>
    <w:rsid w:val="00156EC5"/>
    <w:rsid w:val="0015725E"/>
    <w:rsid w:val="00157B8C"/>
    <w:rsid w:val="00157CAA"/>
    <w:rsid w:val="00157FBF"/>
    <w:rsid w:val="001613D8"/>
    <w:rsid w:val="0016161F"/>
    <w:rsid w:val="001617D5"/>
    <w:rsid w:val="00162607"/>
    <w:rsid w:val="00162840"/>
    <w:rsid w:val="00162B41"/>
    <w:rsid w:val="00162DA2"/>
    <w:rsid w:val="00163228"/>
    <w:rsid w:val="0016333A"/>
    <w:rsid w:val="00163FEE"/>
    <w:rsid w:val="001641BB"/>
    <w:rsid w:val="00164655"/>
    <w:rsid w:val="001648F3"/>
    <w:rsid w:val="00164BAE"/>
    <w:rsid w:val="00164C8A"/>
    <w:rsid w:val="00164CCD"/>
    <w:rsid w:val="00165239"/>
    <w:rsid w:val="00165EC7"/>
    <w:rsid w:val="00166387"/>
    <w:rsid w:val="0016646F"/>
    <w:rsid w:val="001664B1"/>
    <w:rsid w:val="0016689F"/>
    <w:rsid w:val="001670DE"/>
    <w:rsid w:val="00167368"/>
    <w:rsid w:val="0016739E"/>
    <w:rsid w:val="00167CFB"/>
    <w:rsid w:val="00167D71"/>
    <w:rsid w:val="00167F16"/>
    <w:rsid w:val="001710F0"/>
    <w:rsid w:val="001713F3"/>
    <w:rsid w:val="0017147D"/>
    <w:rsid w:val="001714A8"/>
    <w:rsid w:val="001718AC"/>
    <w:rsid w:val="00172267"/>
    <w:rsid w:val="0017226A"/>
    <w:rsid w:val="001725F6"/>
    <w:rsid w:val="00172C0D"/>
    <w:rsid w:val="0017311D"/>
    <w:rsid w:val="0017406D"/>
    <w:rsid w:val="0017456D"/>
    <w:rsid w:val="00174A5D"/>
    <w:rsid w:val="00175C31"/>
    <w:rsid w:val="00175F59"/>
    <w:rsid w:val="0017618B"/>
    <w:rsid w:val="001765DF"/>
    <w:rsid w:val="00176C64"/>
    <w:rsid w:val="0017726C"/>
    <w:rsid w:val="0017758F"/>
    <w:rsid w:val="00177599"/>
    <w:rsid w:val="00177A4E"/>
    <w:rsid w:val="00177D13"/>
    <w:rsid w:val="00180752"/>
    <w:rsid w:val="001807E7"/>
    <w:rsid w:val="0018097A"/>
    <w:rsid w:val="00180DFE"/>
    <w:rsid w:val="00181BC4"/>
    <w:rsid w:val="00181CD9"/>
    <w:rsid w:val="0018269B"/>
    <w:rsid w:val="001829CD"/>
    <w:rsid w:val="00182FB1"/>
    <w:rsid w:val="001838AB"/>
    <w:rsid w:val="001839F2"/>
    <w:rsid w:val="00183A7E"/>
    <w:rsid w:val="00183AAD"/>
    <w:rsid w:val="00183BBD"/>
    <w:rsid w:val="00183DFA"/>
    <w:rsid w:val="001842E3"/>
    <w:rsid w:val="00184598"/>
    <w:rsid w:val="001848C5"/>
    <w:rsid w:val="001858E4"/>
    <w:rsid w:val="00185B0E"/>
    <w:rsid w:val="00185BEF"/>
    <w:rsid w:val="00186702"/>
    <w:rsid w:val="00186D58"/>
    <w:rsid w:val="001877C3"/>
    <w:rsid w:val="0018799C"/>
    <w:rsid w:val="00187A12"/>
    <w:rsid w:val="00187B10"/>
    <w:rsid w:val="00190047"/>
    <w:rsid w:val="001907DF"/>
    <w:rsid w:val="00190B31"/>
    <w:rsid w:val="00191666"/>
    <w:rsid w:val="00191859"/>
    <w:rsid w:val="00191B82"/>
    <w:rsid w:val="00192117"/>
    <w:rsid w:val="001925B4"/>
    <w:rsid w:val="00193371"/>
    <w:rsid w:val="00193560"/>
    <w:rsid w:val="001936BC"/>
    <w:rsid w:val="00193A1B"/>
    <w:rsid w:val="00193EFE"/>
    <w:rsid w:val="00194803"/>
    <w:rsid w:val="0019537F"/>
    <w:rsid w:val="001956DA"/>
    <w:rsid w:val="0019580A"/>
    <w:rsid w:val="00195A90"/>
    <w:rsid w:val="00196554"/>
    <w:rsid w:val="00196EB9"/>
    <w:rsid w:val="00197749"/>
    <w:rsid w:val="00197942"/>
    <w:rsid w:val="00197975"/>
    <w:rsid w:val="001A04C3"/>
    <w:rsid w:val="001A056A"/>
    <w:rsid w:val="001A07A2"/>
    <w:rsid w:val="001A095A"/>
    <w:rsid w:val="001A0A01"/>
    <w:rsid w:val="001A0BA4"/>
    <w:rsid w:val="001A10F4"/>
    <w:rsid w:val="001A1502"/>
    <w:rsid w:val="001A30CB"/>
    <w:rsid w:val="001A35CD"/>
    <w:rsid w:val="001A36EA"/>
    <w:rsid w:val="001A4B7F"/>
    <w:rsid w:val="001A5CAF"/>
    <w:rsid w:val="001A5CFB"/>
    <w:rsid w:val="001A6005"/>
    <w:rsid w:val="001A62D7"/>
    <w:rsid w:val="001A69A5"/>
    <w:rsid w:val="001A69D1"/>
    <w:rsid w:val="001A712D"/>
    <w:rsid w:val="001A75F0"/>
    <w:rsid w:val="001A7B17"/>
    <w:rsid w:val="001B0DFB"/>
    <w:rsid w:val="001B1635"/>
    <w:rsid w:val="001B1660"/>
    <w:rsid w:val="001B1A50"/>
    <w:rsid w:val="001B1C6C"/>
    <w:rsid w:val="001B1D73"/>
    <w:rsid w:val="001B2250"/>
    <w:rsid w:val="001B23A0"/>
    <w:rsid w:val="001B324A"/>
    <w:rsid w:val="001B356A"/>
    <w:rsid w:val="001B3C38"/>
    <w:rsid w:val="001B3C78"/>
    <w:rsid w:val="001B3CD0"/>
    <w:rsid w:val="001B4133"/>
    <w:rsid w:val="001B4359"/>
    <w:rsid w:val="001B4BF7"/>
    <w:rsid w:val="001B4C52"/>
    <w:rsid w:val="001B4E57"/>
    <w:rsid w:val="001B52A6"/>
    <w:rsid w:val="001B579A"/>
    <w:rsid w:val="001B5A39"/>
    <w:rsid w:val="001B5BAF"/>
    <w:rsid w:val="001B69D8"/>
    <w:rsid w:val="001B7305"/>
    <w:rsid w:val="001B76C0"/>
    <w:rsid w:val="001C06B5"/>
    <w:rsid w:val="001C1C64"/>
    <w:rsid w:val="001C1D4B"/>
    <w:rsid w:val="001C2031"/>
    <w:rsid w:val="001C2225"/>
    <w:rsid w:val="001C2242"/>
    <w:rsid w:val="001C32BF"/>
    <w:rsid w:val="001C345C"/>
    <w:rsid w:val="001C396F"/>
    <w:rsid w:val="001C3A1B"/>
    <w:rsid w:val="001C3BEB"/>
    <w:rsid w:val="001C3D08"/>
    <w:rsid w:val="001C420C"/>
    <w:rsid w:val="001C4607"/>
    <w:rsid w:val="001C4902"/>
    <w:rsid w:val="001C5FF3"/>
    <w:rsid w:val="001C6796"/>
    <w:rsid w:val="001C6B56"/>
    <w:rsid w:val="001C6FF6"/>
    <w:rsid w:val="001C75D3"/>
    <w:rsid w:val="001C75E3"/>
    <w:rsid w:val="001C7642"/>
    <w:rsid w:val="001C7D9B"/>
    <w:rsid w:val="001C7FC9"/>
    <w:rsid w:val="001D03AF"/>
    <w:rsid w:val="001D08AD"/>
    <w:rsid w:val="001D0D72"/>
    <w:rsid w:val="001D0F61"/>
    <w:rsid w:val="001D1162"/>
    <w:rsid w:val="001D1457"/>
    <w:rsid w:val="001D258D"/>
    <w:rsid w:val="001D25A0"/>
    <w:rsid w:val="001D28C3"/>
    <w:rsid w:val="001D2A4E"/>
    <w:rsid w:val="001D2D83"/>
    <w:rsid w:val="001D39D9"/>
    <w:rsid w:val="001D3A47"/>
    <w:rsid w:val="001D3DA8"/>
    <w:rsid w:val="001D44F8"/>
    <w:rsid w:val="001D45E5"/>
    <w:rsid w:val="001D4E2B"/>
    <w:rsid w:val="001D4EC1"/>
    <w:rsid w:val="001D50FC"/>
    <w:rsid w:val="001D52CB"/>
    <w:rsid w:val="001D5553"/>
    <w:rsid w:val="001D598D"/>
    <w:rsid w:val="001D5C0E"/>
    <w:rsid w:val="001D5C7F"/>
    <w:rsid w:val="001D62FF"/>
    <w:rsid w:val="001D6760"/>
    <w:rsid w:val="001D71CE"/>
    <w:rsid w:val="001D73D8"/>
    <w:rsid w:val="001D7510"/>
    <w:rsid w:val="001D7A54"/>
    <w:rsid w:val="001D7B70"/>
    <w:rsid w:val="001D7D99"/>
    <w:rsid w:val="001E0155"/>
    <w:rsid w:val="001E0715"/>
    <w:rsid w:val="001E083B"/>
    <w:rsid w:val="001E172C"/>
    <w:rsid w:val="001E174D"/>
    <w:rsid w:val="001E193F"/>
    <w:rsid w:val="001E1C88"/>
    <w:rsid w:val="001E2777"/>
    <w:rsid w:val="001E2CE0"/>
    <w:rsid w:val="001E2DF9"/>
    <w:rsid w:val="001E33B4"/>
    <w:rsid w:val="001E3767"/>
    <w:rsid w:val="001E3842"/>
    <w:rsid w:val="001E3D26"/>
    <w:rsid w:val="001E3DDA"/>
    <w:rsid w:val="001E4002"/>
    <w:rsid w:val="001E425C"/>
    <w:rsid w:val="001E4CAA"/>
    <w:rsid w:val="001E5274"/>
    <w:rsid w:val="001E5B33"/>
    <w:rsid w:val="001E606B"/>
    <w:rsid w:val="001E61E1"/>
    <w:rsid w:val="001E6428"/>
    <w:rsid w:val="001E674C"/>
    <w:rsid w:val="001E6A80"/>
    <w:rsid w:val="001E6C1F"/>
    <w:rsid w:val="001E71E0"/>
    <w:rsid w:val="001E7D6B"/>
    <w:rsid w:val="001F0745"/>
    <w:rsid w:val="001F0840"/>
    <w:rsid w:val="001F0929"/>
    <w:rsid w:val="001F142C"/>
    <w:rsid w:val="001F14EE"/>
    <w:rsid w:val="001F14F1"/>
    <w:rsid w:val="001F1A3E"/>
    <w:rsid w:val="001F2A70"/>
    <w:rsid w:val="001F3CA7"/>
    <w:rsid w:val="001F3D7D"/>
    <w:rsid w:val="001F3DB4"/>
    <w:rsid w:val="001F40A8"/>
    <w:rsid w:val="001F411D"/>
    <w:rsid w:val="001F45CE"/>
    <w:rsid w:val="001F49D8"/>
    <w:rsid w:val="001F4B74"/>
    <w:rsid w:val="001F4B96"/>
    <w:rsid w:val="001F4D57"/>
    <w:rsid w:val="001F53BE"/>
    <w:rsid w:val="001F5470"/>
    <w:rsid w:val="001F6207"/>
    <w:rsid w:val="001F62D3"/>
    <w:rsid w:val="001F6E5A"/>
    <w:rsid w:val="001F6F6A"/>
    <w:rsid w:val="001F7103"/>
    <w:rsid w:val="001F738E"/>
    <w:rsid w:val="001F7ABB"/>
    <w:rsid w:val="001F7E19"/>
    <w:rsid w:val="002008AA"/>
    <w:rsid w:val="00200EC7"/>
    <w:rsid w:val="002018A9"/>
    <w:rsid w:val="0020190E"/>
    <w:rsid w:val="00201AF4"/>
    <w:rsid w:val="00201B87"/>
    <w:rsid w:val="00201F0F"/>
    <w:rsid w:val="0020293A"/>
    <w:rsid w:val="00202DA3"/>
    <w:rsid w:val="00203B07"/>
    <w:rsid w:val="0020415B"/>
    <w:rsid w:val="0020421B"/>
    <w:rsid w:val="00204248"/>
    <w:rsid w:val="002046F7"/>
    <w:rsid w:val="00204D90"/>
    <w:rsid w:val="00204F79"/>
    <w:rsid w:val="002053AE"/>
    <w:rsid w:val="002055EE"/>
    <w:rsid w:val="0020568F"/>
    <w:rsid w:val="00205706"/>
    <w:rsid w:val="00206180"/>
    <w:rsid w:val="00206935"/>
    <w:rsid w:val="00207483"/>
    <w:rsid w:val="0020772B"/>
    <w:rsid w:val="00207C12"/>
    <w:rsid w:val="0021032D"/>
    <w:rsid w:val="002104E7"/>
    <w:rsid w:val="002105EB"/>
    <w:rsid w:val="002108AA"/>
    <w:rsid w:val="002111BB"/>
    <w:rsid w:val="002121BF"/>
    <w:rsid w:val="00213085"/>
    <w:rsid w:val="0021308A"/>
    <w:rsid w:val="0021394C"/>
    <w:rsid w:val="00213AAF"/>
    <w:rsid w:val="00213B02"/>
    <w:rsid w:val="00213C12"/>
    <w:rsid w:val="00213FBC"/>
    <w:rsid w:val="002147E1"/>
    <w:rsid w:val="00214967"/>
    <w:rsid w:val="0021529F"/>
    <w:rsid w:val="002159A2"/>
    <w:rsid w:val="00215FFF"/>
    <w:rsid w:val="00216424"/>
    <w:rsid w:val="00216B07"/>
    <w:rsid w:val="002172B6"/>
    <w:rsid w:val="0021752F"/>
    <w:rsid w:val="00217558"/>
    <w:rsid w:val="00220C35"/>
    <w:rsid w:val="00221045"/>
    <w:rsid w:val="00221299"/>
    <w:rsid w:val="002214D5"/>
    <w:rsid w:val="00221865"/>
    <w:rsid w:val="00222434"/>
    <w:rsid w:val="0022257F"/>
    <w:rsid w:val="002227F5"/>
    <w:rsid w:val="002228BD"/>
    <w:rsid w:val="0022293D"/>
    <w:rsid w:val="00222BF8"/>
    <w:rsid w:val="0022372F"/>
    <w:rsid w:val="0022403E"/>
    <w:rsid w:val="00224F70"/>
    <w:rsid w:val="002250AF"/>
    <w:rsid w:val="002257BF"/>
    <w:rsid w:val="00225DA9"/>
    <w:rsid w:val="0022673F"/>
    <w:rsid w:val="002276BB"/>
    <w:rsid w:val="002279F6"/>
    <w:rsid w:val="00230142"/>
    <w:rsid w:val="002301DD"/>
    <w:rsid w:val="002302EA"/>
    <w:rsid w:val="00230571"/>
    <w:rsid w:val="00230582"/>
    <w:rsid w:val="002310C8"/>
    <w:rsid w:val="00231373"/>
    <w:rsid w:val="00232C68"/>
    <w:rsid w:val="00233036"/>
    <w:rsid w:val="00233C6C"/>
    <w:rsid w:val="00233EBE"/>
    <w:rsid w:val="002350F0"/>
    <w:rsid w:val="002354A8"/>
    <w:rsid w:val="00235642"/>
    <w:rsid w:val="00235D8C"/>
    <w:rsid w:val="00236A27"/>
    <w:rsid w:val="00236BBB"/>
    <w:rsid w:val="0023774E"/>
    <w:rsid w:val="002379E6"/>
    <w:rsid w:val="00237AC0"/>
    <w:rsid w:val="00237FAA"/>
    <w:rsid w:val="00240AFB"/>
    <w:rsid w:val="00240B62"/>
    <w:rsid w:val="0024118B"/>
    <w:rsid w:val="00241275"/>
    <w:rsid w:val="002413D9"/>
    <w:rsid w:val="0024164D"/>
    <w:rsid w:val="00241A4C"/>
    <w:rsid w:val="0024226B"/>
    <w:rsid w:val="0024236B"/>
    <w:rsid w:val="002429AB"/>
    <w:rsid w:val="002432B2"/>
    <w:rsid w:val="00243DCC"/>
    <w:rsid w:val="002442EA"/>
    <w:rsid w:val="00244458"/>
    <w:rsid w:val="0024542C"/>
    <w:rsid w:val="00245808"/>
    <w:rsid w:val="0025043B"/>
    <w:rsid w:val="00250A70"/>
    <w:rsid w:val="00250ECF"/>
    <w:rsid w:val="00251326"/>
    <w:rsid w:val="002515D0"/>
    <w:rsid w:val="00251652"/>
    <w:rsid w:val="002516F3"/>
    <w:rsid w:val="00251A80"/>
    <w:rsid w:val="002522E2"/>
    <w:rsid w:val="00252319"/>
    <w:rsid w:val="002524A7"/>
    <w:rsid w:val="0025277E"/>
    <w:rsid w:val="00252D9E"/>
    <w:rsid w:val="002532E2"/>
    <w:rsid w:val="0025334F"/>
    <w:rsid w:val="00253900"/>
    <w:rsid w:val="00254093"/>
    <w:rsid w:val="002544AF"/>
    <w:rsid w:val="00254B6C"/>
    <w:rsid w:val="00254BF2"/>
    <w:rsid w:val="00254E6E"/>
    <w:rsid w:val="002551A8"/>
    <w:rsid w:val="002557B6"/>
    <w:rsid w:val="00255DAF"/>
    <w:rsid w:val="00255FF8"/>
    <w:rsid w:val="002562FD"/>
    <w:rsid w:val="002575D3"/>
    <w:rsid w:val="0025772E"/>
    <w:rsid w:val="00257E28"/>
    <w:rsid w:val="00260748"/>
    <w:rsid w:val="00260BD8"/>
    <w:rsid w:val="00260C83"/>
    <w:rsid w:val="0026149C"/>
    <w:rsid w:val="00261941"/>
    <w:rsid w:val="00261BD2"/>
    <w:rsid w:val="00261D6C"/>
    <w:rsid w:val="002625BE"/>
    <w:rsid w:val="002627C1"/>
    <w:rsid w:val="00263047"/>
    <w:rsid w:val="00263F55"/>
    <w:rsid w:val="00264BEB"/>
    <w:rsid w:val="00264C11"/>
    <w:rsid w:val="002650CC"/>
    <w:rsid w:val="00265913"/>
    <w:rsid w:val="00265F90"/>
    <w:rsid w:val="0026606C"/>
    <w:rsid w:val="002666B3"/>
    <w:rsid w:val="00266A4C"/>
    <w:rsid w:val="00266C0E"/>
    <w:rsid w:val="00267148"/>
    <w:rsid w:val="00267415"/>
    <w:rsid w:val="0026778E"/>
    <w:rsid w:val="00267C54"/>
    <w:rsid w:val="00267D6C"/>
    <w:rsid w:val="00270DBB"/>
    <w:rsid w:val="00271024"/>
    <w:rsid w:val="0027105E"/>
    <w:rsid w:val="0027186D"/>
    <w:rsid w:val="00271968"/>
    <w:rsid w:val="00271CD7"/>
    <w:rsid w:val="00271F84"/>
    <w:rsid w:val="00272398"/>
    <w:rsid w:val="00272AB9"/>
    <w:rsid w:val="00273355"/>
    <w:rsid w:val="00273597"/>
    <w:rsid w:val="0027399B"/>
    <w:rsid w:val="002739C8"/>
    <w:rsid w:val="00273FC8"/>
    <w:rsid w:val="00274DC8"/>
    <w:rsid w:val="002750BE"/>
    <w:rsid w:val="0027536B"/>
    <w:rsid w:val="00275DC7"/>
    <w:rsid w:val="0027649D"/>
    <w:rsid w:val="002764E9"/>
    <w:rsid w:val="00276AD1"/>
    <w:rsid w:val="0027708B"/>
    <w:rsid w:val="0027719C"/>
    <w:rsid w:val="0027766D"/>
    <w:rsid w:val="00277703"/>
    <w:rsid w:val="00277D08"/>
    <w:rsid w:val="00277E26"/>
    <w:rsid w:val="002802A0"/>
    <w:rsid w:val="00280533"/>
    <w:rsid w:val="00281305"/>
    <w:rsid w:val="00281DD0"/>
    <w:rsid w:val="00281E62"/>
    <w:rsid w:val="00282010"/>
    <w:rsid w:val="00282CE0"/>
    <w:rsid w:val="00282DF6"/>
    <w:rsid w:val="00282FCA"/>
    <w:rsid w:val="00282FE9"/>
    <w:rsid w:val="0028316B"/>
    <w:rsid w:val="0028320D"/>
    <w:rsid w:val="0028363E"/>
    <w:rsid w:val="00283B15"/>
    <w:rsid w:val="002843AA"/>
    <w:rsid w:val="002843D0"/>
    <w:rsid w:val="00285317"/>
    <w:rsid w:val="0028536A"/>
    <w:rsid w:val="00285371"/>
    <w:rsid w:val="00285A16"/>
    <w:rsid w:val="00285B4C"/>
    <w:rsid w:val="00285E50"/>
    <w:rsid w:val="00286270"/>
    <w:rsid w:val="0028632F"/>
    <w:rsid w:val="002863B4"/>
    <w:rsid w:val="00286723"/>
    <w:rsid w:val="0028672A"/>
    <w:rsid w:val="002869AF"/>
    <w:rsid w:val="00286ADD"/>
    <w:rsid w:val="002871C1"/>
    <w:rsid w:val="002872C4"/>
    <w:rsid w:val="00287475"/>
    <w:rsid w:val="002878AF"/>
    <w:rsid w:val="00287B56"/>
    <w:rsid w:val="00287D58"/>
    <w:rsid w:val="00290013"/>
    <w:rsid w:val="00290147"/>
    <w:rsid w:val="00290902"/>
    <w:rsid w:val="00290B12"/>
    <w:rsid w:val="00291055"/>
    <w:rsid w:val="0029277A"/>
    <w:rsid w:val="0029376B"/>
    <w:rsid w:val="00294AF0"/>
    <w:rsid w:val="00294BFF"/>
    <w:rsid w:val="00294C19"/>
    <w:rsid w:val="002950C4"/>
    <w:rsid w:val="00295177"/>
    <w:rsid w:val="002959F1"/>
    <w:rsid w:val="00296209"/>
    <w:rsid w:val="00296529"/>
    <w:rsid w:val="00296876"/>
    <w:rsid w:val="00296EDA"/>
    <w:rsid w:val="0029706A"/>
    <w:rsid w:val="0029722B"/>
    <w:rsid w:val="002A03C0"/>
    <w:rsid w:val="002A05D3"/>
    <w:rsid w:val="002A066C"/>
    <w:rsid w:val="002A1B6A"/>
    <w:rsid w:val="002A1DCF"/>
    <w:rsid w:val="002A1ED0"/>
    <w:rsid w:val="002A280B"/>
    <w:rsid w:val="002A2BDF"/>
    <w:rsid w:val="002A2EE3"/>
    <w:rsid w:val="002A31C8"/>
    <w:rsid w:val="002A42A3"/>
    <w:rsid w:val="002A4490"/>
    <w:rsid w:val="002A48F4"/>
    <w:rsid w:val="002A4F53"/>
    <w:rsid w:val="002A515D"/>
    <w:rsid w:val="002A53AC"/>
    <w:rsid w:val="002A5427"/>
    <w:rsid w:val="002A5471"/>
    <w:rsid w:val="002A5B84"/>
    <w:rsid w:val="002A6093"/>
    <w:rsid w:val="002A656F"/>
    <w:rsid w:val="002A668D"/>
    <w:rsid w:val="002A6A1E"/>
    <w:rsid w:val="002A6A32"/>
    <w:rsid w:val="002A6C37"/>
    <w:rsid w:val="002A6FB1"/>
    <w:rsid w:val="002A711A"/>
    <w:rsid w:val="002B0022"/>
    <w:rsid w:val="002B02C0"/>
    <w:rsid w:val="002B0629"/>
    <w:rsid w:val="002B088B"/>
    <w:rsid w:val="002B0892"/>
    <w:rsid w:val="002B0E2A"/>
    <w:rsid w:val="002B1667"/>
    <w:rsid w:val="002B1FFF"/>
    <w:rsid w:val="002B20A7"/>
    <w:rsid w:val="002B2718"/>
    <w:rsid w:val="002B288C"/>
    <w:rsid w:val="002B34E5"/>
    <w:rsid w:val="002B3611"/>
    <w:rsid w:val="002B3EF3"/>
    <w:rsid w:val="002B4E8D"/>
    <w:rsid w:val="002B58C4"/>
    <w:rsid w:val="002B58CE"/>
    <w:rsid w:val="002B5A0B"/>
    <w:rsid w:val="002B5F97"/>
    <w:rsid w:val="002B61E8"/>
    <w:rsid w:val="002B625E"/>
    <w:rsid w:val="002B6512"/>
    <w:rsid w:val="002B6517"/>
    <w:rsid w:val="002B6BB3"/>
    <w:rsid w:val="002B6E0A"/>
    <w:rsid w:val="002B7283"/>
    <w:rsid w:val="002C0337"/>
    <w:rsid w:val="002C0DCE"/>
    <w:rsid w:val="002C108C"/>
    <w:rsid w:val="002C2451"/>
    <w:rsid w:val="002C2671"/>
    <w:rsid w:val="002C2E33"/>
    <w:rsid w:val="002C34E7"/>
    <w:rsid w:val="002C35A3"/>
    <w:rsid w:val="002C39D9"/>
    <w:rsid w:val="002C40A1"/>
    <w:rsid w:val="002C4BB9"/>
    <w:rsid w:val="002C51EF"/>
    <w:rsid w:val="002C54CA"/>
    <w:rsid w:val="002C595E"/>
    <w:rsid w:val="002C6317"/>
    <w:rsid w:val="002C6805"/>
    <w:rsid w:val="002C6DE8"/>
    <w:rsid w:val="002C7174"/>
    <w:rsid w:val="002C779F"/>
    <w:rsid w:val="002C7B32"/>
    <w:rsid w:val="002C7DAE"/>
    <w:rsid w:val="002D00E2"/>
    <w:rsid w:val="002D0E53"/>
    <w:rsid w:val="002D0FEB"/>
    <w:rsid w:val="002D190B"/>
    <w:rsid w:val="002D1ED8"/>
    <w:rsid w:val="002D2504"/>
    <w:rsid w:val="002D29B6"/>
    <w:rsid w:val="002D2A8F"/>
    <w:rsid w:val="002D2B38"/>
    <w:rsid w:val="002D3F09"/>
    <w:rsid w:val="002D3F9A"/>
    <w:rsid w:val="002D49AA"/>
    <w:rsid w:val="002D5F49"/>
    <w:rsid w:val="002D6151"/>
    <w:rsid w:val="002D6F0A"/>
    <w:rsid w:val="002D7777"/>
    <w:rsid w:val="002E025C"/>
    <w:rsid w:val="002E08A9"/>
    <w:rsid w:val="002E0A7E"/>
    <w:rsid w:val="002E0B49"/>
    <w:rsid w:val="002E1456"/>
    <w:rsid w:val="002E1ED0"/>
    <w:rsid w:val="002E2476"/>
    <w:rsid w:val="002E2573"/>
    <w:rsid w:val="002E263E"/>
    <w:rsid w:val="002E2825"/>
    <w:rsid w:val="002E3D5D"/>
    <w:rsid w:val="002E483F"/>
    <w:rsid w:val="002E5667"/>
    <w:rsid w:val="002E58AD"/>
    <w:rsid w:val="002E648C"/>
    <w:rsid w:val="002E703A"/>
    <w:rsid w:val="002E79EE"/>
    <w:rsid w:val="002E7A1D"/>
    <w:rsid w:val="002E7E78"/>
    <w:rsid w:val="002F032C"/>
    <w:rsid w:val="002F1393"/>
    <w:rsid w:val="002F20C2"/>
    <w:rsid w:val="002F2116"/>
    <w:rsid w:val="002F24E6"/>
    <w:rsid w:val="002F338C"/>
    <w:rsid w:val="002F3F7A"/>
    <w:rsid w:val="002F3FCA"/>
    <w:rsid w:val="002F4253"/>
    <w:rsid w:val="002F435E"/>
    <w:rsid w:val="002F4511"/>
    <w:rsid w:val="002F4714"/>
    <w:rsid w:val="002F51F7"/>
    <w:rsid w:val="002F6096"/>
    <w:rsid w:val="002F69DB"/>
    <w:rsid w:val="002F6B53"/>
    <w:rsid w:val="002F6BA0"/>
    <w:rsid w:val="002F6FB6"/>
    <w:rsid w:val="002F7638"/>
    <w:rsid w:val="002F7ED9"/>
    <w:rsid w:val="00300127"/>
    <w:rsid w:val="0030045C"/>
    <w:rsid w:val="00300809"/>
    <w:rsid w:val="00300DAC"/>
    <w:rsid w:val="003011BD"/>
    <w:rsid w:val="003015C5"/>
    <w:rsid w:val="00302034"/>
    <w:rsid w:val="00302426"/>
    <w:rsid w:val="00303046"/>
    <w:rsid w:val="003032B1"/>
    <w:rsid w:val="00303F00"/>
    <w:rsid w:val="0030405C"/>
    <w:rsid w:val="0030496F"/>
    <w:rsid w:val="00305006"/>
    <w:rsid w:val="0030553D"/>
    <w:rsid w:val="0030575E"/>
    <w:rsid w:val="003058E1"/>
    <w:rsid w:val="00305DDE"/>
    <w:rsid w:val="003060DC"/>
    <w:rsid w:val="00306261"/>
    <w:rsid w:val="00306716"/>
    <w:rsid w:val="00306C0C"/>
    <w:rsid w:val="00306D6D"/>
    <w:rsid w:val="0030727B"/>
    <w:rsid w:val="0031001D"/>
    <w:rsid w:val="0031016A"/>
    <w:rsid w:val="00310857"/>
    <w:rsid w:val="00310965"/>
    <w:rsid w:val="00310CDD"/>
    <w:rsid w:val="00310E46"/>
    <w:rsid w:val="00311732"/>
    <w:rsid w:val="003118BE"/>
    <w:rsid w:val="0031296B"/>
    <w:rsid w:val="00312973"/>
    <w:rsid w:val="003129BB"/>
    <w:rsid w:val="003134B5"/>
    <w:rsid w:val="003137EC"/>
    <w:rsid w:val="00313A69"/>
    <w:rsid w:val="00314335"/>
    <w:rsid w:val="00314785"/>
    <w:rsid w:val="00314B0C"/>
    <w:rsid w:val="00314BF3"/>
    <w:rsid w:val="00314CFD"/>
    <w:rsid w:val="003151DD"/>
    <w:rsid w:val="00315843"/>
    <w:rsid w:val="003159A7"/>
    <w:rsid w:val="003161BB"/>
    <w:rsid w:val="00316B18"/>
    <w:rsid w:val="00316C44"/>
    <w:rsid w:val="00316E69"/>
    <w:rsid w:val="0031767C"/>
    <w:rsid w:val="003176F1"/>
    <w:rsid w:val="00317C6B"/>
    <w:rsid w:val="00317EA0"/>
    <w:rsid w:val="00321675"/>
    <w:rsid w:val="00321CD3"/>
    <w:rsid w:val="003225BC"/>
    <w:rsid w:val="003226B3"/>
    <w:rsid w:val="003228C1"/>
    <w:rsid w:val="00322DDD"/>
    <w:rsid w:val="00323D0F"/>
    <w:rsid w:val="00323D53"/>
    <w:rsid w:val="00323DD4"/>
    <w:rsid w:val="00323DF8"/>
    <w:rsid w:val="00324807"/>
    <w:rsid w:val="00324BC2"/>
    <w:rsid w:val="0032542C"/>
    <w:rsid w:val="0032584A"/>
    <w:rsid w:val="00326258"/>
    <w:rsid w:val="00326FB7"/>
    <w:rsid w:val="00326FEB"/>
    <w:rsid w:val="00327302"/>
    <w:rsid w:val="003278C6"/>
    <w:rsid w:val="003278F4"/>
    <w:rsid w:val="00327909"/>
    <w:rsid w:val="003301C2"/>
    <w:rsid w:val="003303FB"/>
    <w:rsid w:val="0033053A"/>
    <w:rsid w:val="003307B9"/>
    <w:rsid w:val="00330B22"/>
    <w:rsid w:val="00330E5C"/>
    <w:rsid w:val="00330F5A"/>
    <w:rsid w:val="003322FD"/>
    <w:rsid w:val="00332783"/>
    <w:rsid w:val="003329C6"/>
    <w:rsid w:val="00332BD4"/>
    <w:rsid w:val="00334541"/>
    <w:rsid w:val="00334ABD"/>
    <w:rsid w:val="003353D5"/>
    <w:rsid w:val="003353FC"/>
    <w:rsid w:val="0033568B"/>
    <w:rsid w:val="00335804"/>
    <w:rsid w:val="00335973"/>
    <w:rsid w:val="00335C54"/>
    <w:rsid w:val="00335C58"/>
    <w:rsid w:val="003362E9"/>
    <w:rsid w:val="0033632A"/>
    <w:rsid w:val="0033642A"/>
    <w:rsid w:val="00336489"/>
    <w:rsid w:val="003367C8"/>
    <w:rsid w:val="003368FC"/>
    <w:rsid w:val="00336BEA"/>
    <w:rsid w:val="003377A6"/>
    <w:rsid w:val="00337BB7"/>
    <w:rsid w:val="00337D5A"/>
    <w:rsid w:val="00340CF7"/>
    <w:rsid w:val="00340EB0"/>
    <w:rsid w:val="00341385"/>
    <w:rsid w:val="00342280"/>
    <w:rsid w:val="0034283A"/>
    <w:rsid w:val="003428C7"/>
    <w:rsid w:val="00342CD1"/>
    <w:rsid w:val="00343294"/>
    <w:rsid w:val="003439CF"/>
    <w:rsid w:val="003439DF"/>
    <w:rsid w:val="00343B7A"/>
    <w:rsid w:val="00343B8E"/>
    <w:rsid w:val="00343C2A"/>
    <w:rsid w:val="00344DEB"/>
    <w:rsid w:val="00344F42"/>
    <w:rsid w:val="00345498"/>
    <w:rsid w:val="0034571E"/>
    <w:rsid w:val="003459ED"/>
    <w:rsid w:val="003465C7"/>
    <w:rsid w:val="00346835"/>
    <w:rsid w:val="0034701A"/>
    <w:rsid w:val="0034769F"/>
    <w:rsid w:val="0034770A"/>
    <w:rsid w:val="003478B7"/>
    <w:rsid w:val="00350A6F"/>
    <w:rsid w:val="00350E0B"/>
    <w:rsid w:val="00351117"/>
    <w:rsid w:val="0035184C"/>
    <w:rsid w:val="00351E51"/>
    <w:rsid w:val="00351F62"/>
    <w:rsid w:val="003520B4"/>
    <w:rsid w:val="0035223A"/>
    <w:rsid w:val="00352B05"/>
    <w:rsid w:val="00352D79"/>
    <w:rsid w:val="003530EC"/>
    <w:rsid w:val="00353811"/>
    <w:rsid w:val="00354C5C"/>
    <w:rsid w:val="00355147"/>
    <w:rsid w:val="00355344"/>
    <w:rsid w:val="00355607"/>
    <w:rsid w:val="00355DC0"/>
    <w:rsid w:val="00355EEC"/>
    <w:rsid w:val="00356031"/>
    <w:rsid w:val="003562CE"/>
    <w:rsid w:val="0035787B"/>
    <w:rsid w:val="0036037B"/>
    <w:rsid w:val="00361101"/>
    <w:rsid w:val="00361ECD"/>
    <w:rsid w:val="00362070"/>
    <w:rsid w:val="00362227"/>
    <w:rsid w:val="003624BF"/>
    <w:rsid w:val="003628A4"/>
    <w:rsid w:val="00362DB0"/>
    <w:rsid w:val="003648F8"/>
    <w:rsid w:val="00364A4F"/>
    <w:rsid w:val="003650AB"/>
    <w:rsid w:val="0036552C"/>
    <w:rsid w:val="00365CA5"/>
    <w:rsid w:val="00365FAF"/>
    <w:rsid w:val="00366169"/>
    <w:rsid w:val="003661AC"/>
    <w:rsid w:val="00366281"/>
    <w:rsid w:val="003662E3"/>
    <w:rsid w:val="00366CB0"/>
    <w:rsid w:val="003675C3"/>
    <w:rsid w:val="0036775D"/>
    <w:rsid w:val="003678EC"/>
    <w:rsid w:val="003707EE"/>
    <w:rsid w:val="00370A53"/>
    <w:rsid w:val="00371160"/>
    <w:rsid w:val="00371C0B"/>
    <w:rsid w:val="00372055"/>
    <w:rsid w:val="0037296F"/>
    <w:rsid w:val="00372BF6"/>
    <w:rsid w:val="003733EA"/>
    <w:rsid w:val="00373A2A"/>
    <w:rsid w:val="00373ACF"/>
    <w:rsid w:val="00374D2C"/>
    <w:rsid w:val="003757A3"/>
    <w:rsid w:val="003763AE"/>
    <w:rsid w:val="00376611"/>
    <w:rsid w:val="003772FD"/>
    <w:rsid w:val="00377358"/>
    <w:rsid w:val="0037745A"/>
    <w:rsid w:val="003776D2"/>
    <w:rsid w:val="0037777C"/>
    <w:rsid w:val="00377CB0"/>
    <w:rsid w:val="00380516"/>
    <w:rsid w:val="00380A89"/>
    <w:rsid w:val="00380F29"/>
    <w:rsid w:val="00381551"/>
    <w:rsid w:val="003816FE"/>
    <w:rsid w:val="00381BE1"/>
    <w:rsid w:val="0038326B"/>
    <w:rsid w:val="00383DE9"/>
    <w:rsid w:val="00383E48"/>
    <w:rsid w:val="0038406B"/>
    <w:rsid w:val="003846E5"/>
    <w:rsid w:val="00384D88"/>
    <w:rsid w:val="0038587D"/>
    <w:rsid w:val="003864A5"/>
    <w:rsid w:val="00387032"/>
    <w:rsid w:val="00387167"/>
    <w:rsid w:val="003872A0"/>
    <w:rsid w:val="003875B1"/>
    <w:rsid w:val="00387DD9"/>
    <w:rsid w:val="00387EC8"/>
    <w:rsid w:val="003900B3"/>
    <w:rsid w:val="003904D9"/>
    <w:rsid w:val="003907AF"/>
    <w:rsid w:val="00390F31"/>
    <w:rsid w:val="00391A91"/>
    <w:rsid w:val="00391EAB"/>
    <w:rsid w:val="0039247A"/>
    <w:rsid w:val="0039286F"/>
    <w:rsid w:val="00392BD2"/>
    <w:rsid w:val="00392C27"/>
    <w:rsid w:val="00392CED"/>
    <w:rsid w:val="00393349"/>
    <w:rsid w:val="00394B5F"/>
    <w:rsid w:val="00394B7F"/>
    <w:rsid w:val="00394D50"/>
    <w:rsid w:val="00394FD4"/>
    <w:rsid w:val="00395519"/>
    <w:rsid w:val="0039648F"/>
    <w:rsid w:val="00396AA5"/>
    <w:rsid w:val="00396EF0"/>
    <w:rsid w:val="0039705F"/>
    <w:rsid w:val="00397135"/>
    <w:rsid w:val="0039720F"/>
    <w:rsid w:val="00397470"/>
    <w:rsid w:val="003974E3"/>
    <w:rsid w:val="003A0121"/>
    <w:rsid w:val="003A0295"/>
    <w:rsid w:val="003A0752"/>
    <w:rsid w:val="003A1698"/>
    <w:rsid w:val="003A1702"/>
    <w:rsid w:val="003A1A0D"/>
    <w:rsid w:val="003A2250"/>
    <w:rsid w:val="003A287D"/>
    <w:rsid w:val="003A2D5D"/>
    <w:rsid w:val="003A35F8"/>
    <w:rsid w:val="003A3653"/>
    <w:rsid w:val="003A3FEE"/>
    <w:rsid w:val="003A4BBE"/>
    <w:rsid w:val="003A5047"/>
    <w:rsid w:val="003A52E6"/>
    <w:rsid w:val="003A54E7"/>
    <w:rsid w:val="003A61B4"/>
    <w:rsid w:val="003A64F8"/>
    <w:rsid w:val="003A6E59"/>
    <w:rsid w:val="003A6FCE"/>
    <w:rsid w:val="003A70B4"/>
    <w:rsid w:val="003A7130"/>
    <w:rsid w:val="003A7142"/>
    <w:rsid w:val="003A7574"/>
    <w:rsid w:val="003A76C9"/>
    <w:rsid w:val="003A792A"/>
    <w:rsid w:val="003A7BCD"/>
    <w:rsid w:val="003A7BEE"/>
    <w:rsid w:val="003B0093"/>
    <w:rsid w:val="003B03CB"/>
    <w:rsid w:val="003B0463"/>
    <w:rsid w:val="003B0DBE"/>
    <w:rsid w:val="003B0FC1"/>
    <w:rsid w:val="003B1111"/>
    <w:rsid w:val="003B17D4"/>
    <w:rsid w:val="003B192E"/>
    <w:rsid w:val="003B1A09"/>
    <w:rsid w:val="003B2390"/>
    <w:rsid w:val="003B31C0"/>
    <w:rsid w:val="003B3452"/>
    <w:rsid w:val="003B3A8F"/>
    <w:rsid w:val="003B3AB4"/>
    <w:rsid w:val="003B441C"/>
    <w:rsid w:val="003B4851"/>
    <w:rsid w:val="003B4A59"/>
    <w:rsid w:val="003B4B6B"/>
    <w:rsid w:val="003B4C20"/>
    <w:rsid w:val="003B55DB"/>
    <w:rsid w:val="003B5A7B"/>
    <w:rsid w:val="003B5F88"/>
    <w:rsid w:val="003B646D"/>
    <w:rsid w:val="003B65C7"/>
    <w:rsid w:val="003B6B76"/>
    <w:rsid w:val="003B739D"/>
    <w:rsid w:val="003B79F7"/>
    <w:rsid w:val="003B7A43"/>
    <w:rsid w:val="003B7EB3"/>
    <w:rsid w:val="003C0471"/>
    <w:rsid w:val="003C0DF6"/>
    <w:rsid w:val="003C16AF"/>
    <w:rsid w:val="003C1A2B"/>
    <w:rsid w:val="003C1AFF"/>
    <w:rsid w:val="003C1F1B"/>
    <w:rsid w:val="003C27A5"/>
    <w:rsid w:val="003C2B48"/>
    <w:rsid w:val="003C2CEE"/>
    <w:rsid w:val="003C3125"/>
    <w:rsid w:val="003C3162"/>
    <w:rsid w:val="003C38E9"/>
    <w:rsid w:val="003C49B5"/>
    <w:rsid w:val="003C4A4C"/>
    <w:rsid w:val="003C5127"/>
    <w:rsid w:val="003C64FA"/>
    <w:rsid w:val="003C6589"/>
    <w:rsid w:val="003C6DA0"/>
    <w:rsid w:val="003C6DEA"/>
    <w:rsid w:val="003C73F1"/>
    <w:rsid w:val="003C74F5"/>
    <w:rsid w:val="003C7C07"/>
    <w:rsid w:val="003D0017"/>
    <w:rsid w:val="003D0848"/>
    <w:rsid w:val="003D123A"/>
    <w:rsid w:val="003D2098"/>
    <w:rsid w:val="003D219A"/>
    <w:rsid w:val="003D22E3"/>
    <w:rsid w:val="003D2665"/>
    <w:rsid w:val="003D2708"/>
    <w:rsid w:val="003D28EE"/>
    <w:rsid w:val="003D2C65"/>
    <w:rsid w:val="003D2DA8"/>
    <w:rsid w:val="003D2E00"/>
    <w:rsid w:val="003D3998"/>
    <w:rsid w:val="003D39B2"/>
    <w:rsid w:val="003D39B5"/>
    <w:rsid w:val="003D3F93"/>
    <w:rsid w:val="003D4EB6"/>
    <w:rsid w:val="003D58DC"/>
    <w:rsid w:val="003D5AD3"/>
    <w:rsid w:val="003D5F15"/>
    <w:rsid w:val="003D6418"/>
    <w:rsid w:val="003D655F"/>
    <w:rsid w:val="003D65DD"/>
    <w:rsid w:val="003D6E2A"/>
    <w:rsid w:val="003D6F7C"/>
    <w:rsid w:val="003D70E2"/>
    <w:rsid w:val="003D7BD9"/>
    <w:rsid w:val="003D7DB6"/>
    <w:rsid w:val="003E030B"/>
    <w:rsid w:val="003E0849"/>
    <w:rsid w:val="003E088B"/>
    <w:rsid w:val="003E0C39"/>
    <w:rsid w:val="003E14B9"/>
    <w:rsid w:val="003E15A6"/>
    <w:rsid w:val="003E186C"/>
    <w:rsid w:val="003E1E3E"/>
    <w:rsid w:val="003E22FF"/>
    <w:rsid w:val="003E24AF"/>
    <w:rsid w:val="003E2929"/>
    <w:rsid w:val="003E29CD"/>
    <w:rsid w:val="003E2D0C"/>
    <w:rsid w:val="003E3BE5"/>
    <w:rsid w:val="003E4072"/>
    <w:rsid w:val="003E40AF"/>
    <w:rsid w:val="003E4595"/>
    <w:rsid w:val="003E49FF"/>
    <w:rsid w:val="003E65E5"/>
    <w:rsid w:val="003E6F49"/>
    <w:rsid w:val="003E724D"/>
    <w:rsid w:val="003E7268"/>
    <w:rsid w:val="003E7562"/>
    <w:rsid w:val="003E7C6B"/>
    <w:rsid w:val="003F032E"/>
    <w:rsid w:val="003F034D"/>
    <w:rsid w:val="003F0468"/>
    <w:rsid w:val="003F0564"/>
    <w:rsid w:val="003F06C1"/>
    <w:rsid w:val="003F0EA4"/>
    <w:rsid w:val="003F10C6"/>
    <w:rsid w:val="003F1657"/>
    <w:rsid w:val="003F19C0"/>
    <w:rsid w:val="003F19C1"/>
    <w:rsid w:val="003F23D4"/>
    <w:rsid w:val="003F248D"/>
    <w:rsid w:val="003F289C"/>
    <w:rsid w:val="003F2DAB"/>
    <w:rsid w:val="003F2F55"/>
    <w:rsid w:val="003F314A"/>
    <w:rsid w:val="003F3256"/>
    <w:rsid w:val="003F3999"/>
    <w:rsid w:val="003F3B52"/>
    <w:rsid w:val="003F3F5F"/>
    <w:rsid w:val="003F3FC7"/>
    <w:rsid w:val="003F41BC"/>
    <w:rsid w:val="003F4D4E"/>
    <w:rsid w:val="003F5453"/>
    <w:rsid w:val="003F5CD3"/>
    <w:rsid w:val="003F5FEE"/>
    <w:rsid w:val="003F6118"/>
    <w:rsid w:val="003F6220"/>
    <w:rsid w:val="003F67A8"/>
    <w:rsid w:val="003F6BED"/>
    <w:rsid w:val="003F6E0C"/>
    <w:rsid w:val="003F7059"/>
    <w:rsid w:val="003F775C"/>
    <w:rsid w:val="003F7B74"/>
    <w:rsid w:val="003F7D60"/>
    <w:rsid w:val="0040055F"/>
    <w:rsid w:val="00401003"/>
    <w:rsid w:val="00401160"/>
    <w:rsid w:val="00401800"/>
    <w:rsid w:val="0040193E"/>
    <w:rsid w:val="0040202C"/>
    <w:rsid w:val="00402311"/>
    <w:rsid w:val="00402CBE"/>
    <w:rsid w:val="004037B1"/>
    <w:rsid w:val="00403D0E"/>
    <w:rsid w:val="004048C9"/>
    <w:rsid w:val="00404981"/>
    <w:rsid w:val="004049E6"/>
    <w:rsid w:val="00404B13"/>
    <w:rsid w:val="00405224"/>
    <w:rsid w:val="004053C9"/>
    <w:rsid w:val="004054D5"/>
    <w:rsid w:val="00405844"/>
    <w:rsid w:val="004058BB"/>
    <w:rsid w:val="00405D7C"/>
    <w:rsid w:val="004061D6"/>
    <w:rsid w:val="004069F3"/>
    <w:rsid w:val="00406C2B"/>
    <w:rsid w:val="00406D9D"/>
    <w:rsid w:val="00406F05"/>
    <w:rsid w:val="00406FFC"/>
    <w:rsid w:val="004070F0"/>
    <w:rsid w:val="00407322"/>
    <w:rsid w:val="00407554"/>
    <w:rsid w:val="004075E8"/>
    <w:rsid w:val="0041033C"/>
    <w:rsid w:val="0041059C"/>
    <w:rsid w:val="00410785"/>
    <w:rsid w:val="004110CF"/>
    <w:rsid w:val="0041115D"/>
    <w:rsid w:val="0041171D"/>
    <w:rsid w:val="00411D96"/>
    <w:rsid w:val="00411E34"/>
    <w:rsid w:val="00412AFF"/>
    <w:rsid w:val="00413207"/>
    <w:rsid w:val="0041386E"/>
    <w:rsid w:val="00414960"/>
    <w:rsid w:val="00414B03"/>
    <w:rsid w:val="00414D9C"/>
    <w:rsid w:val="004152C5"/>
    <w:rsid w:val="00415783"/>
    <w:rsid w:val="004157A2"/>
    <w:rsid w:val="0041598F"/>
    <w:rsid w:val="0041606A"/>
    <w:rsid w:val="00416849"/>
    <w:rsid w:val="00416DA1"/>
    <w:rsid w:val="00417225"/>
    <w:rsid w:val="00417866"/>
    <w:rsid w:val="00417A7E"/>
    <w:rsid w:val="00420158"/>
    <w:rsid w:val="00420EC5"/>
    <w:rsid w:val="00420F84"/>
    <w:rsid w:val="004210EE"/>
    <w:rsid w:val="0042142B"/>
    <w:rsid w:val="004214F5"/>
    <w:rsid w:val="004219CC"/>
    <w:rsid w:val="00421A98"/>
    <w:rsid w:val="00421EAB"/>
    <w:rsid w:val="0042211C"/>
    <w:rsid w:val="004223A7"/>
    <w:rsid w:val="00422B7B"/>
    <w:rsid w:val="00423A11"/>
    <w:rsid w:val="00423F8D"/>
    <w:rsid w:val="00424ACE"/>
    <w:rsid w:val="00424D24"/>
    <w:rsid w:val="004256E5"/>
    <w:rsid w:val="00426181"/>
    <w:rsid w:val="00426CB9"/>
    <w:rsid w:val="004270D9"/>
    <w:rsid w:val="00427108"/>
    <w:rsid w:val="004274A0"/>
    <w:rsid w:val="00427C65"/>
    <w:rsid w:val="00427ED3"/>
    <w:rsid w:val="0043135B"/>
    <w:rsid w:val="004314C9"/>
    <w:rsid w:val="00431A81"/>
    <w:rsid w:val="00432128"/>
    <w:rsid w:val="00432820"/>
    <w:rsid w:val="00432AFB"/>
    <w:rsid w:val="00432F51"/>
    <w:rsid w:val="0043333D"/>
    <w:rsid w:val="0043355F"/>
    <w:rsid w:val="00433A7A"/>
    <w:rsid w:val="00433C11"/>
    <w:rsid w:val="00433E4F"/>
    <w:rsid w:val="00434D21"/>
    <w:rsid w:val="00434FC7"/>
    <w:rsid w:val="0043559B"/>
    <w:rsid w:val="004360C0"/>
    <w:rsid w:val="00436B17"/>
    <w:rsid w:val="004375AE"/>
    <w:rsid w:val="00437A68"/>
    <w:rsid w:val="00437C7C"/>
    <w:rsid w:val="00440766"/>
    <w:rsid w:val="004407D2"/>
    <w:rsid w:val="00441123"/>
    <w:rsid w:val="00441346"/>
    <w:rsid w:val="004415DE"/>
    <w:rsid w:val="00441742"/>
    <w:rsid w:val="004418F8"/>
    <w:rsid w:val="00441904"/>
    <w:rsid w:val="00441C27"/>
    <w:rsid w:val="0044211D"/>
    <w:rsid w:val="004421F5"/>
    <w:rsid w:val="00442505"/>
    <w:rsid w:val="0044313D"/>
    <w:rsid w:val="0044365A"/>
    <w:rsid w:val="00443A03"/>
    <w:rsid w:val="00443A35"/>
    <w:rsid w:val="00443B0C"/>
    <w:rsid w:val="00444079"/>
    <w:rsid w:val="00444244"/>
    <w:rsid w:val="0044446E"/>
    <w:rsid w:val="004447D0"/>
    <w:rsid w:val="00445232"/>
    <w:rsid w:val="00445467"/>
    <w:rsid w:val="00445878"/>
    <w:rsid w:val="00445BD7"/>
    <w:rsid w:val="00445DE8"/>
    <w:rsid w:val="00445EB7"/>
    <w:rsid w:val="00446112"/>
    <w:rsid w:val="00446274"/>
    <w:rsid w:val="004464AE"/>
    <w:rsid w:val="00446532"/>
    <w:rsid w:val="00446785"/>
    <w:rsid w:val="00446808"/>
    <w:rsid w:val="00447759"/>
    <w:rsid w:val="00447BBC"/>
    <w:rsid w:val="00447DB4"/>
    <w:rsid w:val="0045054A"/>
    <w:rsid w:val="004505D9"/>
    <w:rsid w:val="004506FF"/>
    <w:rsid w:val="00450811"/>
    <w:rsid w:val="00450870"/>
    <w:rsid w:val="0045096D"/>
    <w:rsid w:val="00450ACD"/>
    <w:rsid w:val="00450C2D"/>
    <w:rsid w:val="00450EE1"/>
    <w:rsid w:val="00451321"/>
    <w:rsid w:val="004513E5"/>
    <w:rsid w:val="004516F1"/>
    <w:rsid w:val="0045255B"/>
    <w:rsid w:val="00452A5E"/>
    <w:rsid w:val="00452B52"/>
    <w:rsid w:val="00452FAB"/>
    <w:rsid w:val="00453234"/>
    <w:rsid w:val="004532DC"/>
    <w:rsid w:val="0045349B"/>
    <w:rsid w:val="00453847"/>
    <w:rsid w:val="00453F2C"/>
    <w:rsid w:val="00453F5A"/>
    <w:rsid w:val="00454543"/>
    <w:rsid w:val="00454ADB"/>
    <w:rsid w:val="00454DC7"/>
    <w:rsid w:val="00454FE0"/>
    <w:rsid w:val="0045537F"/>
    <w:rsid w:val="004556CA"/>
    <w:rsid w:val="00455A76"/>
    <w:rsid w:val="00455C72"/>
    <w:rsid w:val="00455C98"/>
    <w:rsid w:val="00455F70"/>
    <w:rsid w:val="00456145"/>
    <w:rsid w:val="004565B5"/>
    <w:rsid w:val="00456FB5"/>
    <w:rsid w:val="0045712A"/>
    <w:rsid w:val="004573D1"/>
    <w:rsid w:val="004574B9"/>
    <w:rsid w:val="004575C4"/>
    <w:rsid w:val="00457613"/>
    <w:rsid w:val="00457A96"/>
    <w:rsid w:val="00457ACB"/>
    <w:rsid w:val="00457B32"/>
    <w:rsid w:val="00457D90"/>
    <w:rsid w:val="004602B0"/>
    <w:rsid w:val="0046037C"/>
    <w:rsid w:val="0046038A"/>
    <w:rsid w:val="004605A4"/>
    <w:rsid w:val="004605C0"/>
    <w:rsid w:val="00460971"/>
    <w:rsid w:val="004609CE"/>
    <w:rsid w:val="004609FF"/>
    <w:rsid w:val="004616E2"/>
    <w:rsid w:val="004618DF"/>
    <w:rsid w:val="00461993"/>
    <w:rsid w:val="00461C82"/>
    <w:rsid w:val="00462463"/>
    <w:rsid w:val="004631B7"/>
    <w:rsid w:val="00463630"/>
    <w:rsid w:val="00463844"/>
    <w:rsid w:val="004645E6"/>
    <w:rsid w:val="004646F5"/>
    <w:rsid w:val="0046498A"/>
    <w:rsid w:val="00464B1E"/>
    <w:rsid w:val="00464C85"/>
    <w:rsid w:val="00465CA7"/>
    <w:rsid w:val="004662DB"/>
    <w:rsid w:val="004664D9"/>
    <w:rsid w:val="00466566"/>
    <w:rsid w:val="004667C2"/>
    <w:rsid w:val="00466918"/>
    <w:rsid w:val="0046731B"/>
    <w:rsid w:val="00467D3A"/>
    <w:rsid w:val="00467FE7"/>
    <w:rsid w:val="00470477"/>
    <w:rsid w:val="00470A48"/>
    <w:rsid w:val="004710B2"/>
    <w:rsid w:val="00471179"/>
    <w:rsid w:val="00471ADF"/>
    <w:rsid w:val="004724E8"/>
    <w:rsid w:val="00472782"/>
    <w:rsid w:val="00472C01"/>
    <w:rsid w:val="00472FCF"/>
    <w:rsid w:val="00473068"/>
    <w:rsid w:val="004732BC"/>
    <w:rsid w:val="00473A75"/>
    <w:rsid w:val="00473CC9"/>
    <w:rsid w:val="004749AE"/>
    <w:rsid w:val="004751D9"/>
    <w:rsid w:val="004754AF"/>
    <w:rsid w:val="00475A6A"/>
    <w:rsid w:val="004762E9"/>
    <w:rsid w:val="004762F1"/>
    <w:rsid w:val="00476E2B"/>
    <w:rsid w:val="00476E96"/>
    <w:rsid w:val="00477AA3"/>
    <w:rsid w:val="00477D3E"/>
    <w:rsid w:val="00480100"/>
    <w:rsid w:val="004802CA"/>
    <w:rsid w:val="004805F5"/>
    <w:rsid w:val="0048131E"/>
    <w:rsid w:val="00481743"/>
    <w:rsid w:val="00481BC2"/>
    <w:rsid w:val="00481C0F"/>
    <w:rsid w:val="00481C20"/>
    <w:rsid w:val="00481E6D"/>
    <w:rsid w:val="00482294"/>
    <w:rsid w:val="00482D52"/>
    <w:rsid w:val="00482F67"/>
    <w:rsid w:val="00483515"/>
    <w:rsid w:val="00483531"/>
    <w:rsid w:val="004839A0"/>
    <w:rsid w:val="00483A2C"/>
    <w:rsid w:val="00483D2F"/>
    <w:rsid w:val="004849DF"/>
    <w:rsid w:val="00484E2B"/>
    <w:rsid w:val="00484ED3"/>
    <w:rsid w:val="0048727B"/>
    <w:rsid w:val="004872AB"/>
    <w:rsid w:val="004875A1"/>
    <w:rsid w:val="0048798F"/>
    <w:rsid w:val="00487A69"/>
    <w:rsid w:val="00487FF9"/>
    <w:rsid w:val="004900D4"/>
    <w:rsid w:val="004916B0"/>
    <w:rsid w:val="00491DD5"/>
    <w:rsid w:val="00491E39"/>
    <w:rsid w:val="004922A2"/>
    <w:rsid w:val="004925A0"/>
    <w:rsid w:val="00492645"/>
    <w:rsid w:val="004929A4"/>
    <w:rsid w:val="00492C8B"/>
    <w:rsid w:val="00493282"/>
    <w:rsid w:val="004932D7"/>
    <w:rsid w:val="00493AED"/>
    <w:rsid w:val="00493B64"/>
    <w:rsid w:val="00493F69"/>
    <w:rsid w:val="00494805"/>
    <w:rsid w:val="0049491D"/>
    <w:rsid w:val="004949DD"/>
    <w:rsid w:val="00494E06"/>
    <w:rsid w:val="00495307"/>
    <w:rsid w:val="00495933"/>
    <w:rsid w:val="00495DD8"/>
    <w:rsid w:val="00496761"/>
    <w:rsid w:val="00496D44"/>
    <w:rsid w:val="00497B6E"/>
    <w:rsid w:val="00497D60"/>
    <w:rsid w:val="004A008F"/>
    <w:rsid w:val="004A0350"/>
    <w:rsid w:val="004A03F5"/>
    <w:rsid w:val="004A048A"/>
    <w:rsid w:val="004A0CC5"/>
    <w:rsid w:val="004A1B0C"/>
    <w:rsid w:val="004A1DDA"/>
    <w:rsid w:val="004A25EF"/>
    <w:rsid w:val="004A26AA"/>
    <w:rsid w:val="004A289D"/>
    <w:rsid w:val="004A2EED"/>
    <w:rsid w:val="004A31AA"/>
    <w:rsid w:val="004A3B1A"/>
    <w:rsid w:val="004A4421"/>
    <w:rsid w:val="004A4AFF"/>
    <w:rsid w:val="004A4BCF"/>
    <w:rsid w:val="004A4C4C"/>
    <w:rsid w:val="004A50A0"/>
    <w:rsid w:val="004A598A"/>
    <w:rsid w:val="004A59B1"/>
    <w:rsid w:val="004A63BC"/>
    <w:rsid w:val="004A6687"/>
    <w:rsid w:val="004A68A1"/>
    <w:rsid w:val="004A777F"/>
    <w:rsid w:val="004A7802"/>
    <w:rsid w:val="004A7928"/>
    <w:rsid w:val="004B021D"/>
    <w:rsid w:val="004B04AE"/>
    <w:rsid w:val="004B089C"/>
    <w:rsid w:val="004B0957"/>
    <w:rsid w:val="004B0E6C"/>
    <w:rsid w:val="004B1063"/>
    <w:rsid w:val="004B1DDD"/>
    <w:rsid w:val="004B37D8"/>
    <w:rsid w:val="004B3AA2"/>
    <w:rsid w:val="004B3C7D"/>
    <w:rsid w:val="004B3CC5"/>
    <w:rsid w:val="004B3DB9"/>
    <w:rsid w:val="004B4478"/>
    <w:rsid w:val="004B44F0"/>
    <w:rsid w:val="004B44F5"/>
    <w:rsid w:val="004B46CF"/>
    <w:rsid w:val="004B4DDB"/>
    <w:rsid w:val="004B4F1D"/>
    <w:rsid w:val="004B5448"/>
    <w:rsid w:val="004B5A17"/>
    <w:rsid w:val="004B5D57"/>
    <w:rsid w:val="004B5F87"/>
    <w:rsid w:val="004B644B"/>
    <w:rsid w:val="004B651D"/>
    <w:rsid w:val="004B6567"/>
    <w:rsid w:val="004B6773"/>
    <w:rsid w:val="004B70D6"/>
    <w:rsid w:val="004B7582"/>
    <w:rsid w:val="004B75A1"/>
    <w:rsid w:val="004B7752"/>
    <w:rsid w:val="004C023D"/>
    <w:rsid w:val="004C0C34"/>
    <w:rsid w:val="004C0E59"/>
    <w:rsid w:val="004C0F6C"/>
    <w:rsid w:val="004C3201"/>
    <w:rsid w:val="004C335F"/>
    <w:rsid w:val="004C34E0"/>
    <w:rsid w:val="004C38E3"/>
    <w:rsid w:val="004C4512"/>
    <w:rsid w:val="004C497B"/>
    <w:rsid w:val="004C4DA3"/>
    <w:rsid w:val="004C5700"/>
    <w:rsid w:val="004C5A42"/>
    <w:rsid w:val="004C5B0C"/>
    <w:rsid w:val="004C5BCF"/>
    <w:rsid w:val="004C5EDD"/>
    <w:rsid w:val="004C6525"/>
    <w:rsid w:val="004C67AF"/>
    <w:rsid w:val="004C6C27"/>
    <w:rsid w:val="004C6C2E"/>
    <w:rsid w:val="004C6FF8"/>
    <w:rsid w:val="004C7140"/>
    <w:rsid w:val="004C756A"/>
    <w:rsid w:val="004C7ED7"/>
    <w:rsid w:val="004D0493"/>
    <w:rsid w:val="004D0685"/>
    <w:rsid w:val="004D08FF"/>
    <w:rsid w:val="004D0B37"/>
    <w:rsid w:val="004D0D23"/>
    <w:rsid w:val="004D0D5F"/>
    <w:rsid w:val="004D1140"/>
    <w:rsid w:val="004D133C"/>
    <w:rsid w:val="004D1543"/>
    <w:rsid w:val="004D18F5"/>
    <w:rsid w:val="004D1A09"/>
    <w:rsid w:val="004D2022"/>
    <w:rsid w:val="004D22BE"/>
    <w:rsid w:val="004D23C9"/>
    <w:rsid w:val="004D29DB"/>
    <w:rsid w:val="004D2CC0"/>
    <w:rsid w:val="004D2E57"/>
    <w:rsid w:val="004D31D2"/>
    <w:rsid w:val="004D36A7"/>
    <w:rsid w:val="004D3757"/>
    <w:rsid w:val="004D3F0A"/>
    <w:rsid w:val="004D46AF"/>
    <w:rsid w:val="004D4BB4"/>
    <w:rsid w:val="004D4F4F"/>
    <w:rsid w:val="004D5706"/>
    <w:rsid w:val="004D5C77"/>
    <w:rsid w:val="004D6463"/>
    <w:rsid w:val="004D66F7"/>
    <w:rsid w:val="004D6E77"/>
    <w:rsid w:val="004D73D6"/>
    <w:rsid w:val="004D7568"/>
    <w:rsid w:val="004D7995"/>
    <w:rsid w:val="004E0596"/>
    <w:rsid w:val="004E06CE"/>
    <w:rsid w:val="004E1B4E"/>
    <w:rsid w:val="004E1EBA"/>
    <w:rsid w:val="004E2073"/>
    <w:rsid w:val="004E239E"/>
    <w:rsid w:val="004E23A3"/>
    <w:rsid w:val="004E26AE"/>
    <w:rsid w:val="004E298E"/>
    <w:rsid w:val="004E2B53"/>
    <w:rsid w:val="004E3A37"/>
    <w:rsid w:val="004E3C45"/>
    <w:rsid w:val="004E40F8"/>
    <w:rsid w:val="004E4F63"/>
    <w:rsid w:val="004E5D75"/>
    <w:rsid w:val="004E6542"/>
    <w:rsid w:val="004E65A8"/>
    <w:rsid w:val="004E6B79"/>
    <w:rsid w:val="004E6E41"/>
    <w:rsid w:val="004E74B4"/>
    <w:rsid w:val="004E7707"/>
    <w:rsid w:val="004E784D"/>
    <w:rsid w:val="004E7B67"/>
    <w:rsid w:val="004E7F46"/>
    <w:rsid w:val="004F0A5F"/>
    <w:rsid w:val="004F1096"/>
    <w:rsid w:val="004F1743"/>
    <w:rsid w:val="004F182C"/>
    <w:rsid w:val="004F1C4D"/>
    <w:rsid w:val="004F1FED"/>
    <w:rsid w:val="004F27CC"/>
    <w:rsid w:val="004F28A7"/>
    <w:rsid w:val="004F3053"/>
    <w:rsid w:val="004F32FA"/>
    <w:rsid w:val="004F3376"/>
    <w:rsid w:val="004F36F1"/>
    <w:rsid w:val="004F52EC"/>
    <w:rsid w:val="004F5FE5"/>
    <w:rsid w:val="004F6068"/>
    <w:rsid w:val="004F6E3A"/>
    <w:rsid w:val="004F6F66"/>
    <w:rsid w:val="004F735A"/>
    <w:rsid w:val="004F76A0"/>
    <w:rsid w:val="004F773B"/>
    <w:rsid w:val="005003F1"/>
    <w:rsid w:val="005018E9"/>
    <w:rsid w:val="00502D2E"/>
    <w:rsid w:val="0050338D"/>
    <w:rsid w:val="00504473"/>
    <w:rsid w:val="00504828"/>
    <w:rsid w:val="00504AFC"/>
    <w:rsid w:val="00504B22"/>
    <w:rsid w:val="00504F18"/>
    <w:rsid w:val="00504F5F"/>
    <w:rsid w:val="00505FBF"/>
    <w:rsid w:val="005065F9"/>
    <w:rsid w:val="005068D8"/>
    <w:rsid w:val="005068E4"/>
    <w:rsid w:val="005073A3"/>
    <w:rsid w:val="005078CC"/>
    <w:rsid w:val="00510999"/>
    <w:rsid w:val="005109AE"/>
    <w:rsid w:val="00511309"/>
    <w:rsid w:val="00511CCD"/>
    <w:rsid w:val="00511EB4"/>
    <w:rsid w:val="00512453"/>
    <w:rsid w:val="0051249A"/>
    <w:rsid w:val="005125AD"/>
    <w:rsid w:val="005126CB"/>
    <w:rsid w:val="00512856"/>
    <w:rsid w:val="005128E4"/>
    <w:rsid w:val="00512B8E"/>
    <w:rsid w:val="00513387"/>
    <w:rsid w:val="005133F9"/>
    <w:rsid w:val="005137F0"/>
    <w:rsid w:val="00514ED2"/>
    <w:rsid w:val="00515E15"/>
    <w:rsid w:val="0051605C"/>
    <w:rsid w:val="00516288"/>
    <w:rsid w:val="005164DB"/>
    <w:rsid w:val="005167BF"/>
    <w:rsid w:val="00516810"/>
    <w:rsid w:val="0051684E"/>
    <w:rsid w:val="00516AD6"/>
    <w:rsid w:val="00516E98"/>
    <w:rsid w:val="00516EF4"/>
    <w:rsid w:val="00517130"/>
    <w:rsid w:val="0051743B"/>
    <w:rsid w:val="0051772D"/>
    <w:rsid w:val="0051775C"/>
    <w:rsid w:val="0052035A"/>
    <w:rsid w:val="00520BBA"/>
    <w:rsid w:val="00520FE5"/>
    <w:rsid w:val="005210FE"/>
    <w:rsid w:val="005214A4"/>
    <w:rsid w:val="0052152A"/>
    <w:rsid w:val="0052164B"/>
    <w:rsid w:val="00521718"/>
    <w:rsid w:val="005218B8"/>
    <w:rsid w:val="00522072"/>
    <w:rsid w:val="00522290"/>
    <w:rsid w:val="00522479"/>
    <w:rsid w:val="00522E57"/>
    <w:rsid w:val="005230D1"/>
    <w:rsid w:val="00523263"/>
    <w:rsid w:val="00523385"/>
    <w:rsid w:val="0052378E"/>
    <w:rsid w:val="005238EC"/>
    <w:rsid w:val="00523AC2"/>
    <w:rsid w:val="005240B4"/>
    <w:rsid w:val="00524224"/>
    <w:rsid w:val="0052475A"/>
    <w:rsid w:val="00525B98"/>
    <w:rsid w:val="00526019"/>
    <w:rsid w:val="00526AFD"/>
    <w:rsid w:val="00526B2F"/>
    <w:rsid w:val="00526B7B"/>
    <w:rsid w:val="00526C7F"/>
    <w:rsid w:val="00526DE3"/>
    <w:rsid w:val="00526F50"/>
    <w:rsid w:val="0052732D"/>
    <w:rsid w:val="0052759E"/>
    <w:rsid w:val="0052768B"/>
    <w:rsid w:val="00527728"/>
    <w:rsid w:val="00530032"/>
    <w:rsid w:val="0053072E"/>
    <w:rsid w:val="00530B64"/>
    <w:rsid w:val="00530E8C"/>
    <w:rsid w:val="00531569"/>
    <w:rsid w:val="00531AB8"/>
    <w:rsid w:val="00531B84"/>
    <w:rsid w:val="00531CC1"/>
    <w:rsid w:val="00531EF1"/>
    <w:rsid w:val="0053218D"/>
    <w:rsid w:val="00532236"/>
    <w:rsid w:val="00532C50"/>
    <w:rsid w:val="00532CBD"/>
    <w:rsid w:val="00532D21"/>
    <w:rsid w:val="00533AE8"/>
    <w:rsid w:val="00534353"/>
    <w:rsid w:val="00534A68"/>
    <w:rsid w:val="005353AE"/>
    <w:rsid w:val="00535841"/>
    <w:rsid w:val="00535E32"/>
    <w:rsid w:val="00535F44"/>
    <w:rsid w:val="00536041"/>
    <w:rsid w:val="00536E7A"/>
    <w:rsid w:val="0053721C"/>
    <w:rsid w:val="005375BD"/>
    <w:rsid w:val="00537A6E"/>
    <w:rsid w:val="005401D6"/>
    <w:rsid w:val="00541031"/>
    <w:rsid w:val="00541321"/>
    <w:rsid w:val="00541575"/>
    <w:rsid w:val="005416AB"/>
    <w:rsid w:val="00541A97"/>
    <w:rsid w:val="00541E8F"/>
    <w:rsid w:val="00542A1A"/>
    <w:rsid w:val="00542AD1"/>
    <w:rsid w:val="0054341F"/>
    <w:rsid w:val="005437BE"/>
    <w:rsid w:val="005437CE"/>
    <w:rsid w:val="00543A86"/>
    <w:rsid w:val="00543C64"/>
    <w:rsid w:val="005446A3"/>
    <w:rsid w:val="00544C9E"/>
    <w:rsid w:val="00544F20"/>
    <w:rsid w:val="00545AE4"/>
    <w:rsid w:val="00545BC1"/>
    <w:rsid w:val="00546730"/>
    <w:rsid w:val="00546B5F"/>
    <w:rsid w:val="00546BF7"/>
    <w:rsid w:val="00546DDF"/>
    <w:rsid w:val="00546FA9"/>
    <w:rsid w:val="00547568"/>
    <w:rsid w:val="00547731"/>
    <w:rsid w:val="00547C93"/>
    <w:rsid w:val="00547EDE"/>
    <w:rsid w:val="00550A6C"/>
    <w:rsid w:val="00550C47"/>
    <w:rsid w:val="00551D59"/>
    <w:rsid w:val="0055339F"/>
    <w:rsid w:val="0055349A"/>
    <w:rsid w:val="00553A06"/>
    <w:rsid w:val="00553EE2"/>
    <w:rsid w:val="0055491C"/>
    <w:rsid w:val="00554ADF"/>
    <w:rsid w:val="00554C91"/>
    <w:rsid w:val="005552ED"/>
    <w:rsid w:val="00555560"/>
    <w:rsid w:val="00555893"/>
    <w:rsid w:val="00555973"/>
    <w:rsid w:val="00555D96"/>
    <w:rsid w:val="00555DC8"/>
    <w:rsid w:val="00556129"/>
    <w:rsid w:val="0055640D"/>
    <w:rsid w:val="00556450"/>
    <w:rsid w:val="005574C2"/>
    <w:rsid w:val="005575F9"/>
    <w:rsid w:val="00560194"/>
    <w:rsid w:val="00560730"/>
    <w:rsid w:val="005616B0"/>
    <w:rsid w:val="0056180F"/>
    <w:rsid w:val="0056273E"/>
    <w:rsid w:val="00562EF7"/>
    <w:rsid w:val="00563174"/>
    <w:rsid w:val="00563839"/>
    <w:rsid w:val="00563B1D"/>
    <w:rsid w:val="00563CC6"/>
    <w:rsid w:val="00564545"/>
    <w:rsid w:val="0056497C"/>
    <w:rsid w:val="00564B5A"/>
    <w:rsid w:val="005652DD"/>
    <w:rsid w:val="00565778"/>
    <w:rsid w:val="00565962"/>
    <w:rsid w:val="00565A1E"/>
    <w:rsid w:val="00565DCD"/>
    <w:rsid w:val="00567989"/>
    <w:rsid w:val="00567A51"/>
    <w:rsid w:val="00567C32"/>
    <w:rsid w:val="00567F2B"/>
    <w:rsid w:val="0057010D"/>
    <w:rsid w:val="00570610"/>
    <w:rsid w:val="0057071E"/>
    <w:rsid w:val="00570E80"/>
    <w:rsid w:val="0057103E"/>
    <w:rsid w:val="00571268"/>
    <w:rsid w:val="00571CED"/>
    <w:rsid w:val="00571D0F"/>
    <w:rsid w:val="00571E99"/>
    <w:rsid w:val="0057204C"/>
    <w:rsid w:val="005721D3"/>
    <w:rsid w:val="00572D21"/>
    <w:rsid w:val="00573338"/>
    <w:rsid w:val="005738BF"/>
    <w:rsid w:val="00573AA0"/>
    <w:rsid w:val="00573B8D"/>
    <w:rsid w:val="0057429D"/>
    <w:rsid w:val="0057433C"/>
    <w:rsid w:val="00574911"/>
    <w:rsid w:val="00574BC2"/>
    <w:rsid w:val="00575356"/>
    <w:rsid w:val="005758FC"/>
    <w:rsid w:val="00575C74"/>
    <w:rsid w:val="00576806"/>
    <w:rsid w:val="0057735A"/>
    <w:rsid w:val="00577408"/>
    <w:rsid w:val="005779D8"/>
    <w:rsid w:val="00577DC3"/>
    <w:rsid w:val="00580ADD"/>
    <w:rsid w:val="00580CEC"/>
    <w:rsid w:val="00580D5C"/>
    <w:rsid w:val="005818B8"/>
    <w:rsid w:val="00581B7C"/>
    <w:rsid w:val="005824CF"/>
    <w:rsid w:val="00582D01"/>
    <w:rsid w:val="00582E11"/>
    <w:rsid w:val="0058399A"/>
    <w:rsid w:val="00583F54"/>
    <w:rsid w:val="0058426D"/>
    <w:rsid w:val="005843A9"/>
    <w:rsid w:val="00584ACA"/>
    <w:rsid w:val="00584CB9"/>
    <w:rsid w:val="005850ED"/>
    <w:rsid w:val="00585D89"/>
    <w:rsid w:val="00585D8C"/>
    <w:rsid w:val="00586076"/>
    <w:rsid w:val="0058672E"/>
    <w:rsid w:val="00586BBD"/>
    <w:rsid w:val="0058716A"/>
    <w:rsid w:val="00587FAD"/>
    <w:rsid w:val="005907B3"/>
    <w:rsid w:val="00590C06"/>
    <w:rsid w:val="005911B9"/>
    <w:rsid w:val="00591548"/>
    <w:rsid w:val="005917B1"/>
    <w:rsid w:val="005921CB"/>
    <w:rsid w:val="00592AE4"/>
    <w:rsid w:val="0059360E"/>
    <w:rsid w:val="00594D2F"/>
    <w:rsid w:val="00595485"/>
    <w:rsid w:val="00595938"/>
    <w:rsid w:val="00595E59"/>
    <w:rsid w:val="0059648A"/>
    <w:rsid w:val="0059655D"/>
    <w:rsid w:val="00596E1D"/>
    <w:rsid w:val="00596F8E"/>
    <w:rsid w:val="00597323"/>
    <w:rsid w:val="00597F5C"/>
    <w:rsid w:val="00597F7A"/>
    <w:rsid w:val="005A03E4"/>
    <w:rsid w:val="005A0655"/>
    <w:rsid w:val="005A0800"/>
    <w:rsid w:val="005A081A"/>
    <w:rsid w:val="005A19C5"/>
    <w:rsid w:val="005A1F62"/>
    <w:rsid w:val="005A1F70"/>
    <w:rsid w:val="005A2344"/>
    <w:rsid w:val="005A2729"/>
    <w:rsid w:val="005A28E8"/>
    <w:rsid w:val="005A304F"/>
    <w:rsid w:val="005A3234"/>
    <w:rsid w:val="005A3381"/>
    <w:rsid w:val="005A37F3"/>
    <w:rsid w:val="005A4C9B"/>
    <w:rsid w:val="005A4FFC"/>
    <w:rsid w:val="005A5FB6"/>
    <w:rsid w:val="005A62E1"/>
    <w:rsid w:val="005A66CF"/>
    <w:rsid w:val="005A711F"/>
    <w:rsid w:val="005A714E"/>
    <w:rsid w:val="005A7531"/>
    <w:rsid w:val="005A7835"/>
    <w:rsid w:val="005A7A9F"/>
    <w:rsid w:val="005B00C7"/>
    <w:rsid w:val="005B0212"/>
    <w:rsid w:val="005B0DEE"/>
    <w:rsid w:val="005B1002"/>
    <w:rsid w:val="005B1B26"/>
    <w:rsid w:val="005B1B64"/>
    <w:rsid w:val="005B1EE7"/>
    <w:rsid w:val="005B260A"/>
    <w:rsid w:val="005B27C1"/>
    <w:rsid w:val="005B2961"/>
    <w:rsid w:val="005B3035"/>
    <w:rsid w:val="005B30EB"/>
    <w:rsid w:val="005B3807"/>
    <w:rsid w:val="005B3B89"/>
    <w:rsid w:val="005B3BB0"/>
    <w:rsid w:val="005B4045"/>
    <w:rsid w:val="005B449A"/>
    <w:rsid w:val="005B4C90"/>
    <w:rsid w:val="005B4E6E"/>
    <w:rsid w:val="005B52CA"/>
    <w:rsid w:val="005B540C"/>
    <w:rsid w:val="005B609A"/>
    <w:rsid w:val="005B629D"/>
    <w:rsid w:val="005B6AE9"/>
    <w:rsid w:val="005B6E6B"/>
    <w:rsid w:val="005B7083"/>
    <w:rsid w:val="005B76AC"/>
    <w:rsid w:val="005B7BE4"/>
    <w:rsid w:val="005C0809"/>
    <w:rsid w:val="005C0F05"/>
    <w:rsid w:val="005C14E4"/>
    <w:rsid w:val="005C17B7"/>
    <w:rsid w:val="005C2B43"/>
    <w:rsid w:val="005C2F00"/>
    <w:rsid w:val="005C339B"/>
    <w:rsid w:val="005C3C44"/>
    <w:rsid w:val="005C433D"/>
    <w:rsid w:val="005C4F1E"/>
    <w:rsid w:val="005C5183"/>
    <w:rsid w:val="005C56D6"/>
    <w:rsid w:val="005C6126"/>
    <w:rsid w:val="005C6585"/>
    <w:rsid w:val="005C696C"/>
    <w:rsid w:val="005C70DE"/>
    <w:rsid w:val="005C7B95"/>
    <w:rsid w:val="005D055E"/>
    <w:rsid w:val="005D0CDA"/>
    <w:rsid w:val="005D0D64"/>
    <w:rsid w:val="005D0D94"/>
    <w:rsid w:val="005D126A"/>
    <w:rsid w:val="005D21BE"/>
    <w:rsid w:val="005D23B1"/>
    <w:rsid w:val="005D33B5"/>
    <w:rsid w:val="005D391D"/>
    <w:rsid w:val="005D3928"/>
    <w:rsid w:val="005D394A"/>
    <w:rsid w:val="005D402E"/>
    <w:rsid w:val="005D4090"/>
    <w:rsid w:val="005D4181"/>
    <w:rsid w:val="005D456C"/>
    <w:rsid w:val="005D476C"/>
    <w:rsid w:val="005D47E6"/>
    <w:rsid w:val="005D51CF"/>
    <w:rsid w:val="005D5339"/>
    <w:rsid w:val="005D5922"/>
    <w:rsid w:val="005D5D10"/>
    <w:rsid w:val="005D6C6B"/>
    <w:rsid w:val="005D73CF"/>
    <w:rsid w:val="005E016A"/>
    <w:rsid w:val="005E0318"/>
    <w:rsid w:val="005E0A5D"/>
    <w:rsid w:val="005E0C1A"/>
    <w:rsid w:val="005E0FB7"/>
    <w:rsid w:val="005E1381"/>
    <w:rsid w:val="005E141D"/>
    <w:rsid w:val="005E17A3"/>
    <w:rsid w:val="005E1F65"/>
    <w:rsid w:val="005E2315"/>
    <w:rsid w:val="005E25E8"/>
    <w:rsid w:val="005E2729"/>
    <w:rsid w:val="005E2ACD"/>
    <w:rsid w:val="005E3BE7"/>
    <w:rsid w:val="005E3E0B"/>
    <w:rsid w:val="005E4227"/>
    <w:rsid w:val="005E537E"/>
    <w:rsid w:val="005E6F74"/>
    <w:rsid w:val="005E7046"/>
    <w:rsid w:val="005E7172"/>
    <w:rsid w:val="005E722A"/>
    <w:rsid w:val="005E7796"/>
    <w:rsid w:val="005E7E20"/>
    <w:rsid w:val="005F04B9"/>
    <w:rsid w:val="005F071E"/>
    <w:rsid w:val="005F084F"/>
    <w:rsid w:val="005F089D"/>
    <w:rsid w:val="005F0B19"/>
    <w:rsid w:val="005F14A9"/>
    <w:rsid w:val="005F1531"/>
    <w:rsid w:val="005F1573"/>
    <w:rsid w:val="005F2390"/>
    <w:rsid w:val="005F2616"/>
    <w:rsid w:val="005F374A"/>
    <w:rsid w:val="005F3890"/>
    <w:rsid w:val="005F4352"/>
    <w:rsid w:val="005F48CB"/>
    <w:rsid w:val="005F55F3"/>
    <w:rsid w:val="005F56CC"/>
    <w:rsid w:val="005F63F2"/>
    <w:rsid w:val="005F6AB5"/>
    <w:rsid w:val="005F6EE9"/>
    <w:rsid w:val="005F7410"/>
    <w:rsid w:val="005F745C"/>
    <w:rsid w:val="0060111E"/>
    <w:rsid w:val="006012F4"/>
    <w:rsid w:val="00601684"/>
    <w:rsid w:val="00601F86"/>
    <w:rsid w:val="0060303E"/>
    <w:rsid w:val="0060306A"/>
    <w:rsid w:val="006037FD"/>
    <w:rsid w:val="006039D5"/>
    <w:rsid w:val="00603C78"/>
    <w:rsid w:val="00603E94"/>
    <w:rsid w:val="00603F91"/>
    <w:rsid w:val="006044A7"/>
    <w:rsid w:val="0060498B"/>
    <w:rsid w:val="00604BBC"/>
    <w:rsid w:val="00604F42"/>
    <w:rsid w:val="0060544F"/>
    <w:rsid w:val="00605CBE"/>
    <w:rsid w:val="00605F5F"/>
    <w:rsid w:val="0060617E"/>
    <w:rsid w:val="006065F0"/>
    <w:rsid w:val="006069E9"/>
    <w:rsid w:val="00606AD1"/>
    <w:rsid w:val="00606BC5"/>
    <w:rsid w:val="00606CD8"/>
    <w:rsid w:val="006076B5"/>
    <w:rsid w:val="00607C5E"/>
    <w:rsid w:val="00610058"/>
    <w:rsid w:val="006117AF"/>
    <w:rsid w:val="0061188D"/>
    <w:rsid w:val="00611CC0"/>
    <w:rsid w:val="00611D58"/>
    <w:rsid w:val="006120FC"/>
    <w:rsid w:val="00612688"/>
    <w:rsid w:val="00612A18"/>
    <w:rsid w:val="00613030"/>
    <w:rsid w:val="006138DF"/>
    <w:rsid w:val="00614713"/>
    <w:rsid w:val="00614C6A"/>
    <w:rsid w:val="00614EC8"/>
    <w:rsid w:val="00615920"/>
    <w:rsid w:val="006167AB"/>
    <w:rsid w:val="006169ED"/>
    <w:rsid w:val="0061755A"/>
    <w:rsid w:val="006176AB"/>
    <w:rsid w:val="00617AEE"/>
    <w:rsid w:val="00617FB4"/>
    <w:rsid w:val="0062017D"/>
    <w:rsid w:val="00621022"/>
    <w:rsid w:val="00621074"/>
    <w:rsid w:val="006218BD"/>
    <w:rsid w:val="00621E8E"/>
    <w:rsid w:val="00621FED"/>
    <w:rsid w:val="0062200F"/>
    <w:rsid w:val="006221A4"/>
    <w:rsid w:val="0062225F"/>
    <w:rsid w:val="00622481"/>
    <w:rsid w:val="00622AA5"/>
    <w:rsid w:val="00622B55"/>
    <w:rsid w:val="00622C07"/>
    <w:rsid w:val="0062316C"/>
    <w:rsid w:val="006231F1"/>
    <w:rsid w:val="00623BB3"/>
    <w:rsid w:val="00623FC3"/>
    <w:rsid w:val="0062495B"/>
    <w:rsid w:val="00625272"/>
    <w:rsid w:val="0062553F"/>
    <w:rsid w:val="00625B4D"/>
    <w:rsid w:val="00625EA5"/>
    <w:rsid w:val="006269C4"/>
    <w:rsid w:val="00626B66"/>
    <w:rsid w:val="00626B81"/>
    <w:rsid w:val="00626B86"/>
    <w:rsid w:val="00630011"/>
    <w:rsid w:val="006306F8"/>
    <w:rsid w:val="006308F6"/>
    <w:rsid w:val="0063134C"/>
    <w:rsid w:val="0063160C"/>
    <w:rsid w:val="00631806"/>
    <w:rsid w:val="006322D3"/>
    <w:rsid w:val="00632CCB"/>
    <w:rsid w:val="00632D4A"/>
    <w:rsid w:val="00633020"/>
    <w:rsid w:val="00633217"/>
    <w:rsid w:val="0063321F"/>
    <w:rsid w:val="00633DA1"/>
    <w:rsid w:val="00634153"/>
    <w:rsid w:val="00634A6A"/>
    <w:rsid w:val="0063557E"/>
    <w:rsid w:val="00635C06"/>
    <w:rsid w:val="00635CB5"/>
    <w:rsid w:val="00635EF2"/>
    <w:rsid w:val="006369A8"/>
    <w:rsid w:val="00636E3F"/>
    <w:rsid w:val="0063731B"/>
    <w:rsid w:val="00637884"/>
    <w:rsid w:val="00637C46"/>
    <w:rsid w:val="00637C5A"/>
    <w:rsid w:val="00637E7B"/>
    <w:rsid w:val="00637F2C"/>
    <w:rsid w:val="00637F6B"/>
    <w:rsid w:val="0064012F"/>
    <w:rsid w:val="00640AD4"/>
    <w:rsid w:val="006414C5"/>
    <w:rsid w:val="006417E9"/>
    <w:rsid w:val="00642DE4"/>
    <w:rsid w:val="00642FD4"/>
    <w:rsid w:val="006430D5"/>
    <w:rsid w:val="0064324B"/>
    <w:rsid w:val="00643253"/>
    <w:rsid w:val="00643C82"/>
    <w:rsid w:val="0064524B"/>
    <w:rsid w:val="00645499"/>
    <w:rsid w:val="00646A07"/>
    <w:rsid w:val="00647A45"/>
    <w:rsid w:val="00647C01"/>
    <w:rsid w:val="0065020F"/>
    <w:rsid w:val="0065056B"/>
    <w:rsid w:val="0065141A"/>
    <w:rsid w:val="00652150"/>
    <w:rsid w:val="00652557"/>
    <w:rsid w:val="00652767"/>
    <w:rsid w:val="00653691"/>
    <w:rsid w:val="0065452F"/>
    <w:rsid w:val="00654CE2"/>
    <w:rsid w:val="006555F0"/>
    <w:rsid w:val="00655BA4"/>
    <w:rsid w:val="00656300"/>
    <w:rsid w:val="00656739"/>
    <w:rsid w:val="00656CE5"/>
    <w:rsid w:val="00656E33"/>
    <w:rsid w:val="0065712D"/>
    <w:rsid w:val="0065759D"/>
    <w:rsid w:val="00660856"/>
    <w:rsid w:val="00660AB9"/>
    <w:rsid w:val="00660C2D"/>
    <w:rsid w:val="00660D86"/>
    <w:rsid w:val="00660F1F"/>
    <w:rsid w:val="00661338"/>
    <w:rsid w:val="00661BD2"/>
    <w:rsid w:val="00661F6C"/>
    <w:rsid w:val="00662227"/>
    <w:rsid w:val="00662756"/>
    <w:rsid w:val="00662DC6"/>
    <w:rsid w:val="0066323F"/>
    <w:rsid w:val="006633CA"/>
    <w:rsid w:val="0066390E"/>
    <w:rsid w:val="006639F2"/>
    <w:rsid w:val="00663A7C"/>
    <w:rsid w:val="00663CD7"/>
    <w:rsid w:val="00663D0F"/>
    <w:rsid w:val="00663F55"/>
    <w:rsid w:val="00664508"/>
    <w:rsid w:val="00664F7E"/>
    <w:rsid w:val="00665199"/>
    <w:rsid w:val="00665415"/>
    <w:rsid w:val="00665451"/>
    <w:rsid w:val="00665666"/>
    <w:rsid w:val="00665950"/>
    <w:rsid w:val="00665DA8"/>
    <w:rsid w:val="00666346"/>
    <w:rsid w:val="00666AF8"/>
    <w:rsid w:val="00666D0C"/>
    <w:rsid w:val="0066716A"/>
    <w:rsid w:val="00667879"/>
    <w:rsid w:val="00667BBA"/>
    <w:rsid w:val="006701B1"/>
    <w:rsid w:val="00670754"/>
    <w:rsid w:val="006708F5"/>
    <w:rsid w:val="00670CB1"/>
    <w:rsid w:val="006711A8"/>
    <w:rsid w:val="006712F7"/>
    <w:rsid w:val="006714B5"/>
    <w:rsid w:val="006715D3"/>
    <w:rsid w:val="00671715"/>
    <w:rsid w:val="00671FDB"/>
    <w:rsid w:val="00672DF5"/>
    <w:rsid w:val="00673033"/>
    <w:rsid w:val="00673E4F"/>
    <w:rsid w:val="00674221"/>
    <w:rsid w:val="00674688"/>
    <w:rsid w:val="00674791"/>
    <w:rsid w:val="006749D0"/>
    <w:rsid w:val="00674A0E"/>
    <w:rsid w:val="0067610B"/>
    <w:rsid w:val="006768EF"/>
    <w:rsid w:val="00676AA0"/>
    <w:rsid w:val="00677671"/>
    <w:rsid w:val="006777FC"/>
    <w:rsid w:val="00677FEE"/>
    <w:rsid w:val="00681704"/>
    <w:rsid w:val="006818C2"/>
    <w:rsid w:val="00681BE1"/>
    <w:rsid w:val="00681C49"/>
    <w:rsid w:val="0068202E"/>
    <w:rsid w:val="00682134"/>
    <w:rsid w:val="006837BE"/>
    <w:rsid w:val="0068389A"/>
    <w:rsid w:val="00683A6E"/>
    <w:rsid w:val="00684F91"/>
    <w:rsid w:val="006868A7"/>
    <w:rsid w:val="00686B7E"/>
    <w:rsid w:val="00686DD0"/>
    <w:rsid w:val="00687441"/>
    <w:rsid w:val="00687CDC"/>
    <w:rsid w:val="00687E11"/>
    <w:rsid w:val="006904E8"/>
    <w:rsid w:val="00690AA3"/>
    <w:rsid w:val="00691679"/>
    <w:rsid w:val="00691696"/>
    <w:rsid w:val="006916CF"/>
    <w:rsid w:val="00691DA6"/>
    <w:rsid w:val="006933CB"/>
    <w:rsid w:val="006937A4"/>
    <w:rsid w:val="0069388B"/>
    <w:rsid w:val="00693B48"/>
    <w:rsid w:val="00694021"/>
    <w:rsid w:val="00694354"/>
    <w:rsid w:val="006945B4"/>
    <w:rsid w:val="00694E80"/>
    <w:rsid w:val="0069567E"/>
    <w:rsid w:val="006957A1"/>
    <w:rsid w:val="0069618A"/>
    <w:rsid w:val="00696C2F"/>
    <w:rsid w:val="0069738D"/>
    <w:rsid w:val="006973B1"/>
    <w:rsid w:val="006979BB"/>
    <w:rsid w:val="00697A46"/>
    <w:rsid w:val="00697A7F"/>
    <w:rsid w:val="00697F48"/>
    <w:rsid w:val="006A078E"/>
    <w:rsid w:val="006A07AB"/>
    <w:rsid w:val="006A08D3"/>
    <w:rsid w:val="006A0C34"/>
    <w:rsid w:val="006A1758"/>
    <w:rsid w:val="006A1F94"/>
    <w:rsid w:val="006A21C6"/>
    <w:rsid w:val="006A2393"/>
    <w:rsid w:val="006A2973"/>
    <w:rsid w:val="006A2B0C"/>
    <w:rsid w:val="006A2EA1"/>
    <w:rsid w:val="006A33CC"/>
    <w:rsid w:val="006A4147"/>
    <w:rsid w:val="006A42BC"/>
    <w:rsid w:val="006A4BB3"/>
    <w:rsid w:val="006A4BB5"/>
    <w:rsid w:val="006A53F5"/>
    <w:rsid w:val="006A6029"/>
    <w:rsid w:val="006A70C4"/>
    <w:rsid w:val="006A7B77"/>
    <w:rsid w:val="006A7FB0"/>
    <w:rsid w:val="006B04A3"/>
    <w:rsid w:val="006B052F"/>
    <w:rsid w:val="006B0AD6"/>
    <w:rsid w:val="006B0AFF"/>
    <w:rsid w:val="006B1672"/>
    <w:rsid w:val="006B20DE"/>
    <w:rsid w:val="006B2576"/>
    <w:rsid w:val="006B2AB3"/>
    <w:rsid w:val="006B3218"/>
    <w:rsid w:val="006B3656"/>
    <w:rsid w:val="006B3B99"/>
    <w:rsid w:val="006B3E01"/>
    <w:rsid w:val="006B4B62"/>
    <w:rsid w:val="006B4F79"/>
    <w:rsid w:val="006B505D"/>
    <w:rsid w:val="006B513A"/>
    <w:rsid w:val="006B5259"/>
    <w:rsid w:val="006B5779"/>
    <w:rsid w:val="006B5865"/>
    <w:rsid w:val="006B5BAD"/>
    <w:rsid w:val="006B60A1"/>
    <w:rsid w:val="006B641C"/>
    <w:rsid w:val="006B736B"/>
    <w:rsid w:val="006B73CD"/>
    <w:rsid w:val="006B744A"/>
    <w:rsid w:val="006B7F4F"/>
    <w:rsid w:val="006C067B"/>
    <w:rsid w:val="006C07F0"/>
    <w:rsid w:val="006C1274"/>
    <w:rsid w:val="006C24A5"/>
    <w:rsid w:val="006C2A68"/>
    <w:rsid w:val="006C2CDA"/>
    <w:rsid w:val="006C301A"/>
    <w:rsid w:val="006C30BE"/>
    <w:rsid w:val="006C35BB"/>
    <w:rsid w:val="006C3D7D"/>
    <w:rsid w:val="006C4729"/>
    <w:rsid w:val="006C4E11"/>
    <w:rsid w:val="006C54FC"/>
    <w:rsid w:val="006C56B4"/>
    <w:rsid w:val="006C5C52"/>
    <w:rsid w:val="006C610D"/>
    <w:rsid w:val="006C61C6"/>
    <w:rsid w:val="006C6547"/>
    <w:rsid w:val="006C668F"/>
    <w:rsid w:val="006C7330"/>
    <w:rsid w:val="006C78D2"/>
    <w:rsid w:val="006C7A3C"/>
    <w:rsid w:val="006D0161"/>
    <w:rsid w:val="006D0FAA"/>
    <w:rsid w:val="006D15BB"/>
    <w:rsid w:val="006D1723"/>
    <w:rsid w:val="006D181A"/>
    <w:rsid w:val="006D1842"/>
    <w:rsid w:val="006D1AEF"/>
    <w:rsid w:val="006D1B17"/>
    <w:rsid w:val="006D2E2B"/>
    <w:rsid w:val="006D2EA1"/>
    <w:rsid w:val="006D4576"/>
    <w:rsid w:val="006D57C2"/>
    <w:rsid w:val="006D5E72"/>
    <w:rsid w:val="006D6464"/>
    <w:rsid w:val="006D684F"/>
    <w:rsid w:val="006E04C2"/>
    <w:rsid w:val="006E0643"/>
    <w:rsid w:val="006E1295"/>
    <w:rsid w:val="006E1398"/>
    <w:rsid w:val="006E1604"/>
    <w:rsid w:val="006E174B"/>
    <w:rsid w:val="006E1A31"/>
    <w:rsid w:val="006E3756"/>
    <w:rsid w:val="006E3BA1"/>
    <w:rsid w:val="006E3CFE"/>
    <w:rsid w:val="006E3EE2"/>
    <w:rsid w:val="006E4330"/>
    <w:rsid w:val="006E435B"/>
    <w:rsid w:val="006E49CA"/>
    <w:rsid w:val="006E508A"/>
    <w:rsid w:val="006E5298"/>
    <w:rsid w:val="006E5515"/>
    <w:rsid w:val="006E558D"/>
    <w:rsid w:val="006E5C39"/>
    <w:rsid w:val="006E5ED9"/>
    <w:rsid w:val="006E60A1"/>
    <w:rsid w:val="006E61A5"/>
    <w:rsid w:val="006E66CA"/>
    <w:rsid w:val="006E693F"/>
    <w:rsid w:val="006E7897"/>
    <w:rsid w:val="006E7BDC"/>
    <w:rsid w:val="006F0B61"/>
    <w:rsid w:val="006F0F4E"/>
    <w:rsid w:val="006F18A4"/>
    <w:rsid w:val="006F1E7A"/>
    <w:rsid w:val="006F30BE"/>
    <w:rsid w:val="006F32DB"/>
    <w:rsid w:val="006F3663"/>
    <w:rsid w:val="006F3DE8"/>
    <w:rsid w:val="006F482D"/>
    <w:rsid w:val="006F4A92"/>
    <w:rsid w:val="006F4A9E"/>
    <w:rsid w:val="006F4BC5"/>
    <w:rsid w:val="006F64D6"/>
    <w:rsid w:val="006F6D0F"/>
    <w:rsid w:val="006F7077"/>
    <w:rsid w:val="006F7870"/>
    <w:rsid w:val="00700612"/>
    <w:rsid w:val="00700A63"/>
    <w:rsid w:val="00700FF9"/>
    <w:rsid w:val="00701311"/>
    <w:rsid w:val="00701353"/>
    <w:rsid w:val="00701986"/>
    <w:rsid w:val="00701B5B"/>
    <w:rsid w:val="00701EA1"/>
    <w:rsid w:val="007023F4"/>
    <w:rsid w:val="007025DE"/>
    <w:rsid w:val="00702A64"/>
    <w:rsid w:val="00702FDE"/>
    <w:rsid w:val="00703048"/>
    <w:rsid w:val="0070329C"/>
    <w:rsid w:val="00703C1C"/>
    <w:rsid w:val="00703CB7"/>
    <w:rsid w:val="00704E4D"/>
    <w:rsid w:val="007056C5"/>
    <w:rsid w:val="007064E7"/>
    <w:rsid w:val="007067F3"/>
    <w:rsid w:val="00706E2A"/>
    <w:rsid w:val="00707261"/>
    <w:rsid w:val="00707CBC"/>
    <w:rsid w:val="007100A7"/>
    <w:rsid w:val="00710782"/>
    <w:rsid w:val="00710797"/>
    <w:rsid w:val="00710BDE"/>
    <w:rsid w:val="0071121A"/>
    <w:rsid w:val="00711DF0"/>
    <w:rsid w:val="00712437"/>
    <w:rsid w:val="007124E1"/>
    <w:rsid w:val="00712A2B"/>
    <w:rsid w:val="00712C43"/>
    <w:rsid w:val="00712F22"/>
    <w:rsid w:val="0071351F"/>
    <w:rsid w:val="00713C5E"/>
    <w:rsid w:val="007144FD"/>
    <w:rsid w:val="00714603"/>
    <w:rsid w:val="00715502"/>
    <w:rsid w:val="00715574"/>
    <w:rsid w:val="007159DA"/>
    <w:rsid w:val="00716598"/>
    <w:rsid w:val="0071681B"/>
    <w:rsid w:val="00716FB3"/>
    <w:rsid w:val="0071710C"/>
    <w:rsid w:val="007175DE"/>
    <w:rsid w:val="00720553"/>
    <w:rsid w:val="00720A0F"/>
    <w:rsid w:val="00720C84"/>
    <w:rsid w:val="00720D83"/>
    <w:rsid w:val="007215C4"/>
    <w:rsid w:val="00721AD1"/>
    <w:rsid w:val="0072206F"/>
    <w:rsid w:val="0072253A"/>
    <w:rsid w:val="007226A7"/>
    <w:rsid w:val="00723070"/>
    <w:rsid w:val="00723A16"/>
    <w:rsid w:val="00723D88"/>
    <w:rsid w:val="00724419"/>
    <w:rsid w:val="0072489C"/>
    <w:rsid w:val="007249AB"/>
    <w:rsid w:val="00724B39"/>
    <w:rsid w:val="007251AA"/>
    <w:rsid w:val="007258EC"/>
    <w:rsid w:val="00725A64"/>
    <w:rsid w:val="00725E02"/>
    <w:rsid w:val="00726797"/>
    <w:rsid w:val="00726D65"/>
    <w:rsid w:val="00726FA0"/>
    <w:rsid w:val="0072704D"/>
    <w:rsid w:val="0072708F"/>
    <w:rsid w:val="00727672"/>
    <w:rsid w:val="00727901"/>
    <w:rsid w:val="00730131"/>
    <w:rsid w:val="007302C5"/>
    <w:rsid w:val="007303A7"/>
    <w:rsid w:val="00730E1B"/>
    <w:rsid w:val="00731070"/>
    <w:rsid w:val="0073196A"/>
    <w:rsid w:val="00731DB1"/>
    <w:rsid w:val="00731E0C"/>
    <w:rsid w:val="00732283"/>
    <w:rsid w:val="00732A0E"/>
    <w:rsid w:val="00732AEF"/>
    <w:rsid w:val="00733382"/>
    <w:rsid w:val="00733875"/>
    <w:rsid w:val="00733E26"/>
    <w:rsid w:val="00734BBE"/>
    <w:rsid w:val="007352B2"/>
    <w:rsid w:val="00735A9D"/>
    <w:rsid w:val="00737240"/>
    <w:rsid w:val="00737475"/>
    <w:rsid w:val="00737BF1"/>
    <w:rsid w:val="00737CD3"/>
    <w:rsid w:val="00737D2F"/>
    <w:rsid w:val="007402A1"/>
    <w:rsid w:val="00740778"/>
    <w:rsid w:val="00740DC1"/>
    <w:rsid w:val="00741197"/>
    <w:rsid w:val="00741400"/>
    <w:rsid w:val="007414BA"/>
    <w:rsid w:val="00741625"/>
    <w:rsid w:val="00741A5C"/>
    <w:rsid w:val="00741C9E"/>
    <w:rsid w:val="00741F91"/>
    <w:rsid w:val="007430CA"/>
    <w:rsid w:val="007431D1"/>
    <w:rsid w:val="00743D93"/>
    <w:rsid w:val="0074422C"/>
    <w:rsid w:val="00744F72"/>
    <w:rsid w:val="00745580"/>
    <w:rsid w:val="007455C4"/>
    <w:rsid w:val="0074617B"/>
    <w:rsid w:val="00746761"/>
    <w:rsid w:val="00746906"/>
    <w:rsid w:val="00747345"/>
    <w:rsid w:val="007475BC"/>
    <w:rsid w:val="0074785A"/>
    <w:rsid w:val="00747B66"/>
    <w:rsid w:val="00750228"/>
    <w:rsid w:val="007506CB"/>
    <w:rsid w:val="00750A66"/>
    <w:rsid w:val="00750EFC"/>
    <w:rsid w:val="0075144D"/>
    <w:rsid w:val="007515F3"/>
    <w:rsid w:val="00751704"/>
    <w:rsid w:val="00751F0D"/>
    <w:rsid w:val="00752BCF"/>
    <w:rsid w:val="00752EC1"/>
    <w:rsid w:val="00752F6A"/>
    <w:rsid w:val="007530D1"/>
    <w:rsid w:val="00753A28"/>
    <w:rsid w:val="00754478"/>
    <w:rsid w:val="007544EA"/>
    <w:rsid w:val="0075505F"/>
    <w:rsid w:val="0075545D"/>
    <w:rsid w:val="0075600D"/>
    <w:rsid w:val="0075605D"/>
    <w:rsid w:val="0075621E"/>
    <w:rsid w:val="007562A4"/>
    <w:rsid w:val="007566C3"/>
    <w:rsid w:val="007566EF"/>
    <w:rsid w:val="00756EB1"/>
    <w:rsid w:val="00756EDB"/>
    <w:rsid w:val="00756FA9"/>
    <w:rsid w:val="007578BE"/>
    <w:rsid w:val="00760553"/>
    <w:rsid w:val="00760561"/>
    <w:rsid w:val="00760599"/>
    <w:rsid w:val="00760681"/>
    <w:rsid w:val="00760CA5"/>
    <w:rsid w:val="00760FA7"/>
    <w:rsid w:val="00762588"/>
    <w:rsid w:val="00762735"/>
    <w:rsid w:val="00762D44"/>
    <w:rsid w:val="007635E8"/>
    <w:rsid w:val="00763B88"/>
    <w:rsid w:val="0076402E"/>
    <w:rsid w:val="007640B0"/>
    <w:rsid w:val="007640DA"/>
    <w:rsid w:val="0076417A"/>
    <w:rsid w:val="00764A0A"/>
    <w:rsid w:val="00764D75"/>
    <w:rsid w:val="00764FA7"/>
    <w:rsid w:val="00764FB1"/>
    <w:rsid w:val="007655FC"/>
    <w:rsid w:val="00766413"/>
    <w:rsid w:val="00767480"/>
    <w:rsid w:val="00767E0B"/>
    <w:rsid w:val="00767F51"/>
    <w:rsid w:val="0077059A"/>
    <w:rsid w:val="00771295"/>
    <w:rsid w:val="00771B27"/>
    <w:rsid w:val="007725DF"/>
    <w:rsid w:val="007727FA"/>
    <w:rsid w:val="00772B63"/>
    <w:rsid w:val="00772F42"/>
    <w:rsid w:val="00773D3A"/>
    <w:rsid w:val="007742D9"/>
    <w:rsid w:val="007744F2"/>
    <w:rsid w:val="00774A5B"/>
    <w:rsid w:val="00776B16"/>
    <w:rsid w:val="00776D5D"/>
    <w:rsid w:val="00776FC5"/>
    <w:rsid w:val="0077707B"/>
    <w:rsid w:val="007774CE"/>
    <w:rsid w:val="007778C2"/>
    <w:rsid w:val="00777D16"/>
    <w:rsid w:val="00781D0D"/>
    <w:rsid w:val="0078211E"/>
    <w:rsid w:val="00782AA7"/>
    <w:rsid w:val="00782BA2"/>
    <w:rsid w:val="007836B3"/>
    <w:rsid w:val="00783B01"/>
    <w:rsid w:val="007845C9"/>
    <w:rsid w:val="00784D97"/>
    <w:rsid w:val="007851BC"/>
    <w:rsid w:val="007852E6"/>
    <w:rsid w:val="007852FB"/>
    <w:rsid w:val="007854D9"/>
    <w:rsid w:val="00785C41"/>
    <w:rsid w:val="00785EE3"/>
    <w:rsid w:val="00786C55"/>
    <w:rsid w:val="0078715C"/>
    <w:rsid w:val="0078785D"/>
    <w:rsid w:val="007879BC"/>
    <w:rsid w:val="00787E41"/>
    <w:rsid w:val="007903D5"/>
    <w:rsid w:val="00790A08"/>
    <w:rsid w:val="007913EC"/>
    <w:rsid w:val="00791990"/>
    <w:rsid w:val="00791E36"/>
    <w:rsid w:val="007922E3"/>
    <w:rsid w:val="007929AC"/>
    <w:rsid w:val="00793CDF"/>
    <w:rsid w:val="0079411D"/>
    <w:rsid w:val="007942E6"/>
    <w:rsid w:val="00794BEF"/>
    <w:rsid w:val="00794D27"/>
    <w:rsid w:val="00794E73"/>
    <w:rsid w:val="0079509A"/>
    <w:rsid w:val="00795120"/>
    <w:rsid w:val="00795559"/>
    <w:rsid w:val="00795B94"/>
    <w:rsid w:val="0079664B"/>
    <w:rsid w:val="00796F21"/>
    <w:rsid w:val="00796FB7"/>
    <w:rsid w:val="00797365"/>
    <w:rsid w:val="00797AA7"/>
    <w:rsid w:val="00797C8B"/>
    <w:rsid w:val="00797CDB"/>
    <w:rsid w:val="007A1D88"/>
    <w:rsid w:val="007A2042"/>
    <w:rsid w:val="007A29E6"/>
    <w:rsid w:val="007A29F6"/>
    <w:rsid w:val="007A2CAA"/>
    <w:rsid w:val="007A3716"/>
    <w:rsid w:val="007A3FD8"/>
    <w:rsid w:val="007A4205"/>
    <w:rsid w:val="007A433A"/>
    <w:rsid w:val="007A478F"/>
    <w:rsid w:val="007A4A4D"/>
    <w:rsid w:val="007A4E2A"/>
    <w:rsid w:val="007A5393"/>
    <w:rsid w:val="007A58BA"/>
    <w:rsid w:val="007A5A3B"/>
    <w:rsid w:val="007A68A1"/>
    <w:rsid w:val="007A6A1B"/>
    <w:rsid w:val="007A6AE2"/>
    <w:rsid w:val="007A6F10"/>
    <w:rsid w:val="007A7D02"/>
    <w:rsid w:val="007A7EAB"/>
    <w:rsid w:val="007B083E"/>
    <w:rsid w:val="007B0AF1"/>
    <w:rsid w:val="007B0C16"/>
    <w:rsid w:val="007B22A4"/>
    <w:rsid w:val="007B2615"/>
    <w:rsid w:val="007B305F"/>
    <w:rsid w:val="007B33C3"/>
    <w:rsid w:val="007B3C13"/>
    <w:rsid w:val="007B40B1"/>
    <w:rsid w:val="007B4B98"/>
    <w:rsid w:val="007B4BA7"/>
    <w:rsid w:val="007B4EF5"/>
    <w:rsid w:val="007B4F88"/>
    <w:rsid w:val="007B4FE4"/>
    <w:rsid w:val="007B5516"/>
    <w:rsid w:val="007B5B2B"/>
    <w:rsid w:val="007B62C8"/>
    <w:rsid w:val="007B674B"/>
    <w:rsid w:val="007B6CB0"/>
    <w:rsid w:val="007B7924"/>
    <w:rsid w:val="007B7AF8"/>
    <w:rsid w:val="007B7B77"/>
    <w:rsid w:val="007B7BA5"/>
    <w:rsid w:val="007B7F37"/>
    <w:rsid w:val="007C0306"/>
    <w:rsid w:val="007C0634"/>
    <w:rsid w:val="007C093A"/>
    <w:rsid w:val="007C1216"/>
    <w:rsid w:val="007C1637"/>
    <w:rsid w:val="007C196D"/>
    <w:rsid w:val="007C1A84"/>
    <w:rsid w:val="007C1B89"/>
    <w:rsid w:val="007C1DFE"/>
    <w:rsid w:val="007C21C2"/>
    <w:rsid w:val="007C27EE"/>
    <w:rsid w:val="007C28A9"/>
    <w:rsid w:val="007C296B"/>
    <w:rsid w:val="007C34E2"/>
    <w:rsid w:val="007C3C56"/>
    <w:rsid w:val="007C4BEE"/>
    <w:rsid w:val="007C4DEC"/>
    <w:rsid w:val="007C4E6D"/>
    <w:rsid w:val="007C5524"/>
    <w:rsid w:val="007C57F9"/>
    <w:rsid w:val="007C59FC"/>
    <w:rsid w:val="007C5A67"/>
    <w:rsid w:val="007C6618"/>
    <w:rsid w:val="007C6F2B"/>
    <w:rsid w:val="007C7130"/>
    <w:rsid w:val="007C7180"/>
    <w:rsid w:val="007C7759"/>
    <w:rsid w:val="007C7763"/>
    <w:rsid w:val="007D0245"/>
    <w:rsid w:val="007D02F3"/>
    <w:rsid w:val="007D0326"/>
    <w:rsid w:val="007D0E01"/>
    <w:rsid w:val="007D0E61"/>
    <w:rsid w:val="007D13E5"/>
    <w:rsid w:val="007D158C"/>
    <w:rsid w:val="007D2490"/>
    <w:rsid w:val="007D294B"/>
    <w:rsid w:val="007D2B53"/>
    <w:rsid w:val="007D359D"/>
    <w:rsid w:val="007D3805"/>
    <w:rsid w:val="007D4470"/>
    <w:rsid w:val="007D5659"/>
    <w:rsid w:val="007D581F"/>
    <w:rsid w:val="007D5B8E"/>
    <w:rsid w:val="007D65E5"/>
    <w:rsid w:val="007D69C1"/>
    <w:rsid w:val="007D6A6D"/>
    <w:rsid w:val="007D7597"/>
    <w:rsid w:val="007D7636"/>
    <w:rsid w:val="007D787F"/>
    <w:rsid w:val="007D7AB9"/>
    <w:rsid w:val="007E0569"/>
    <w:rsid w:val="007E098D"/>
    <w:rsid w:val="007E1282"/>
    <w:rsid w:val="007E12EE"/>
    <w:rsid w:val="007E19D2"/>
    <w:rsid w:val="007E23DC"/>
    <w:rsid w:val="007E2E67"/>
    <w:rsid w:val="007E3766"/>
    <w:rsid w:val="007E3D83"/>
    <w:rsid w:val="007E3DBE"/>
    <w:rsid w:val="007E3DD0"/>
    <w:rsid w:val="007E4618"/>
    <w:rsid w:val="007E47DB"/>
    <w:rsid w:val="007E4D03"/>
    <w:rsid w:val="007E4E04"/>
    <w:rsid w:val="007E5089"/>
    <w:rsid w:val="007E5504"/>
    <w:rsid w:val="007E550B"/>
    <w:rsid w:val="007E5670"/>
    <w:rsid w:val="007E595E"/>
    <w:rsid w:val="007E5982"/>
    <w:rsid w:val="007E5AB5"/>
    <w:rsid w:val="007E5AF9"/>
    <w:rsid w:val="007E5C3C"/>
    <w:rsid w:val="007E62C1"/>
    <w:rsid w:val="007E67B0"/>
    <w:rsid w:val="007E6CF8"/>
    <w:rsid w:val="007E76ED"/>
    <w:rsid w:val="007E780B"/>
    <w:rsid w:val="007F0080"/>
    <w:rsid w:val="007F00F8"/>
    <w:rsid w:val="007F023D"/>
    <w:rsid w:val="007F0B60"/>
    <w:rsid w:val="007F0DE3"/>
    <w:rsid w:val="007F1D48"/>
    <w:rsid w:val="007F1D90"/>
    <w:rsid w:val="007F2741"/>
    <w:rsid w:val="007F3061"/>
    <w:rsid w:val="007F3600"/>
    <w:rsid w:val="007F37C0"/>
    <w:rsid w:val="007F3B47"/>
    <w:rsid w:val="007F4463"/>
    <w:rsid w:val="007F44C6"/>
    <w:rsid w:val="007F4874"/>
    <w:rsid w:val="007F4A42"/>
    <w:rsid w:val="007F531C"/>
    <w:rsid w:val="007F5570"/>
    <w:rsid w:val="007F5820"/>
    <w:rsid w:val="007F5892"/>
    <w:rsid w:val="007F59E3"/>
    <w:rsid w:val="007F5A05"/>
    <w:rsid w:val="007F6014"/>
    <w:rsid w:val="007F6815"/>
    <w:rsid w:val="007F6C09"/>
    <w:rsid w:val="007F6DC9"/>
    <w:rsid w:val="007F7106"/>
    <w:rsid w:val="007F7273"/>
    <w:rsid w:val="007F72C3"/>
    <w:rsid w:val="007F72CE"/>
    <w:rsid w:val="007F7D7A"/>
    <w:rsid w:val="00800257"/>
    <w:rsid w:val="0080031B"/>
    <w:rsid w:val="0080072A"/>
    <w:rsid w:val="008007F8"/>
    <w:rsid w:val="00800CE0"/>
    <w:rsid w:val="008017D1"/>
    <w:rsid w:val="008022EE"/>
    <w:rsid w:val="008026A1"/>
    <w:rsid w:val="00802971"/>
    <w:rsid w:val="00802AC9"/>
    <w:rsid w:val="00802C58"/>
    <w:rsid w:val="008031CB"/>
    <w:rsid w:val="008031F1"/>
    <w:rsid w:val="00803B9B"/>
    <w:rsid w:val="00803C8E"/>
    <w:rsid w:val="00803FB7"/>
    <w:rsid w:val="00804C75"/>
    <w:rsid w:val="00805675"/>
    <w:rsid w:val="00805AF0"/>
    <w:rsid w:val="008065BB"/>
    <w:rsid w:val="0080693F"/>
    <w:rsid w:val="00806CA5"/>
    <w:rsid w:val="00806D9D"/>
    <w:rsid w:val="00807665"/>
    <w:rsid w:val="00807931"/>
    <w:rsid w:val="0081047B"/>
    <w:rsid w:val="00810C0F"/>
    <w:rsid w:val="00810E3F"/>
    <w:rsid w:val="0081163A"/>
    <w:rsid w:val="00811C6F"/>
    <w:rsid w:val="00813A3E"/>
    <w:rsid w:val="00813D2B"/>
    <w:rsid w:val="00814136"/>
    <w:rsid w:val="00814298"/>
    <w:rsid w:val="008152EA"/>
    <w:rsid w:val="008154D2"/>
    <w:rsid w:val="0081612E"/>
    <w:rsid w:val="00816182"/>
    <w:rsid w:val="008167F7"/>
    <w:rsid w:val="0081708C"/>
    <w:rsid w:val="00817A4C"/>
    <w:rsid w:val="0082026B"/>
    <w:rsid w:val="00820E40"/>
    <w:rsid w:val="00821242"/>
    <w:rsid w:val="0082191D"/>
    <w:rsid w:val="00821B66"/>
    <w:rsid w:val="00821B94"/>
    <w:rsid w:val="0082267B"/>
    <w:rsid w:val="008231C1"/>
    <w:rsid w:val="00823A42"/>
    <w:rsid w:val="008240E6"/>
    <w:rsid w:val="00824410"/>
    <w:rsid w:val="0082445F"/>
    <w:rsid w:val="00824686"/>
    <w:rsid w:val="00825145"/>
    <w:rsid w:val="00825165"/>
    <w:rsid w:val="00825338"/>
    <w:rsid w:val="00825780"/>
    <w:rsid w:val="00825E1F"/>
    <w:rsid w:val="0082634E"/>
    <w:rsid w:val="0082720E"/>
    <w:rsid w:val="00827F40"/>
    <w:rsid w:val="00827FD5"/>
    <w:rsid w:val="008308EE"/>
    <w:rsid w:val="00830C60"/>
    <w:rsid w:val="00830E64"/>
    <w:rsid w:val="008312FD"/>
    <w:rsid w:val="00831391"/>
    <w:rsid w:val="0083164C"/>
    <w:rsid w:val="008323FC"/>
    <w:rsid w:val="008326B5"/>
    <w:rsid w:val="00832BD2"/>
    <w:rsid w:val="00832F6B"/>
    <w:rsid w:val="00833001"/>
    <w:rsid w:val="00833635"/>
    <w:rsid w:val="00833DD0"/>
    <w:rsid w:val="00833DFC"/>
    <w:rsid w:val="00833F33"/>
    <w:rsid w:val="008348D0"/>
    <w:rsid w:val="008356CC"/>
    <w:rsid w:val="00835716"/>
    <w:rsid w:val="008357C7"/>
    <w:rsid w:val="008358FA"/>
    <w:rsid w:val="00835DDE"/>
    <w:rsid w:val="0083603E"/>
    <w:rsid w:val="008362ED"/>
    <w:rsid w:val="00836E06"/>
    <w:rsid w:val="00837152"/>
    <w:rsid w:val="00837406"/>
    <w:rsid w:val="00837455"/>
    <w:rsid w:val="0083781E"/>
    <w:rsid w:val="008378A2"/>
    <w:rsid w:val="008379C7"/>
    <w:rsid w:val="0084001F"/>
    <w:rsid w:val="008404E3"/>
    <w:rsid w:val="008408F8"/>
    <w:rsid w:val="00840998"/>
    <w:rsid w:val="0084123F"/>
    <w:rsid w:val="008430E4"/>
    <w:rsid w:val="008433E7"/>
    <w:rsid w:val="00844B27"/>
    <w:rsid w:val="00844B28"/>
    <w:rsid w:val="008456E3"/>
    <w:rsid w:val="008459A0"/>
    <w:rsid w:val="008468B1"/>
    <w:rsid w:val="008469DC"/>
    <w:rsid w:val="00846B95"/>
    <w:rsid w:val="0084720C"/>
    <w:rsid w:val="00847B9F"/>
    <w:rsid w:val="00847D7E"/>
    <w:rsid w:val="00847DC5"/>
    <w:rsid w:val="00850036"/>
    <w:rsid w:val="00850500"/>
    <w:rsid w:val="00850A25"/>
    <w:rsid w:val="00851BAA"/>
    <w:rsid w:val="00851D70"/>
    <w:rsid w:val="00851FFF"/>
    <w:rsid w:val="0085246A"/>
    <w:rsid w:val="00852587"/>
    <w:rsid w:val="00852D87"/>
    <w:rsid w:val="008534AA"/>
    <w:rsid w:val="00853732"/>
    <w:rsid w:val="00853F0C"/>
    <w:rsid w:val="0085438E"/>
    <w:rsid w:val="008547FC"/>
    <w:rsid w:val="00855337"/>
    <w:rsid w:val="00855348"/>
    <w:rsid w:val="00860E13"/>
    <w:rsid w:val="00860E91"/>
    <w:rsid w:val="00860FAA"/>
    <w:rsid w:val="0086151E"/>
    <w:rsid w:val="00861BCF"/>
    <w:rsid w:val="00861BE7"/>
    <w:rsid w:val="00863342"/>
    <w:rsid w:val="00863557"/>
    <w:rsid w:val="00863733"/>
    <w:rsid w:val="00863D04"/>
    <w:rsid w:val="00863EFC"/>
    <w:rsid w:val="00864310"/>
    <w:rsid w:val="00864671"/>
    <w:rsid w:val="0086483D"/>
    <w:rsid w:val="00864942"/>
    <w:rsid w:val="00864F3A"/>
    <w:rsid w:val="00865604"/>
    <w:rsid w:val="00865C20"/>
    <w:rsid w:val="00866065"/>
    <w:rsid w:val="0086620B"/>
    <w:rsid w:val="00866BDE"/>
    <w:rsid w:val="00866D68"/>
    <w:rsid w:val="00867409"/>
    <w:rsid w:val="00867AE1"/>
    <w:rsid w:val="00870147"/>
    <w:rsid w:val="0087083C"/>
    <w:rsid w:val="00870DB5"/>
    <w:rsid w:val="0087143C"/>
    <w:rsid w:val="00872A09"/>
    <w:rsid w:val="00872BDD"/>
    <w:rsid w:val="00872DA2"/>
    <w:rsid w:val="00873094"/>
    <w:rsid w:val="00873F53"/>
    <w:rsid w:val="008742D2"/>
    <w:rsid w:val="008743B6"/>
    <w:rsid w:val="00874623"/>
    <w:rsid w:val="00874886"/>
    <w:rsid w:val="00874DEB"/>
    <w:rsid w:val="00875000"/>
    <w:rsid w:val="008751D1"/>
    <w:rsid w:val="00875D6D"/>
    <w:rsid w:val="00875F8D"/>
    <w:rsid w:val="00875FDD"/>
    <w:rsid w:val="00876370"/>
    <w:rsid w:val="008765B4"/>
    <w:rsid w:val="00876929"/>
    <w:rsid w:val="008769FF"/>
    <w:rsid w:val="00876E75"/>
    <w:rsid w:val="0087772A"/>
    <w:rsid w:val="0087779B"/>
    <w:rsid w:val="008779D2"/>
    <w:rsid w:val="00877DA3"/>
    <w:rsid w:val="0088002E"/>
    <w:rsid w:val="00880CB2"/>
    <w:rsid w:val="0088261F"/>
    <w:rsid w:val="008830BE"/>
    <w:rsid w:val="0088399A"/>
    <w:rsid w:val="00884850"/>
    <w:rsid w:val="00884A90"/>
    <w:rsid w:val="0088514B"/>
    <w:rsid w:val="0088594F"/>
    <w:rsid w:val="00885E15"/>
    <w:rsid w:val="008866D6"/>
    <w:rsid w:val="00886FBF"/>
    <w:rsid w:val="008901DB"/>
    <w:rsid w:val="0089043E"/>
    <w:rsid w:val="0089091F"/>
    <w:rsid w:val="00890E48"/>
    <w:rsid w:val="008911C5"/>
    <w:rsid w:val="008914F3"/>
    <w:rsid w:val="00891C3D"/>
    <w:rsid w:val="0089222A"/>
    <w:rsid w:val="008922E7"/>
    <w:rsid w:val="008925CA"/>
    <w:rsid w:val="00892959"/>
    <w:rsid w:val="008929D9"/>
    <w:rsid w:val="00892FED"/>
    <w:rsid w:val="00893612"/>
    <w:rsid w:val="00893A1E"/>
    <w:rsid w:val="008943E9"/>
    <w:rsid w:val="008948CD"/>
    <w:rsid w:val="0089496B"/>
    <w:rsid w:val="0089506E"/>
    <w:rsid w:val="0089562D"/>
    <w:rsid w:val="008957E2"/>
    <w:rsid w:val="00895E07"/>
    <w:rsid w:val="00897055"/>
    <w:rsid w:val="0089771A"/>
    <w:rsid w:val="00897BA6"/>
    <w:rsid w:val="008A0172"/>
    <w:rsid w:val="008A0651"/>
    <w:rsid w:val="008A0A7E"/>
    <w:rsid w:val="008A0C80"/>
    <w:rsid w:val="008A1217"/>
    <w:rsid w:val="008A1B82"/>
    <w:rsid w:val="008A235E"/>
    <w:rsid w:val="008A24DF"/>
    <w:rsid w:val="008A258B"/>
    <w:rsid w:val="008A27B4"/>
    <w:rsid w:val="008A2839"/>
    <w:rsid w:val="008A28C7"/>
    <w:rsid w:val="008A2BC7"/>
    <w:rsid w:val="008A2E8C"/>
    <w:rsid w:val="008A35A7"/>
    <w:rsid w:val="008A36B2"/>
    <w:rsid w:val="008A37A2"/>
    <w:rsid w:val="008A3C0A"/>
    <w:rsid w:val="008A3DB8"/>
    <w:rsid w:val="008A3FBA"/>
    <w:rsid w:val="008A55A6"/>
    <w:rsid w:val="008A57CA"/>
    <w:rsid w:val="008A66CB"/>
    <w:rsid w:val="008A66F9"/>
    <w:rsid w:val="008A672D"/>
    <w:rsid w:val="008A698D"/>
    <w:rsid w:val="008A6E81"/>
    <w:rsid w:val="008A7469"/>
    <w:rsid w:val="008A7758"/>
    <w:rsid w:val="008A7955"/>
    <w:rsid w:val="008A79B8"/>
    <w:rsid w:val="008A7B25"/>
    <w:rsid w:val="008A7F78"/>
    <w:rsid w:val="008B03B4"/>
    <w:rsid w:val="008B067E"/>
    <w:rsid w:val="008B0896"/>
    <w:rsid w:val="008B102A"/>
    <w:rsid w:val="008B1387"/>
    <w:rsid w:val="008B153E"/>
    <w:rsid w:val="008B1ECC"/>
    <w:rsid w:val="008B22E5"/>
    <w:rsid w:val="008B2537"/>
    <w:rsid w:val="008B28AA"/>
    <w:rsid w:val="008B2F86"/>
    <w:rsid w:val="008B3231"/>
    <w:rsid w:val="008B3310"/>
    <w:rsid w:val="008B352D"/>
    <w:rsid w:val="008B462B"/>
    <w:rsid w:val="008B4651"/>
    <w:rsid w:val="008B4A6F"/>
    <w:rsid w:val="008B56C8"/>
    <w:rsid w:val="008B5894"/>
    <w:rsid w:val="008B61B6"/>
    <w:rsid w:val="008B658A"/>
    <w:rsid w:val="008B661C"/>
    <w:rsid w:val="008B73D0"/>
    <w:rsid w:val="008B7A77"/>
    <w:rsid w:val="008C019C"/>
    <w:rsid w:val="008C0303"/>
    <w:rsid w:val="008C0B36"/>
    <w:rsid w:val="008C0C61"/>
    <w:rsid w:val="008C0F6E"/>
    <w:rsid w:val="008C1584"/>
    <w:rsid w:val="008C238F"/>
    <w:rsid w:val="008C260F"/>
    <w:rsid w:val="008C291A"/>
    <w:rsid w:val="008C292F"/>
    <w:rsid w:val="008C3157"/>
    <w:rsid w:val="008C37DF"/>
    <w:rsid w:val="008C3BC5"/>
    <w:rsid w:val="008C3F32"/>
    <w:rsid w:val="008C40F4"/>
    <w:rsid w:val="008C4319"/>
    <w:rsid w:val="008C4AB0"/>
    <w:rsid w:val="008C56B4"/>
    <w:rsid w:val="008C6415"/>
    <w:rsid w:val="008C6474"/>
    <w:rsid w:val="008C7E90"/>
    <w:rsid w:val="008D02C2"/>
    <w:rsid w:val="008D06EF"/>
    <w:rsid w:val="008D0753"/>
    <w:rsid w:val="008D0F0D"/>
    <w:rsid w:val="008D0F66"/>
    <w:rsid w:val="008D13C6"/>
    <w:rsid w:val="008D1E1A"/>
    <w:rsid w:val="008D215E"/>
    <w:rsid w:val="008D2280"/>
    <w:rsid w:val="008D2C20"/>
    <w:rsid w:val="008D34AE"/>
    <w:rsid w:val="008D3D12"/>
    <w:rsid w:val="008D3E2E"/>
    <w:rsid w:val="008D4322"/>
    <w:rsid w:val="008D4B40"/>
    <w:rsid w:val="008D4DC0"/>
    <w:rsid w:val="008D5495"/>
    <w:rsid w:val="008D5D8D"/>
    <w:rsid w:val="008D5E1D"/>
    <w:rsid w:val="008D5FB4"/>
    <w:rsid w:val="008D62B5"/>
    <w:rsid w:val="008D66D2"/>
    <w:rsid w:val="008D6CC7"/>
    <w:rsid w:val="008D764A"/>
    <w:rsid w:val="008D7808"/>
    <w:rsid w:val="008D7825"/>
    <w:rsid w:val="008D78A3"/>
    <w:rsid w:val="008D7922"/>
    <w:rsid w:val="008E0072"/>
    <w:rsid w:val="008E00EF"/>
    <w:rsid w:val="008E016E"/>
    <w:rsid w:val="008E07EF"/>
    <w:rsid w:val="008E1F07"/>
    <w:rsid w:val="008E20BF"/>
    <w:rsid w:val="008E21E4"/>
    <w:rsid w:val="008E22AD"/>
    <w:rsid w:val="008E2695"/>
    <w:rsid w:val="008E2972"/>
    <w:rsid w:val="008E2B32"/>
    <w:rsid w:val="008E2BFA"/>
    <w:rsid w:val="008E2FD0"/>
    <w:rsid w:val="008E316F"/>
    <w:rsid w:val="008E3188"/>
    <w:rsid w:val="008E33BA"/>
    <w:rsid w:val="008E37A6"/>
    <w:rsid w:val="008E40A4"/>
    <w:rsid w:val="008E42E2"/>
    <w:rsid w:val="008E4AC7"/>
    <w:rsid w:val="008E4C77"/>
    <w:rsid w:val="008E4FFD"/>
    <w:rsid w:val="008E539E"/>
    <w:rsid w:val="008E5A59"/>
    <w:rsid w:val="008E5B68"/>
    <w:rsid w:val="008E5E8A"/>
    <w:rsid w:val="008E658F"/>
    <w:rsid w:val="008E6CD2"/>
    <w:rsid w:val="008E6DF7"/>
    <w:rsid w:val="008E75F5"/>
    <w:rsid w:val="008E7CD3"/>
    <w:rsid w:val="008E7DF8"/>
    <w:rsid w:val="008E7EEC"/>
    <w:rsid w:val="008F0237"/>
    <w:rsid w:val="008F07EC"/>
    <w:rsid w:val="008F0C80"/>
    <w:rsid w:val="008F12AB"/>
    <w:rsid w:val="008F13D8"/>
    <w:rsid w:val="008F16C1"/>
    <w:rsid w:val="008F1972"/>
    <w:rsid w:val="008F1AB4"/>
    <w:rsid w:val="008F1CE9"/>
    <w:rsid w:val="008F2120"/>
    <w:rsid w:val="008F27D7"/>
    <w:rsid w:val="008F2C81"/>
    <w:rsid w:val="008F348C"/>
    <w:rsid w:val="008F361F"/>
    <w:rsid w:val="008F370C"/>
    <w:rsid w:val="008F3D5F"/>
    <w:rsid w:val="008F4088"/>
    <w:rsid w:val="008F440C"/>
    <w:rsid w:val="008F4615"/>
    <w:rsid w:val="008F4666"/>
    <w:rsid w:val="008F46BE"/>
    <w:rsid w:val="008F47B0"/>
    <w:rsid w:val="008F5146"/>
    <w:rsid w:val="008F5916"/>
    <w:rsid w:val="008F5EDF"/>
    <w:rsid w:val="008F61F4"/>
    <w:rsid w:val="008F62A1"/>
    <w:rsid w:val="008F67F3"/>
    <w:rsid w:val="008F6B17"/>
    <w:rsid w:val="008F7EC1"/>
    <w:rsid w:val="009003A4"/>
    <w:rsid w:val="00900839"/>
    <w:rsid w:val="009009C3"/>
    <w:rsid w:val="00900FE2"/>
    <w:rsid w:val="00901879"/>
    <w:rsid w:val="00901995"/>
    <w:rsid w:val="00901EE4"/>
    <w:rsid w:val="00902134"/>
    <w:rsid w:val="009032DB"/>
    <w:rsid w:val="009033BC"/>
    <w:rsid w:val="00903824"/>
    <w:rsid w:val="00904323"/>
    <w:rsid w:val="009047B0"/>
    <w:rsid w:val="00904838"/>
    <w:rsid w:val="0090498B"/>
    <w:rsid w:val="00904C91"/>
    <w:rsid w:val="009054F2"/>
    <w:rsid w:val="009059E7"/>
    <w:rsid w:val="009060C3"/>
    <w:rsid w:val="009062FF"/>
    <w:rsid w:val="00906375"/>
    <w:rsid w:val="009063AD"/>
    <w:rsid w:val="00906C22"/>
    <w:rsid w:val="00906DBA"/>
    <w:rsid w:val="0090794A"/>
    <w:rsid w:val="00907A59"/>
    <w:rsid w:val="00907AAD"/>
    <w:rsid w:val="0091043B"/>
    <w:rsid w:val="009105FB"/>
    <w:rsid w:val="00910CDF"/>
    <w:rsid w:val="00911581"/>
    <w:rsid w:val="009119FB"/>
    <w:rsid w:val="00911BC5"/>
    <w:rsid w:val="00911DDC"/>
    <w:rsid w:val="0091224E"/>
    <w:rsid w:val="00912C7A"/>
    <w:rsid w:val="00912C9C"/>
    <w:rsid w:val="00912DD7"/>
    <w:rsid w:val="00913274"/>
    <w:rsid w:val="00913424"/>
    <w:rsid w:val="00913545"/>
    <w:rsid w:val="0091379B"/>
    <w:rsid w:val="009138E6"/>
    <w:rsid w:val="00913984"/>
    <w:rsid w:val="00913B63"/>
    <w:rsid w:val="00914CFE"/>
    <w:rsid w:val="00915328"/>
    <w:rsid w:val="0091539E"/>
    <w:rsid w:val="0091542D"/>
    <w:rsid w:val="00916169"/>
    <w:rsid w:val="0091667E"/>
    <w:rsid w:val="00916A2B"/>
    <w:rsid w:val="00916C93"/>
    <w:rsid w:val="00916D5B"/>
    <w:rsid w:val="00917226"/>
    <w:rsid w:val="009173A7"/>
    <w:rsid w:val="00917803"/>
    <w:rsid w:val="009179C2"/>
    <w:rsid w:val="00917F82"/>
    <w:rsid w:val="009203C3"/>
    <w:rsid w:val="00920B90"/>
    <w:rsid w:val="00920EC6"/>
    <w:rsid w:val="00920F44"/>
    <w:rsid w:val="00921395"/>
    <w:rsid w:val="009214B8"/>
    <w:rsid w:val="00921537"/>
    <w:rsid w:val="00922021"/>
    <w:rsid w:val="009227CF"/>
    <w:rsid w:val="00922C94"/>
    <w:rsid w:val="00922E85"/>
    <w:rsid w:val="00923459"/>
    <w:rsid w:val="00923558"/>
    <w:rsid w:val="009236DF"/>
    <w:rsid w:val="009240F1"/>
    <w:rsid w:val="0092410F"/>
    <w:rsid w:val="00924B64"/>
    <w:rsid w:val="00924D07"/>
    <w:rsid w:val="00924E74"/>
    <w:rsid w:val="00925374"/>
    <w:rsid w:val="0092542B"/>
    <w:rsid w:val="0092574D"/>
    <w:rsid w:val="009258E7"/>
    <w:rsid w:val="00926D32"/>
    <w:rsid w:val="009270FD"/>
    <w:rsid w:val="00927736"/>
    <w:rsid w:val="009279B5"/>
    <w:rsid w:val="00927D1E"/>
    <w:rsid w:val="00931084"/>
    <w:rsid w:val="00931815"/>
    <w:rsid w:val="00931AD9"/>
    <w:rsid w:val="00932D5F"/>
    <w:rsid w:val="00932F36"/>
    <w:rsid w:val="009330BB"/>
    <w:rsid w:val="00933558"/>
    <w:rsid w:val="0093408A"/>
    <w:rsid w:val="009347C4"/>
    <w:rsid w:val="00934A48"/>
    <w:rsid w:val="00934B94"/>
    <w:rsid w:val="0093646C"/>
    <w:rsid w:val="00937FDF"/>
    <w:rsid w:val="00940868"/>
    <w:rsid w:val="00940A80"/>
    <w:rsid w:val="00940CC9"/>
    <w:rsid w:val="009411D3"/>
    <w:rsid w:val="009420B5"/>
    <w:rsid w:val="009420D5"/>
    <w:rsid w:val="00942397"/>
    <w:rsid w:val="0094246B"/>
    <w:rsid w:val="00942778"/>
    <w:rsid w:val="009427BD"/>
    <w:rsid w:val="00942A9F"/>
    <w:rsid w:val="0094322F"/>
    <w:rsid w:val="00943387"/>
    <w:rsid w:val="0094341C"/>
    <w:rsid w:val="009436E7"/>
    <w:rsid w:val="009453BB"/>
    <w:rsid w:val="0094567D"/>
    <w:rsid w:val="009458A6"/>
    <w:rsid w:val="00946378"/>
    <w:rsid w:val="00947150"/>
    <w:rsid w:val="009472DA"/>
    <w:rsid w:val="00947525"/>
    <w:rsid w:val="00950100"/>
    <w:rsid w:val="009501CB"/>
    <w:rsid w:val="00950285"/>
    <w:rsid w:val="00950537"/>
    <w:rsid w:val="00950714"/>
    <w:rsid w:val="00950917"/>
    <w:rsid w:val="00950A8B"/>
    <w:rsid w:val="00950DD0"/>
    <w:rsid w:val="00950DD7"/>
    <w:rsid w:val="00951211"/>
    <w:rsid w:val="009513A3"/>
    <w:rsid w:val="00951521"/>
    <w:rsid w:val="00951582"/>
    <w:rsid w:val="0095160E"/>
    <w:rsid w:val="00951F75"/>
    <w:rsid w:val="009522C7"/>
    <w:rsid w:val="0095276C"/>
    <w:rsid w:val="0095284F"/>
    <w:rsid w:val="00952E60"/>
    <w:rsid w:val="00953B8E"/>
    <w:rsid w:val="00954374"/>
    <w:rsid w:val="00954617"/>
    <w:rsid w:val="00954CDE"/>
    <w:rsid w:val="00954EC1"/>
    <w:rsid w:val="0095509E"/>
    <w:rsid w:val="0095546D"/>
    <w:rsid w:val="00955481"/>
    <w:rsid w:val="00956022"/>
    <w:rsid w:val="0095617B"/>
    <w:rsid w:val="009563DF"/>
    <w:rsid w:val="00956848"/>
    <w:rsid w:val="00956F4E"/>
    <w:rsid w:val="009570F4"/>
    <w:rsid w:val="00957279"/>
    <w:rsid w:val="00957B56"/>
    <w:rsid w:val="0096000B"/>
    <w:rsid w:val="00960470"/>
    <w:rsid w:val="00960B7D"/>
    <w:rsid w:val="00960D17"/>
    <w:rsid w:val="00961260"/>
    <w:rsid w:val="009612D5"/>
    <w:rsid w:val="00961313"/>
    <w:rsid w:val="0096159C"/>
    <w:rsid w:val="009616B8"/>
    <w:rsid w:val="00962527"/>
    <w:rsid w:val="009626E6"/>
    <w:rsid w:val="00963322"/>
    <w:rsid w:val="009633F8"/>
    <w:rsid w:val="009637BF"/>
    <w:rsid w:val="00963A97"/>
    <w:rsid w:val="00963DD7"/>
    <w:rsid w:val="00964BCD"/>
    <w:rsid w:val="00964C76"/>
    <w:rsid w:val="00965597"/>
    <w:rsid w:val="00965C51"/>
    <w:rsid w:val="009665F5"/>
    <w:rsid w:val="00967012"/>
    <w:rsid w:val="009671B0"/>
    <w:rsid w:val="00967AC0"/>
    <w:rsid w:val="00970468"/>
    <w:rsid w:val="00970C14"/>
    <w:rsid w:val="00970C59"/>
    <w:rsid w:val="0097176D"/>
    <w:rsid w:val="0097180A"/>
    <w:rsid w:val="00971985"/>
    <w:rsid w:val="00971D9F"/>
    <w:rsid w:val="00972088"/>
    <w:rsid w:val="00972433"/>
    <w:rsid w:val="00972ACC"/>
    <w:rsid w:val="009731FE"/>
    <w:rsid w:val="00974587"/>
    <w:rsid w:val="009746C8"/>
    <w:rsid w:val="00974933"/>
    <w:rsid w:val="00975253"/>
    <w:rsid w:val="009752CE"/>
    <w:rsid w:val="00975477"/>
    <w:rsid w:val="009757D8"/>
    <w:rsid w:val="00975933"/>
    <w:rsid w:val="00975967"/>
    <w:rsid w:val="009769D0"/>
    <w:rsid w:val="00976D75"/>
    <w:rsid w:val="00977B55"/>
    <w:rsid w:val="00980106"/>
    <w:rsid w:val="00980236"/>
    <w:rsid w:val="00980734"/>
    <w:rsid w:val="009807B0"/>
    <w:rsid w:val="00980A75"/>
    <w:rsid w:val="00980D5C"/>
    <w:rsid w:val="00980EA1"/>
    <w:rsid w:val="00981180"/>
    <w:rsid w:val="00981BC0"/>
    <w:rsid w:val="00982116"/>
    <w:rsid w:val="009823A9"/>
    <w:rsid w:val="00982478"/>
    <w:rsid w:val="009826B9"/>
    <w:rsid w:val="0098300A"/>
    <w:rsid w:val="0098347F"/>
    <w:rsid w:val="00984430"/>
    <w:rsid w:val="00984AF5"/>
    <w:rsid w:val="009858C5"/>
    <w:rsid w:val="0098701B"/>
    <w:rsid w:val="00987353"/>
    <w:rsid w:val="009878E1"/>
    <w:rsid w:val="00987C63"/>
    <w:rsid w:val="009903FB"/>
    <w:rsid w:val="009905D4"/>
    <w:rsid w:val="00990D67"/>
    <w:rsid w:val="00990D87"/>
    <w:rsid w:val="00991587"/>
    <w:rsid w:val="009916A0"/>
    <w:rsid w:val="0099189C"/>
    <w:rsid w:val="009918CB"/>
    <w:rsid w:val="00991A30"/>
    <w:rsid w:val="00991A81"/>
    <w:rsid w:val="00991C95"/>
    <w:rsid w:val="009929E5"/>
    <w:rsid w:val="0099307F"/>
    <w:rsid w:val="009931D3"/>
    <w:rsid w:val="0099332B"/>
    <w:rsid w:val="00993567"/>
    <w:rsid w:val="009935C3"/>
    <w:rsid w:val="00993A20"/>
    <w:rsid w:val="009943C4"/>
    <w:rsid w:val="00994FD7"/>
    <w:rsid w:val="0099551C"/>
    <w:rsid w:val="00995CB0"/>
    <w:rsid w:val="00996647"/>
    <w:rsid w:val="0099677D"/>
    <w:rsid w:val="00996EAD"/>
    <w:rsid w:val="00996FA5"/>
    <w:rsid w:val="009974A8"/>
    <w:rsid w:val="00997904"/>
    <w:rsid w:val="009A0369"/>
    <w:rsid w:val="009A0CE2"/>
    <w:rsid w:val="009A27D1"/>
    <w:rsid w:val="009A2C98"/>
    <w:rsid w:val="009A3365"/>
    <w:rsid w:val="009A3623"/>
    <w:rsid w:val="009A3705"/>
    <w:rsid w:val="009A4153"/>
    <w:rsid w:val="009A41E2"/>
    <w:rsid w:val="009A4496"/>
    <w:rsid w:val="009A47B2"/>
    <w:rsid w:val="009A5BAC"/>
    <w:rsid w:val="009A5C68"/>
    <w:rsid w:val="009A5D17"/>
    <w:rsid w:val="009A5F96"/>
    <w:rsid w:val="009A600F"/>
    <w:rsid w:val="009A717C"/>
    <w:rsid w:val="009B025C"/>
    <w:rsid w:val="009B0388"/>
    <w:rsid w:val="009B092B"/>
    <w:rsid w:val="009B0C49"/>
    <w:rsid w:val="009B0F41"/>
    <w:rsid w:val="009B1A04"/>
    <w:rsid w:val="009B26C7"/>
    <w:rsid w:val="009B2F8C"/>
    <w:rsid w:val="009B3892"/>
    <w:rsid w:val="009B4490"/>
    <w:rsid w:val="009B45BF"/>
    <w:rsid w:val="009B463E"/>
    <w:rsid w:val="009B49E4"/>
    <w:rsid w:val="009B4A17"/>
    <w:rsid w:val="009B4A55"/>
    <w:rsid w:val="009B50E4"/>
    <w:rsid w:val="009B5D87"/>
    <w:rsid w:val="009B5F84"/>
    <w:rsid w:val="009B621F"/>
    <w:rsid w:val="009B6944"/>
    <w:rsid w:val="009B6A59"/>
    <w:rsid w:val="009B6B64"/>
    <w:rsid w:val="009B75F8"/>
    <w:rsid w:val="009B7852"/>
    <w:rsid w:val="009B7D98"/>
    <w:rsid w:val="009B7E20"/>
    <w:rsid w:val="009C0850"/>
    <w:rsid w:val="009C0CB7"/>
    <w:rsid w:val="009C0F49"/>
    <w:rsid w:val="009C1212"/>
    <w:rsid w:val="009C170A"/>
    <w:rsid w:val="009C182A"/>
    <w:rsid w:val="009C2E97"/>
    <w:rsid w:val="009C3393"/>
    <w:rsid w:val="009C3D78"/>
    <w:rsid w:val="009C42A9"/>
    <w:rsid w:val="009C4925"/>
    <w:rsid w:val="009C51B0"/>
    <w:rsid w:val="009C5D81"/>
    <w:rsid w:val="009C647E"/>
    <w:rsid w:val="009C65AA"/>
    <w:rsid w:val="009C6C6B"/>
    <w:rsid w:val="009C6E7D"/>
    <w:rsid w:val="009C70BB"/>
    <w:rsid w:val="009C76E7"/>
    <w:rsid w:val="009D0304"/>
    <w:rsid w:val="009D09B1"/>
    <w:rsid w:val="009D1A13"/>
    <w:rsid w:val="009D2461"/>
    <w:rsid w:val="009D2CD0"/>
    <w:rsid w:val="009D3034"/>
    <w:rsid w:val="009D3A5A"/>
    <w:rsid w:val="009D3E1D"/>
    <w:rsid w:val="009D3E1F"/>
    <w:rsid w:val="009D3E56"/>
    <w:rsid w:val="009D4280"/>
    <w:rsid w:val="009D462B"/>
    <w:rsid w:val="009D4B31"/>
    <w:rsid w:val="009D5C83"/>
    <w:rsid w:val="009D6286"/>
    <w:rsid w:val="009D6C21"/>
    <w:rsid w:val="009D783E"/>
    <w:rsid w:val="009D7A46"/>
    <w:rsid w:val="009E02CB"/>
    <w:rsid w:val="009E0459"/>
    <w:rsid w:val="009E0B12"/>
    <w:rsid w:val="009E1116"/>
    <w:rsid w:val="009E1290"/>
    <w:rsid w:val="009E1CCF"/>
    <w:rsid w:val="009E1D90"/>
    <w:rsid w:val="009E1DF1"/>
    <w:rsid w:val="009E255E"/>
    <w:rsid w:val="009E29D8"/>
    <w:rsid w:val="009E2AF3"/>
    <w:rsid w:val="009E2F79"/>
    <w:rsid w:val="009E33A9"/>
    <w:rsid w:val="009E38E8"/>
    <w:rsid w:val="009E3BB5"/>
    <w:rsid w:val="009E3DD8"/>
    <w:rsid w:val="009E4736"/>
    <w:rsid w:val="009E546B"/>
    <w:rsid w:val="009E55AB"/>
    <w:rsid w:val="009E5E68"/>
    <w:rsid w:val="009E6414"/>
    <w:rsid w:val="009E6505"/>
    <w:rsid w:val="009E674B"/>
    <w:rsid w:val="009E7F1B"/>
    <w:rsid w:val="009F0506"/>
    <w:rsid w:val="009F0573"/>
    <w:rsid w:val="009F0BFB"/>
    <w:rsid w:val="009F12CA"/>
    <w:rsid w:val="009F1740"/>
    <w:rsid w:val="009F181B"/>
    <w:rsid w:val="009F1965"/>
    <w:rsid w:val="009F1A77"/>
    <w:rsid w:val="009F1E82"/>
    <w:rsid w:val="009F2426"/>
    <w:rsid w:val="009F2A01"/>
    <w:rsid w:val="009F2C65"/>
    <w:rsid w:val="009F2DA0"/>
    <w:rsid w:val="009F323F"/>
    <w:rsid w:val="009F372B"/>
    <w:rsid w:val="009F37A7"/>
    <w:rsid w:val="009F39EE"/>
    <w:rsid w:val="009F3C25"/>
    <w:rsid w:val="009F4537"/>
    <w:rsid w:val="009F4C0F"/>
    <w:rsid w:val="009F4C30"/>
    <w:rsid w:val="009F4D84"/>
    <w:rsid w:val="009F4EB2"/>
    <w:rsid w:val="009F5961"/>
    <w:rsid w:val="009F60DD"/>
    <w:rsid w:val="009F6404"/>
    <w:rsid w:val="009F73FD"/>
    <w:rsid w:val="009F7420"/>
    <w:rsid w:val="009F7627"/>
    <w:rsid w:val="009F79DC"/>
    <w:rsid w:val="009F7D0B"/>
    <w:rsid w:val="00A00C70"/>
    <w:rsid w:val="00A00F3E"/>
    <w:rsid w:val="00A01BD4"/>
    <w:rsid w:val="00A0254C"/>
    <w:rsid w:val="00A02A4E"/>
    <w:rsid w:val="00A0309F"/>
    <w:rsid w:val="00A0349A"/>
    <w:rsid w:val="00A03814"/>
    <w:rsid w:val="00A03873"/>
    <w:rsid w:val="00A03C60"/>
    <w:rsid w:val="00A03F6E"/>
    <w:rsid w:val="00A0567A"/>
    <w:rsid w:val="00A06483"/>
    <w:rsid w:val="00A068C1"/>
    <w:rsid w:val="00A06E55"/>
    <w:rsid w:val="00A070C0"/>
    <w:rsid w:val="00A07599"/>
    <w:rsid w:val="00A0762C"/>
    <w:rsid w:val="00A07CC1"/>
    <w:rsid w:val="00A07CE1"/>
    <w:rsid w:val="00A11110"/>
    <w:rsid w:val="00A11382"/>
    <w:rsid w:val="00A12793"/>
    <w:rsid w:val="00A1311D"/>
    <w:rsid w:val="00A13668"/>
    <w:rsid w:val="00A13BF2"/>
    <w:rsid w:val="00A13C27"/>
    <w:rsid w:val="00A13C36"/>
    <w:rsid w:val="00A13F80"/>
    <w:rsid w:val="00A14194"/>
    <w:rsid w:val="00A141B7"/>
    <w:rsid w:val="00A1469D"/>
    <w:rsid w:val="00A15A05"/>
    <w:rsid w:val="00A161E0"/>
    <w:rsid w:val="00A168B4"/>
    <w:rsid w:val="00A177B3"/>
    <w:rsid w:val="00A17840"/>
    <w:rsid w:val="00A20AB3"/>
    <w:rsid w:val="00A20B90"/>
    <w:rsid w:val="00A20D7B"/>
    <w:rsid w:val="00A21300"/>
    <w:rsid w:val="00A2170C"/>
    <w:rsid w:val="00A218B1"/>
    <w:rsid w:val="00A226EB"/>
    <w:rsid w:val="00A22716"/>
    <w:rsid w:val="00A22E07"/>
    <w:rsid w:val="00A231DC"/>
    <w:rsid w:val="00A23694"/>
    <w:rsid w:val="00A23B5D"/>
    <w:rsid w:val="00A23D43"/>
    <w:rsid w:val="00A23E3E"/>
    <w:rsid w:val="00A24307"/>
    <w:rsid w:val="00A24B86"/>
    <w:rsid w:val="00A24CB0"/>
    <w:rsid w:val="00A24E58"/>
    <w:rsid w:val="00A256D3"/>
    <w:rsid w:val="00A26F1A"/>
    <w:rsid w:val="00A27167"/>
    <w:rsid w:val="00A27383"/>
    <w:rsid w:val="00A274E3"/>
    <w:rsid w:val="00A27E29"/>
    <w:rsid w:val="00A27E5B"/>
    <w:rsid w:val="00A27E81"/>
    <w:rsid w:val="00A27F25"/>
    <w:rsid w:val="00A3034C"/>
    <w:rsid w:val="00A308B3"/>
    <w:rsid w:val="00A30AAC"/>
    <w:rsid w:val="00A30FDB"/>
    <w:rsid w:val="00A31623"/>
    <w:rsid w:val="00A318C7"/>
    <w:rsid w:val="00A31AE5"/>
    <w:rsid w:val="00A31D34"/>
    <w:rsid w:val="00A322CA"/>
    <w:rsid w:val="00A32521"/>
    <w:rsid w:val="00A3268E"/>
    <w:rsid w:val="00A32F49"/>
    <w:rsid w:val="00A3321D"/>
    <w:rsid w:val="00A341BC"/>
    <w:rsid w:val="00A34207"/>
    <w:rsid w:val="00A347F9"/>
    <w:rsid w:val="00A35129"/>
    <w:rsid w:val="00A3530D"/>
    <w:rsid w:val="00A3542E"/>
    <w:rsid w:val="00A35707"/>
    <w:rsid w:val="00A35FBD"/>
    <w:rsid w:val="00A36936"/>
    <w:rsid w:val="00A36B00"/>
    <w:rsid w:val="00A36C4F"/>
    <w:rsid w:val="00A36CA7"/>
    <w:rsid w:val="00A378A9"/>
    <w:rsid w:val="00A37AC5"/>
    <w:rsid w:val="00A40B1E"/>
    <w:rsid w:val="00A40C77"/>
    <w:rsid w:val="00A40E3B"/>
    <w:rsid w:val="00A40F47"/>
    <w:rsid w:val="00A416BC"/>
    <w:rsid w:val="00A422A0"/>
    <w:rsid w:val="00A423BB"/>
    <w:rsid w:val="00A424DA"/>
    <w:rsid w:val="00A425FA"/>
    <w:rsid w:val="00A426B0"/>
    <w:rsid w:val="00A42AA8"/>
    <w:rsid w:val="00A42EF8"/>
    <w:rsid w:val="00A436FA"/>
    <w:rsid w:val="00A43DEB"/>
    <w:rsid w:val="00A43E9C"/>
    <w:rsid w:val="00A444DB"/>
    <w:rsid w:val="00A444FA"/>
    <w:rsid w:val="00A451F6"/>
    <w:rsid w:val="00A45B98"/>
    <w:rsid w:val="00A45CB6"/>
    <w:rsid w:val="00A46429"/>
    <w:rsid w:val="00A464D4"/>
    <w:rsid w:val="00A46766"/>
    <w:rsid w:val="00A46F7C"/>
    <w:rsid w:val="00A501C6"/>
    <w:rsid w:val="00A506B5"/>
    <w:rsid w:val="00A50D0D"/>
    <w:rsid w:val="00A51219"/>
    <w:rsid w:val="00A512B0"/>
    <w:rsid w:val="00A5133E"/>
    <w:rsid w:val="00A51F7F"/>
    <w:rsid w:val="00A521EF"/>
    <w:rsid w:val="00A52CAF"/>
    <w:rsid w:val="00A5351B"/>
    <w:rsid w:val="00A5359D"/>
    <w:rsid w:val="00A53C45"/>
    <w:rsid w:val="00A5409F"/>
    <w:rsid w:val="00A54A3A"/>
    <w:rsid w:val="00A56140"/>
    <w:rsid w:val="00A56335"/>
    <w:rsid w:val="00A56E0C"/>
    <w:rsid w:val="00A56E57"/>
    <w:rsid w:val="00A57444"/>
    <w:rsid w:val="00A574FF"/>
    <w:rsid w:val="00A57B5F"/>
    <w:rsid w:val="00A57C4A"/>
    <w:rsid w:val="00A57DC2"/>
    <w:rsid w:val="00A57DD9"/>
    <w:rsid w:val="00A57E5B"/>
    <w:rsid w:val="00A60D4D"/>
    <w:rsid w:val="00A610EE"/>
    <w:rsid w:val="00A61C14"/>
    <w:rsid w:val="00A61C9B"/>
    <w:rsid w:val="00A61E5C"/>
    <w:rsid w:val="00A62585"/>
    <w:rsid w:val="00A62766"/>
    <w:rsid w:val="00A630B4"/>
    <w:rsid w:val="00A6341E"/>
    <w:rsid w:val="00A638F1"/>
    <w:rsid w:val="00A63A7C"/>
    <w:rsid w:val="00A63C5D"/>
    <w:rsid w:val="00A63CF5"/>
    <w:rsid w:val="00A6406C"/>
    <w:rsid w:val="00A649EA"/>
    <w:rsid w:val="00A64B8F"/>
    <w:rsid w:val="00A65B2E"/>
    <w:rsid w:val="00A6673B"/>
    <w:rsid w:val="00A668E4"/>
    <w:rsid w:val="00A6740C"/>
    <w:rsid w:val="00A6766C"/>
    <w:rsid w:val="00A677C6"/>
    <w:rsid w:val="00A70B78"/>
    <w:rsid w:val="00A70EB9"/>
    <w:rsid w:val="00A70F18"/>
    <w:rsid w:val="00A71402"/>
    <w:rsid w:val="00A72833"/>
    <w:rsid w:val="00A72C88"/>
    <w:rsid w:val="00A72F04"/>
    <w:rsid w:val="00A72FC5"/>
    <w:rsid w:val="00A72FD6"/>
    <w:rsid w:val="00A73160"/>
    <w:rsid w:val="00A737A6"/>
    <w:rsid w:val="00A737C5"/>
    <w:rsid w:val="00A73EF6"/>
    <w:rsid w:val="00A743B6"/>
    <w:rsid w:val="00A74CFE"/>
    <w:rsid w:val="00A7560B"/>
    <w:rsid w:val="00A75AAA"/>
    <w:rsid w:val="00A75DBC"/>
    <w:rsid w:val="00A75EDE"/>
    <w:rsid w:val="00A76DEA"/>
    <w:rsid w:val="00A7739C"/>
    <w:rsid w:val="00A7758B"/>
    <w:rsid w:val="00A778C8"/>
    <w:rsid w:val="00A77BDE"/>
    <w:rsid w:val="00A80520"/>
    <w:rsid w:val="00A805EC"/>
    <w:rsid w:val="00A815B1"/>
    <w:rsid w:val="00A81DC5"/>
    <w:rsid w:val="00A82AF2"/>
    <w:rsid w:val="00A83347"/>
    <w:rsid w:val="00A847CB"/>
    <w:rsid w:val="00A849D7"/>
    <w:rsid w:val="00A8542B"/>
    <w:rsid w:val="00A8566F"/>
    <w:rsid w:val="00A85784"/>
    <w:rsid w:val="00A85F8F"/>
    <w:rsid w:val="00A86396"/>
    <w:rsid w:val="00A87F61"/>
    <w:rsid w:val="00A90772"/>
    <w:rsid w:val="00A90BF6"/>
    <w:rsid w:val="00A90C29"/>
    <w:rsid w:val="00A90C39"/>
    <w:rsid w:val="00A90EC0"/>
    <w:rsid w:val="00A90F5B"/>
    <w:rsid w:val="00A915D7"/>
    <w:rsid w:val="00A91AEF"/>
    <w:rsid w:val="00A91C4D"/>
    <w:rsid w:val="00A92D6D"/>
    <w:rsid w:val="00A93139"/>
    <w:rsid w:val="00A94153"/>
    <w:rsid w:val="00A94977"/>
    <w:rsid w:val="00A94A32"/>
    <w:rsid w:val="00A954C8"/>
    <w:rsid w:val="00A955FE"/>
    <w:rsid w:val="00A956AF"/>
    <w:rsid w:val="00A95A5C"/>
    <w:rsid w:val="00A95BEA"/>
    <w:rsid w:val="00A963CD"/>
    <w:rsid w:val="00A96C90"/>
    <w:rsid w:val="00A96F19"/>
    <w:rsid w:val="00A97450"/>
    <w:rsid w:val="00A974D2"/>
    <w:rsid w:val="00A97852"/>
    <w:rsid w:val="00A97C7B"/>
    <w:rsid w:val="00A97E9A"/>
    <w:rsid w:val="00AA03B8"/>
    <w:rsid w:val="00AA08A5"/>
    <w:rsid w:val="00AA09E4"/>
    <w:rsid w:val="00AA0ED1"/>
    <w:rsid w:val="00AA1529"/>
    <w:rsid w:val="00AA1C97"/>
    <w:rsid w:val="00AA1EED"/>
    <w:rsid w:val="00AA37BF"/>
    <w:rsid w:val="00AA455F"/>
    <w:rsid w:val="00AA4872"/>
    <w:rsid w:val="00AA4EFE"/>
    <w:rsid w:val="00AA50F2"/>
    <w:rsid w:val="00AA5736"/>
    <w:rsid w:val="00AA6103"/>
    <w:rsid w:val="00AA6CA7"/>
    <w:rsid w:val="00AA7598"/>
    <w:rsid w:val="00AA7924"/>
    <w:rsid w:val="00AB0011"/>
    <w:rsid w:val="00AB0389"/>
    <w:rsid w:val="00AB0E69"/>
    <w:rsid w:val="00AB1A9F"/>
    <w:rsid w:val="00AB1E92"/>
    <w:rsid w:val="00AB2673"/>
    <w:rsid w:val="00AB2781"/>
    <w:rsid w:val="00AB2CB6"/>
    <w:rsid w:val="00AB2EFD"/>
    <w:rsid w:val="00AB3D2D"/>
    <w:rsid w:val="00AB4227"/>
    <w:rsid w:val="00AB426B"/>
    <w:rsid w:val="00AB435B"/>
    <w:rsid w:val="00AB49A2"/>
    <w:rsid w:val="00AB4ABF"/>
    <w:rsid w:val="00AB4F00"/>
    <w:rsid w:val="00AB523F"/>
    <w:rsid w:val="00AB53E2"/>
    <w:rsid w:val="00AB551C"/>
    <w:rsid w:val="00AB573C"/>
    <w:rsid w:val="00AB5D72"/>
    <w:rsid w:val="00AB645D"/>
    <w:rsid w:val="00AB69FE"/>
    <w:rsid w:val="00AB792B"/>
    <w:rsid w:val="00AB7F1D"/>
    <w:rsid w:val="00AC0119"/>
    <w:rsid w:val="00AC0213"/>
    <w:rsid w:val="00AC03BB"/>
    <w:rsid w:val="00AC058A"/>
    <w:rsid w:val="00AC0879"/>
    <w:rsid w:val="00AC0C1B"/>
    <w:rsid w:val="00AC1574"/>
    <w:rsid w:val="00AC189A"/>
    <w:rsid w:val="00AC18A6"/>
    <w:rsid w:val="00AC1CF8"/>
    <w:rsid w:val="00AC2C4C"/>
    <w:rsid w:val="00AC2E6E"/>
    <w:rsid w:val="00AC2FCF"/>
    <w:rsid w:val="00AC35A8"/>
    <w:rsid w:val="00AC37D4"/>
    <w:rsid w:val="00AC3915"/>
    <w:rsid w:val="00AC3AD0"/>
    <w:rsid w:val="00AC3ED8"/>
    <w:rsid w:val="00AC3FF2"/>
    <w:rsid w:val="00AC434A"/>
    <w:rsid w:val="00AC4B8D"/>
    <w:rsid w:val="00AC5A77"/>
    <w:rsid w:val="00AC5AB5"/>
    <w:rsid w:val="00AC61BD"/>
    <w:rsid w:val="00AC67F2"/>
    <w:rsid w:val="00AC73D8"/>
    <w:rsid w:val="00AC740A"/>
    <w:rsid w:val="00AC74EA"/>
    <w:rsid w:val="00AD00DC"/>
    <w:rsid w:val="00AD02EC"/>
    <w:rsid w:val="00AD0E18"/>
    <w:rsid w:val="00AD0F56"/>
    <w:rsid w:val="00AD196D"/>
    <w:rsid w:val="00AD1CDD"/>
    <w:rsid w:val="00AD2755"/>
    <w:rsid w:val="00AD2D74"/>
    <w:rsid w:val="00AD3048"/>
    <w:rsid w:val="00AD38F7"/>
    <w:rsid w:val="00AD3F14"/>
    <w:rsid w:val="00AD422D"/>
    <w:rsid w:val="00AD4775"/>
    <w:rsid w:val="00AD479A"/>
    <w:rsid w:val="00AD48A5"/>
    <w:rsid w:val="00AD4E5F"/>
    <w:rsid w:val="00AD5482"/>
    <w:rsid w:val="00AD54AF"/>
    <w:rsid w:val="00AD5988"/>
    <w:rsid w:val="00AD5A0E"/>
    <w:rsid w:val="00AD6227"/>
    <w:rsid w:val="00AD6694"/>
    <w:rsid w:val="00AD6B22"/>
    <w:rsid w:val="00AD6B6C"/>
    <w:rsid w:val="00AD714D"/>
    <w:rsid w:val="00AD789C"/>
    <w:rsid w:val="00AD7C42"/>
    <w:rsid w:val="00AD7E9C"/>
    <w:rsid w:val="00AE0162"/>
    <w:rsid w:val="00AE0A3B"/>
    <w:rsid w:val="00AE0B6D"/>
    <w:rsid w:val="00AE1398"/>
    <w:rsid w:val="00AE1AA5"/>
    <w:rsid w:val="00AE1B52"/>
    <w:rsid w:val="00AE2592"/>
    <w:rsid w:val="00AE2B72"/>
    <w:rsid w:val="00AE3B31"/>
    <w:rsid w:val="00AE3C61"/>
    <w:rsid w:val="00AE3F59"/>
    <w:rsid w:val="00AE41D2"/>
    <w:rsid w:val="00AE4694"/>
    <w:rsid w:val="00AE4A47"/>
    <w:rsid w:val="00AE4D47"/>
    <w:rsid w:val="00AE4F06"/>
    <w:rsid w:val="00AE51F8"/>
    <w:rsid w:val="00AE5B6B"/>
    <w:rsid w:val="00AE5DF7"/>
    <w:rsid w:val="00AE61E8"/>
    <w:rsid w:val="00AE63BF"/>
    <w:rsid w:val="00AE6543"/>
    <w:rsid w:val="00AE6651"/>
    <w:rsid w:val="00AE6B17"/>
    <w:rsid w:val="00AE6EDA"/>
    <w:rsid w:val="00AE70D8"/>
    <w:rsid w:val="00AE7A0D"/>
    <w:rsid w:val="00AE7CC3"/>
    <w:rsid w:val="00AF0F92"/>
    <w:rsid w:val="00AF1567"/>
    <w:rsid w:val="00AF187C"/>
    <w:rsid w:val="00AF199B"/>
    <w:rsid w:val="00AF1ABF"/>
    <w:rsid w:val="00AF1ECA"/>
    <w:rsid w:val="00AF1F8C"/>
    <w:rsid w:val="00AF21B5"/>
    <w:rsid w:val="00AF23D3"/>
    <w:rsid w:val="00AF2420"/>
    <w:rsid w:val="00AF2C76"/>
    <w:rsid w:val="00AF3197"/>
    <w:rsid w:val="00AF3B2F"/>
    <w:rsid w:val="00AF48B7"/>
    <w:rsid w:val="00AF52A2"/>
    <w:rsid w:val="00AF52A4"/>
    <w:rsid w:val="00AF5765"/>
    <w:rsid w:val="00AF6194"/>
    <w:rsid w:val="00AF63E5"/>
    <w:rsid w:val="00AF69FA"/>
    <w:rsid w:val="00AF6DDF"/>
    <w:rsid w:val="00AF70CF"/>
    <w:rsid w:val="00AF7266"/>
    <w:rsid w:val="00AF731C"/>
    <w:rsid w:val="00B006AF"/>
    <w:rsid w:val="00B007D3"/>
    <w:rsid w:val="00B00931"/>
    <w:rsid w:val="00B009FF"/>
    <w:rsid w:val="00B00A52"/>
    <w:rsid w:val="00B00CE8"/>
    <w:rsid w:val="00B01149"/>
    <w:rsid w:val="00B01156"/>
    <w:rsid w:val="00B013C9"/>
    <w:rsid w:val="00B014DA"/>
    <w:rsid w:val="00B015D6"/>
    <w:rsid w:val="00B0190D"/>
    <w:rsid w:val="00B01D80"/>
    <w:rsid w:val="00B020E0"/>
    <w:rsid w:val="00B022E3"/>
    <w:rsid w:val="00B02413"/>
    <w:rsid w:val="00B02626"/>
    <w:rsid w:val="00B026F9"/>
    <w:rsid w:val="00B0277C"/>
    <w:rsid w:val="00B02C07"/>
    <w:rsid w:val="00B02FA9"/>
    <w:rsid w:val="00B0317C"/>
    <w:rsid w:val="00B03917"/>
    <w:rsid w:val="00B04AA5"/>
    <w:rsid w:val="00B04BE9"/>
    <w:rsid w:val="00B04CFB"/>
    <w:rsid w:val="00B05831"/>
    <w:rsid w:val="00B0590D"/>
    <w:rsid w:val="00B05962"/>
    <w:rsid w:val="00B05973"/>
    <w:rsid w:val="00B069D4"/>
    <w:rsid w:val="00B06A43"/>
    <w:rsid w:val="00B06A57"/>
    <w:rsid w:val="00B07358"/>
    <w:rsid w:val="00B0741C"/>
    <w:rsid w:val="00B07712"/>
    <w:rsid w:val="00B07922"/>
    <w:rsid w:val="00B10269"/>
    <w:rsid w:val="00B10887"/>
    <w:rsid w:val="00B10D16"/>
    <w:rsid w:val="00B1102F"/>
    <w:rsid w:val="00B110A9"/>
    <w:rsid w:val="00B1150C"/>
    <w:rsid w:val="00B1174E"/>
    <w:rsid w:val="00B118AF"/>
    <w:rsid w:val="00B12367"/>
    <w:rsid w:val="00B12AC4"/>
    <w:rsid w:val="00B131A7"/>
    <w:rsid w:val="00B13297"/>
    <w:rsid w:val="00B13A20"/>
    <w:rsid w:val="00B14358"/>
    <w:rsid w:val="00B145A3"/>
    <w:rsid w:val="00B14EBB"/>
    <w:rsid w:val="00B14F85"/>
    <w:rsid w:val="00B15414"/>
    <w:rsid w:val="00B15AF9"/>
    <w:rsid w:val="00B15CE9"/>
    <w:rsid w:val="00B15D6F"/>
    <w:rsid w:val="00B162D5"/>
    <w:rsid w:val="00B17594"/>
    <w:rsid w:val="00B1786B"/>
    <w:rsid w:val="00B179A9"/>
    <w:rsid w:val="00B2000B"/>
    <w:rsid w:val="00B20ECF"/>
    <w:rsid w:val="00B20F45"/>
    <w:rsid w:val="00B2103E"/>
    <w:rsid w:val="00B211FF"/>
    <w:rsid w:val="00B2179E"/>
    <w:rsid w:val="00B2198A"/>
    <w:rsid w:val="00B21CB4"/>
    <w:rsid w:val="00B2276E"/>
    <w:rsid w:val="00B2281C"/>
    <w:rsid w:val="00B231D2"/>
    <w:rsid w:val="00B23323"/>
    <w:rsid w:val="00B23390"/>
    <w:rsid w:val="00B233B4"/>
    <w:rsid w:val="00B2346E"/>
    <w:rsid w:val="00B2372D"/>
    <w:rsid w:val="00B23816"/>
    <w:rsid w:val="00B24333"/>
    <w:rsid w:val="00B25166"/>
    <w:rsid w:val="00B25930"/>
    <w:rsid w:val="00B26488"/>
    <w:rsid w:val="00B2687B"/>
    <w:rsid w:val="00B26B7E"/>
    <w:rsid w:val="00B26B90"/>
    <w:rsid w:val="00B27037"/>
    <w:rsid w:val="00B27B10"/>
    <w:rsid w:val="00B27B61"/>
    <w:rsid w:val="00B27D16"/>
    <w:rsid w:val="00B27E7C"/>
    <w:rsid w:val="00B3020F"/>
    <w:rsid w:val="00B30524"/>
    <w:rsid w:val="00B307D5"/>
    <w:rsid w:val="00B30CC1"/>
    <w:rsid w:val="00B31B85"/>
    <w:rsid w:val="00B31D7E"/>
    <w:rsid w:val="00B31DCD"/>
    <w:rsid w:val="00B3202C"/>
    <w:rsid w:val="00B32999"/>
    <w:rsid w:val="00B32B32"/>
    <w:rsid w:val="00B32CF3"/>
    <w:rsid w:val="00B33241"/>
    <w:rsid w:val="00B339B0"/>
    <w:rsid w:val="00B33E75"/>
    <w:rsid w:val="00B343ED"/>
    <w:rsid w:val="00B34B7E"/>
    <w:rsid w:val="00B34D3A"/>
    <w:rsid w:val="00B35464"/>
    <w:rsid w:val="00B356FC"/>
    <w:rsid w:val="00B35E11"/>
    <w:rsid w:val="00B35E3D"/>
    <w:rsid w:val="00B36D20"/>
    <w:rsid w:val="00B371BF"/>
    <w:rsid w:val="00B376B2"/>
    <w:rsid w:val="00B37CFA"/>
    <w:rsid w:val="00B4000E"/>
    <w:rsid w:val="00B40069"/>
    <w:rsid w:val="00B40848"/>
    <w:rsid w:val="00B40A47"/>
    <w:rsid w:val="00B414DB"/>
    <w:rsid w:val="00B4162A"/>
    <w:rsid w:val="00B42A96"/>
    <w:rsid w:val="00B42C97"/>
    <w:rsid w:val="00B42D9D"/>
    <w:rsid w:val="00B42EDC"/>
    <w:rsid w:val="00B431B8"/>
    <w:rsid w:val="00B431DE"/>
    <w:rsid w:val="00B435F6"/>
    <w:rsid w:val="00B43AC9"/>
    <w:rsid w:val="00B43C2C"/>
    <w:rsid w:val="00B443A0"/>
    <w:rsid w:val="00B44A65"/>
    <w:rsid w:val="00B45CF8"/>
    <w:rsid w:val="00B4685B"/>
    <w:rsid w:val="00B4716A"/>
    <w:rsid w:val="00B4718C"/>
    <w:rsid w:val="00B474D4"/>
    <w:rsid w:val="00B47927"/>
    <w:rsid w:val="00B500C6"/>
    <w:rsid w:val="00B5039D"/>
    <w:rsid w:val="00B516D7"/>
    <w:rsid w:val="00B52491"/>
    <w:rsid w:val="00B5276A"/>
    <w:rsid w:val="00B528B7"/>
    <w:rsid w:val="00B528BB"/>
    <w:rsid w:val="00B52B23"/>
    <w:rsid w:val="00B52CE7"/>
    <w:rsid w:val="00B52E1F"/>
    <w:rsid w:val="00B52E4D"/>
    <w:rsid w:val="00B52FB8"/>
    <w:rsid w:val="00B530B7"/>
    <w:rsid w:val="00B534A7"/>
    <w:rsid w:val="00B53B0C"/>
    <w:rsid w:val="00B53BCD"/>
    <w:rsid w:val="00B540DC"/>
    <w:rsid w:val="00B545D2"/>
    <w:rsid w:val="00B547F9"/>
    <w:rsid w:val="00B54CFF"/>
    <w:rsid w:val="00B54F7A"/>
    <w:rsid w:val="00B5521C"/>
    <w:rsid w:val="00B55333"/>
    <w:rsid w:val="00B55C7C"/>
    <w:rsid w:val="00B56789"/>
    <w:rsid w:val="00B56E35"/>
    <w:rsid w:val="00B56EF7"/>
    <w:rsid w:val="00B575D0"/>
    <w:rsid w:val="00B57EDA"/>
    <w:rsid w:val="00B6048A"/>
    <w:rsid w:val="00B60A78"/>
    <w:rsid w:val="00B60AAA"/>
    <w:rsid w:val="00B60F98"/>
    <w:rsid w:val="00B6146A"/>
    <w:rsid w:val="00B6180B"/>
    <w:rsid w:val="00B61AB1"/>
    <w:rsid w:val="00B622F5"/>
    <w:rsid w:val="00B626F1"/>
    <w:rsid w:val="00B62755"/>
    <w:rsid w:val="00B6289E"/>
    <w:rsid w:val="00B62C66"/>
    <w:rsid w:val="00B636C5"/>
    <w:rsid w:val="00B64519"/>
    <w:rsid w:val="00B64918"/>
    <w:rsid w:val="00B64E31"/>
    <w:rsid w:val="00B64F0A"/>
    <w:rsid w:val="00B65227"/>
    <w:rsid w:val="00B65304"/>
    <w:rsid w:val="00B655E2"/>
    <w:rsid w:val="00B65735"/>
    <w:rsid w:val="00B6573C"/>
    <w:rsid w:val="00B65808"/>
    <w:rsid w:val="00B660BB"/>
    <w:rsid w:val="00B66112"/>
    <w:rsid w:val="00B66267"/>
    <w:rsid w:val="00B663BC"/>
    <w:rsid w:val="00B66766"/>
    <w:rsid w:val="00B672F1"/>
    <w:rsid w:val="00B679EC"/>
    <w:rsid w:val="00B67BC1"/>
    <w:rsid w:val="00B67F92"/>
    <w:rsid w:val="00B70086"/>
    <w:rsid w:val="00B714AD"/>
    <w:rsid w:val="00B71704"/>
    <w:rsid w:val="00B71735"/>
    <w:rsid w:val="00B71765"/>
    <w:rsid w:val="00B71EC5"/>
    <w:rsid w:val="00B721D5"/>
    <w:rsid w:val="00B72DAA"/>
    <w:rsid w:val="00B730B4"/>
    <w:rsid w:val="00B73476"/>
    <w:rsid w:val="00B736B3"/>
    <w:rsid w:val="00B73849"/>
    <w:rsid w:val="00B73911"/>
    <w:rsid w:val="00B739DE"/>
    <w:rsid w:val="00B73FC5"/>
    <w:rsid w:val="00B742A1"/>
    <w:rsid w:val="00B74D97"/>
    <w:rsid w:val="00B7524F"/>
    <w:rsid w:val="00B75296"/>
    <w:rsid w:val="00B752A8"/>
    <w:rsid w:val="00B755D0"/>
    <w:rsid w:val="00B755FC"/>
    <w:rsid w:val="00B7611E"/>
    <w:rsid w:val="00B7651A"/>
    <w:rsid w:val="00B76F13"/>
    <w:rsid w:val="00B77095"/>
    <w:rsid w:val="00B777BE"/>
    <w:rsid w:val="00B802D8"/>
    <w:rsid w:val="00B80868"/>
    <w:rsid w:val="00B80ED9"/>
    <w:rsid w:val="00B80FBB"/>
    <w:rsid w:val="00B814B5"/>
    <w:rsid w:val="00B816FE"/>
    <w:rsid w:val="00B81894"/>
    <w:rsid w:val="00B81948"/>
    <w:rsid w:val="00B81D58"/>
    <w:rsid w:val="00B822C5"/>
    <w:rsid w:val="00B82858"/>
    <w:rsid w:val="00B82C9E"/>
    <w:rsid w:val="00B82D19"/>
    <w:rsid w:val="00B82F2B"/>
    <w:rsid w:val="00B83156"/>
    <w:rsid w:val="00B832E7"/>
    <w:rsid w:val="00B83A41"/>
    <w:rsid w:val="00B84E9D"/>
    <w:rsid w:val="00B851BF"/>
    <w:rsid w:val="00B85E64"/>
    <w:rsid w:val="00B85EBB"/>
    <w:rsid w:val="00B86392"/>
    <w:rsid w:val="00B86407"/>
    <w:rsid w:val="00B8677F"/>
    <w:rsid w:val="00B86C15"/>
    <w:rsid w:val="00B86F46"/>
    <w:rsid w:val="00B87D5B"/>
    <w:rsid w:val="00B905CF"/>
    <w:rsid w:val="00B9067E"/>
    <w:rsid w:val="00B9069C"/>
    <w:rsid w:val="00B90A34"/>
    <w:rsid w:val="00B9125F"/>
    <w:rsid w:val="00B91491"/>
    <w:rsid w:val="00B91BE0"/>
    <w:rsid w:val="00B91C44"/>
    <w:rsid w:val="00B92638"/>
    <w:rsid w:val="00B927CE"/>
    <w:rsid w:val="00B92A80"/>
    <w:rsid w:val="00B93D04"/>
    <w:rsid w:val="00B9411B"/>
    <w:rsid w:val="00B94213"/>
    <w:rsid w:val="00B94387"/>
    <w:rsid w:val="00B94CD2"/>
    <w:rsid w:val="00B95776"/>
    <w:rsid w:val="00B95C07"/>
    <w:rsid w:val="00B95D42"/>
    <w:rsid w:val="00B95E50"/>
    <w:rsid w:val="00B96914"/>
    <w:rsid w:val="00B96C50"/>
    <w:rsid w:val="00B97185"/>
    <w:rsid w:val="00B97CC0"/>
    <w:rsid w:val="00BA04C9"/>
    <w:rsid w:val="00BA0813"/>
    <w:rsid w:val="00BA1382"/>
    <w:rsid w:val="00BA1D02"/>
    <w:rsid w:val="00BA1E75"/>
    <w:rsid w:val="00BA2011"/>
    <w:rsid w:val="00BA2068"/>
    <w:rsid w:val="00BA206D"/>
    <w:rsid w:val="00BA28E8"/>
    <w:rsid w:val="00BA2CEC"/>
    <w:rsid w:val="00BA3212"/>
    <w:rsid w:val="00BA3EB0"/>
    <w:rsid w:val="00BA457E"/>
    <w:rsid w:val="00BA47CF"/>
    <w:rsid w:val="00BA4AA2"/>
    <w:rsid w:val="00BA4D6E"/>
    <w:rsid w:val="00BA51AC"/>
    <w:rsid w:val="00BA5408"/>
    <w:rsid w:val="00BA55AC"/>
    <w:rsid w:val="00BA5900"/>
    <w:rsid w:val="00BA6927"/>
    <w:rsid w:val="00BA71A4"/>
    <w:rsid w:val="00BA7CC5"/>
    <w:rsid w:val="00BA7E87"/>
    <w:rsid w:val="00BB003B"/>
    <w:rsid w:val="00BB09A0"/>
    <w:rsid w:val="00BB0A73"/>
    <w:rsid w:val="00BB1423"/>
    <w:rsid w:val="00BB18EA"/>
    <w:rsid w:val="00BB2EBC"/>
    <w:rsid w:val="00BB32A8"/>
    <w:rsid w:val="00BB45B1"/>
    <w:rsid w:val="00BB4DB4"/>
    <w:rsid w:val="00BB50DD"/>
    <w:rsid w:val="00BB544D"/>
    <w:rsid w:val="00BB58A5"/>
    <w:rsid w:val="00BB64A6"/>
    <w:rsid w:val="00BB69D2"/>
    <w:rsid w:val="00BB7C5A"/>
    <w:rsid w:val="00BC019E"/>
    <w:rsid w:val="00BC0882"/>
    <w:rsid w:val="00BC0D99"/>
    <w:rsid w:val="00BC1233"/>
    <w:rsid w:val="00BC156B"/>
    <w:rsid w:val="00BC1F08"/>
    <w:rsid w:val="00BC2295"/>
    <w:rsid w:val="00BC2378"/>
    <w:rsid w:val="00BC2FBB"/>
    <w:rsid w:val="00BC3D4E"/>
    <w:rsid w:val="00BC40D7"/>
    <w:rsid w:val="00BC4A93"/>
    <w:rsid w:val="00BC5C59"/>
    <w:rsid w:val="00BC64F1"/>
    <w:rsid w:val="00BC73F4"/>
    <w:rsid w:val="00BC7E12"/>
    <w:rsid w:val="00BD0046"/>
    <w:rsid w:val="00BD019D"/>
    <w:rsid w:val="00BD0806"/>
    <w:rsid w:val="00BD190F"/>
    <w:rsid w:val="00BD1A77"/>
    <w:rsid w:val="00BD1B2F"/>
    <w:rsid w:val="00BD237D"/>
    <w:rsid w:val="00BD2565"/>
    <w:rsid w:val="00BD25AD"/>
    <w:rsid w:val="00BD2BE2"/>
    <w:rsid w:val="00BD2DDD"/>
    <w:rsid w:val="00BD3176"/>
    <w:rsid w:val="00BD34B4"/>
    <w:rsid w:val="00BD426F"/>
    <w:rsid w:val="00BD4F59"/>
    <w:rsid w:val="00BD669F"/>
    <w:rsid w:val="00BD6CB2"/>
    <w:rsid w:val="00BD6D4E"/>
    <w:rsid w:val="00BD6F2F"/>
    <w:rsid w:val="00BD748E"/>
    <w:rsid w:val="00BD7ADC"/>
    <w:rsid w:val="00BD7CD8"/>
    <w:rsid w:val="00BE047B"/>
    <w:rsid w:val="00BE0682"/>
    <w:rsid w:val="00BE0B88"/>
    <w:rsid w:val="00BE0D45"/>
    <w:rsid w:val="00BE1A33"/>
    <w:rsid w:val="00BE241D"/>
    <w:rsid w:val="00BE2BA8"/>
    <w:rsid w:val="00BE30BA"/>
    <w:rsid w:val="00BE37EC"/>
    <w:rsid w:val="00BE3B54"/>
    <w:rsid w:val="00BE3BE9"/>
    <w:rsid w:val="00BE3F0A"/>
    <w:rsid w:val="00BE412B"/>
    <w:rsid w:val="00BE528A"/>
    <w:rsid w:val="00BE53B9"/>
    <w:rsid w:val="00BE55D7"/>
    <w:rsid w:val="00BE6433"/>
    <w:rsid w:val="00BE6816"/>
    <w:rsid w:val="00BE6D51"/>
    <w:rsid w:val="00BE6D7B"/>
    <w:rsid w:val="00BE7443"/>
    <w:rsid w:val="00BF07DA"/>
    <w:rsid w:val="00BF0A5D"/>
    <w:rsid w:val="00BF0D56"/>
    <w:rsid w:val="00BF0E9F"/>
    <w:rsid w:val="00BF169F"/>
    <w:rsid w:val="00BF1A27"/>
    <w:rsid w:val="00BF1AB2"/>
    <w:rsid w:val="00BF1BE7"/>
    <w:rsid w:val="00BF1CC2"/>
    <w:rsid w:val="00BF1DA8"/>
    <w:rsid w:val="00BF1E4A"/>
    <w:rsid w:val="00BF205D"/>
    <w:rsid w:val="00BF2134"/>
    <w:rsid w:val="00BF2192"/>
    <w:rsid w:val="00BF23E9"/>
    <w:rsid w:val="00BF296F"/>
    <w:rsid w:val="00BF3827"/>
    <w:rsid w:val="00BF3BC1"/>
    <w:rsid w:val="00BF4237"/>
    <w:rsid w:val="00BF4291"/>
    <w:rsid w:val="00BF4C5C"/>
    <w:rsid w:val="00BF4D54"/>
    <w:rsid w:val="00BF4EDB"/>
    <w:rsid w:val="00BF58F2"/>
    <w:rsid w:val="00BF59B1"/>
    <w:rsid w:val="00BF5EED"/>
    <w:rsid w:val="00BF60B6"/>
    <w:rsid w:val="00BF67AF"/>
    <w:rsid w:val="00BF6D6B"/>
    <w:rsid w:val="00BF6E83"/>
    <w:rsid w:val="00BF7888"/>
    <w:rsid w:val="00C0006F"/>
    <w:rsid w:val="00C000FD"/>
    <w:rsid w:val="00C00B31"/>
    <w:rsid w:val="00C00E91"/>
    <w:rsid w:val="00C0135D"/>
    <w:rsid w:val="00C034D1"/>
    <w:rsid w:val="00C03C0A"/>
    <w:rsid w:val="00C03D0A"/>
    <w:rsid w:val="00C03E4D"/>
    <w:rsid w:val="00C04D13"/>
    <w:rsid w:val="00C050F3"/>
    <w:rsid w:val="00C05180"/>
    <w:rsid w:val="00C059A8"/>
    <w:rsid w:val="00C05D2B"/>
    <w:rsid w:val="00C05E84"/>
    <w:rsid w:val="00C0607C"/>
    <w:rsid w:val="00C06136"/>
    <w:rsid w:val="00C06C38"/>
    <w:rsid w:val="00C07440"/>
    <w:rsid w:val="00C074A0"/>
    <w:rsid w:val="00C07A61"/>
    <w:rsid w:val="00C07B81"/>
    <w:rsid w:val="00C07D59"/>
    <w:rsid w:val="00C07DB9"/>
    <w:rsid w:val="00C102B7"/>
    <w:rsid w:val="00C104B1"/>
    <w:rsid w:val="00C10BDE"/>
    <w:rsid w:val="00C11F97"/>
    <w:rsid w:val="00C11F9D"/>
    <w:rsid w:val="00C1211C"/>
    <w:rsid w:val="00C12547"/>
    <w:rsid w:val="00C126BC"/>
    <w:rsid w:val="00C128A3"/>
    <w:rsid w:val="00C12ECE"/>
    <w:rsid w:val="00C135BA"/>
    <w:rsid w:val="00C13640"/>
    <w:rsid w:val="00C13CC4"/>
    <w:rsid w:val="00C1443B"/>
    <w:rsid w:val="00C14833"/>
    <w:rsid w:val="00C14901"/>
    <w:rsid w:val="00C1538E"/>
    <w:rsid w:val="00C15A3E"/>
    <w:rsid w:val="00C1608B"/>
    <w:rsid w:val="00C166F5"/>
    <w:rsid w:val="00C16B32"/>
    <w:rsid w:val="00C16DDB"/>
    <w:rsid w:val="00C16E8A"/>
    <w:rsid w:val="00C17A23"/>
    <w:rsid w:val="00C17A77"/>
    <w:rsid w:val="00C2039F"/>
    <w:rsid w:val="00C20FC3"/>
    <w:rsid w:val="00C210C6"/>
    <w:rsid w:val="00C212F2"/>
    <w:rsid w:val="00C219F7"/>
    <w:rsid w:val="00C227A6"/>
    <w:rsid w:val="00C2289A"/>
    <w:rsid w:val="00C22EF2"/>
    <w:rsid w:val="00C2337E"/>
    <w:rsid w:val="00C23730"/>
    <w:rsid w:val="00C23A70"/>
    <w:rsid w:val="00C23CCA"/>
    <w:rsid w:val="00C242FB"/>
    <w:rsid w:val="00C244D3"/>
    <w:rsid w:val="00C248CD"/>
    <w:rsid w:val="00C248E2"/>
    <w:rsid w:val="00C24AC3"/>
    <w:rsid w:val="00C24CFC"/>
    <w:rsid w:val="00C26419"/>
    <w:rsid w:val="00C264F4"/>
    <w:rsid w:val="00C26A88"/>
    <w:rsid w:val="00C275B4"/>
    <w:rsid w:val="00C2787F"/>
    <w:rsid w:val="00C27A7C"/>
    <w:rsid w:val="00C3000D"/>
    <w:rsid w:val="00C313A7"/>
    <w:rsid w:val="00C314AD"/>
    <w:rsid w:val="00C31F5B"/>
    <w:rsid w:val="00C32475"/>
    <w:rsid w:val="00C3263A"/>
    <w:rsid w:val="00C32C3D"/>
    <w:rsid w:val="00C32FD4"/>
    <w:rsid w:val="00C33389"/>
    <w:rsid w:val="00C335E3"/>
    <w:rsid w:val="00C337B4"/>
    <w:rsid w:val="00C337C6"/>
    <w:rsid w:val="00C33DD5"/>
    <w:rsid w:val="00C34043"/>
    <w:rsid w:val="00C340E8"/>
    <w:rsid w:val="00C3479F"/>
    <w:rsid w:val="00C34983"/>
    <w:rsid w:val="00C34A6C"/>
    <w:rsid w:val="00C34D16"/>
    <w:rsid w:val="00C3537C"/>
    <w:rsid w:val="00C3591D"/>
    <w:rsid w:val="00C36426"/>
    <w:rsid w:val="00C37862"/>
    <w:rsid w:val="00C3799D"/>
    <w:rsid w:val="00C37F26"/>
    <w:rsid w:val="00C37F4F"/>
    <w:rsid w:val="00C37F7D"/>
    <w:rsid w:val="00C403EE"/>
    <w:rsid w:val="00C408C4"/>
    <w:rsid w:val="00C40A02"/>
    <w:rsid w:val="00C417FA"/>
    <w:rsid w:val="00C41810"/>
    <w:rsid w:val="00C41B9D"/>
    <w:rsid w:val="00C41C9A"/>
    <w:rsid w:val="00C42557"/>
    <w:rsid w:val="00C4321B"/>
    <w:rsid w:val="00C434B4"/>
    <w:rsid w:val="00C436D7"/>
    <w:rsid w:val="00C43A70"/>
    <w:rsid w:val="00C4441D"/>
    <w:rsid w:val="00C44937"/>
    <w:rsid w:val="00C45B3B"/>
    <w:rsid w:val="00C45D7A"/>
    <w:rsid w:val="00C46373"/>
    <w:rsid w:val="00C46B89"/>
    <w:rsid w:val="00C46BC3"/>
    <w:rsid w:val="00C46E50"/>
    <w:rsid w:val="00C47233"/>
    <w:rsid w:val="00C47D85"/>
    <w:rsid w:val="00C47E1C"/>
    <w:rsid w:val="00C50200"/>
    <w:rsid w:val="00C50273"/>
    <w:rsid w:val="00C505E1"/>
    <w:rsid w:val="00C508BC"/>
    <w:rsid w:val="00C51173"/>
    <w:rsid w:val="00C514C0"/>
    <w:rsid w:val="00C51D22"/>
    <w:rsid w:val="00C52060"/>
    <w:rsid w:val="00C52465"/>
    <w:rsid w:val="00C52549"/>
    <w:rsid w:val="00C528BD"/>
    <w:rsid w:val="00C52914"/>
    <w:rsid w:val="00C52CE9"/>
    <w:rsid w:val="00C5326D"/>
    <w:rsid w:val="00C532AE"/>
    <w:rsid w:val="00C54432"/>
    <w:rsid w:val="00C54BFF"/>
    <w:rsid w:val="00C54D18"/>
    <w:rsid w:val="00C54D72"/>
    <w:rsid w:val="00C54DCB"/>
    <w:rsid w:val="00C558C5"/>
    <w:rsid w:val="00C561B1"/>
    <w:rsid w:val="00C57144"/>
    <w:rsid w:val="00C57322"/>
    <w:rsid w:val="00C57AFD"/>
    <w:rsid w:val="00C57C19"/>
    <w:rsid w:val="00C57CFA"/>
    <w:rsid w:val="00C60038"/>
    <w:rsid w:val="00C60981"/>
    <w:rsid w:val="00C60991"/>
    <w:rsid w:val="00C60A16"/>
    <w:rsid w:val="00C60C50"/>
    <w:rsid w:val="00C60F3E"/>
    <w:rsid w:val="00C617A6"/>
    <w:rsid w:val="00C618A4"/>
    <w:rsid w:val="00C61922"/>
    <w:rsid w:val="00C61E5A"/>
    <w:rsid w:val="00C61ED0"/>
    <w:rsid w:val="00C620B4"/>
    <w:rsid w:val="00C6249D"/>
    <w:rsid w:val="00C62C0D"/>
    <w:rsid w:val="00C62D72"/>
    <w:rsid w:val="00C6300C"/>
    <w:rsid w:val="00C631FD"/>
    <w:rsid w:val="00C637FD"/>
    <w:rsid w:val="00C638A1"/>
    <w:rsid w:val="00C63AB1"/>
    <w:rsid w:val="00C63D47"/>
    <w:rsid w:val="00C641C8"/>
    <w:rsid w:val="00C64305"/>
    <w:rsid w:val="00C646DC"/>
    <w:rsid w:val="00C64B36"/>
    <w:rsid w:val="00C655BF"/>
    <w:rsid w:val="00C65975"/>
    <w:rsid w:val="00C667C9"/>
    <w:rsid w:val="00C66AB7"/>
    <w:rsid w:val="00C66C7A"/>
    <w:rsid w:val="00C66CC7"/>
    <w:rsid w:val="00C67574"/>
    <w:rsid w:val="00C67C6E"/>
    <w:rsid w:val="00C67D62"/>
    <w:rsid w:val="00C70082"/>
    <w:rsid w:val="00C700E3"/>
    <w:rsid w:val="00C70992"/>
    <w:rsid w:val="00C7131C"/>
    <w:rsid w:val="00C718CC"/>
    <w:rsid w:val="00C72287"/>
    <w:rsid w:val="00C72357"/>
    <w:rsid w:val="00C726FD"/>
    <w:rsid w:val="00C72740"/>
    <w:rsid w:val="00C7371F"/>
    <w:rsid w:val="00C73CEC"/>
    <w:rsid w:val="00C73E73"/>
    <w:rsid w:val="00C74050"/>
    <w:rsid w:val="00C74554"/>
    <w:rsid w:val="00C74846"/>
    <w:rsid w:val="00C749EA"/>
    <w:rsid w:val="00C7520C"/>
    <w:rsid w:val="00C75809"/>
    <w:rsid w:val="00C75A3D"/>
    <w:rsid w:val="00C75C10"/>
    <w:rsid w:val="00C764F6"/>
    <w:rsid w:val="00C76EF8"/>
    <w:rsid w:val="00C80478"/>
    <w:rsid w:val="00C80593"/>
    <w:rsid w:val="00C806E8"/>
    <w:rsid w:val="00C80855"/>
    <w:rsid w:val="00C81280"/>
    <w:rsid w:val="00C8186F"/>
    <w:rsid w:val="00C81CD4"/>
    <w:rsid w:val="00C82133"/>
    <w:rsid w:val="00C82B83"/>
    <w:rsid w:val="00C82C82"/>
    <w:rsid w:val="00C835CC"/>
    <w:rsid w:val="00C83DD1"/>
    <w:rsid w:val="00C83EF5"/>
    <w:rsid w:val="00C84BB7"/>
    <w:rsid w:val="00C84D80"/>
    <w:rsid w:val="00C84F74"/>
    <w:rsid w:val="00C85438"/>
    <w:rsid w:val="00C867CD"/>
    <w:rsid w:val="00C86805"/>
    <w:rsid w:val="00C86CD6"/>
    <w:rsid w:val="00C86EBE"/>
    <w:rsid w:val="00C8762C"/>
    <w:rsid w:val="00C900F8"/>
    <w:rsid w:val="00C90896"/>
    <w:rsid w:val="00C909B1"/>
    <w:rsid w:val="00C90DCB"/>
    <w:rsid w:val="00C9110D"/>
    <w:rsid w:val="00C91306"/>
    <w:rsid w:val="00C91B84"/>
    <w:rsid w:val="00C91DB8"/>
    <w:rsid w:val="00C91E08"/>
    <w:rsid w:val="00C92533"/>
    <w:rsid w:val="00C92D40"/>
    <w:rsid w:val="00C931B4"/>
    <w:rsid w:val="00C9329A"/>
    <w:rsid w:val="00C93956"/>
    <w:rsid w:val="00C93AF9"/>
    <w:rsid w:val="00C93BA4"/>
    <w:rsid w:val="00C93C2E"/>
    <w:rsid w:val="00C946FB"/>
    <w:rsid w:val="00C94715"/>
    <w:rsid w:val="00C94835"/>
    <w:rsid w:val="00C94978"/>
    <w:rsid w:val="00C94D39"/>
    <w:rsid w:val="00C94F72"/>
    <w:rsid w:val="00C950E0"/>
    <w:rsid w:val="00C951ED"/>
    <w:rsid w:val="00C95356"/>
    <w:rsid w:val="00C95438"/>
    <w:rsid w:val="00C95824"/>
    <w:rsid w:val="00C962FA"/>
    <w:rsid w:val="00C96512"/>
    <w:rsid w:val="00C9664E"/>
    <w:rsid w:val="00C96BA8"/>
    <w:rsid w:val="00C97213"/>
    <w:rsid w:val="00C973F5"/>
    <w:rsid w:val="00C9745F"/>
    <w:rsid w:val="00C97F52"/>
    <w:rsid w:val="00CA0136"/>
    <w:rsid w:val="00CA0DFA"/>
    <w:rsid w:val="00CA14F5"/>
    <w:rsid w:val="00CA2BB1"/>
    <w:rsid w:val="00CA33C7"/>
    <w:rsid w:val="00CA35B5"/>
    <w:rsid w:val="00CA4527"/>
    <w:rsid w:val="00CA4AD5"/>
    <w:rsid w:val="00CA5E5D"/>
    <w:rsid w:val="00CA672A"/>
    <w:rsid w:val="00CA68E6"/>
    <w:rsid w:val="00CA6D6B"/>
    <w:rsid w:val="00CA77D8"/>
    <w:rsid w:val="00CA7DDB"/>
    <w:rsid w:val="00CB0603"/>
    <w:rsid w:val="00CB090B"/>
    <w:rsid w:val="00CB0CD7"/>
    <w:rsid w:val="00CB15B5"/>
    <w:rsid w:val="00CB179C"/>
    <w:rsid w:val="00CB1CD6"/>
    <w:rsid w:val="00CB1F9D"/>
    <w:rsid w:val="00CB2293"/>
    <w:rsid w:val="00CB234E"/>
    <w:rsid w:val="00CB23C6"/>
    <w:rsid w:val="00CB293A"/>
    <w:rsid w:val="00CB29CB"/>
    <w:rsid w:val="00CB350A"/>
    <w:rsid w:val="00CB3A4B"/>
    <w:rsid w:val="00CB3BEF"/>
    <w:rsid w:val="00CB50AE"/>
    <w:rsid w:val="00CB5D1B"/>
    <w:rsid w:val="00CB5DA8"/>
    <w:rsid w:val="00CB62E3"/>
    <w:rsid w:val="00CB7715"/>
    <w:rsid w:val="00CB7916"/>
    <w:rsid w:val="00CC0224"/>
    <w:rsid w:val="00CC03CC"/>
    <w:rsid w:val="00CC0919"/>
    <w:rsid w:val="00CC0D26"/>
    <w:rsid w:val="00CC151B"/>
    <w:rsid w:val="00CC1574"/>
    <w:rsid w:val="00CC1816"/>
    <w:rsid w:val="00CC1AA6"/>
    <w:rsid w:val="00CC1C35"/>
    <w:rsid w:val="00CC22C1"/>
    <w:rsid w:val="00CC2311"/>
    <w:rsid w:val="00CC2444"/>
    <w:rsid w:val="00CC2734"/>
    <w:rsid w:val="00CC282D"/>
    <w:rsid w:val="00CC2C36"/>
    <w:rsid w:val="00CC34E8"/>
    <w:rsid w:val="00CC427A"/>
    <w:rsid w:val="00CC4584"/>
    <w:rsid w:val="00CC4A0A"/>
    <w:rsid w:val="00CC5F8C"/>
    <w:rsid w:val="00CC6136"/>
    <w:rsid w:val="00CC6C30"/>
    <w:rsid w:val="00CC6C76"/>
    <w:rsid w:val="00CC702C"/>
    <w:rsid w:val="00CC7CF5"/>
    <w:rsid w:val="00CC7E22"/>
    <w:rsid w:val="00CC7EA6"/>
    <w:rsid w:val="00CD0507"/>
    <w:rsid w:val="00CD0521"/>
    <w:rsid w:val="00CD164D"/>
    <w:rsid w:val="00CD18B4"/>
    <w:rsid w:val="00CD1934"/>
    <w:rsid w:val="00CD19E4"/>
    <w:rsid w:val="00CD1DA9"/>
    <w:rsid w:val="00CD1E94"/>
    <w:rsid w:val="00CD20CA"/>
    <w:rsid w:val="00CD3208"/>
    <w:rsid w:val="00CD351A"/>
    <w:rsid w:val="00CD3CA2"/>
    <w:rsid w:val="00CD42E8"/>
    <w:rsid w:val="00CD4721"/>
    <w:rsid w:val="00CD49AC"/>
    <w:rsid w:val="00CD4E2D"/>
    <w:rsid w:val="00CD525E"/>
    <w:rsid w:val="00CD558E"/>
    <w:rsid w:val="00CD599A"/>
    <w:rsid w:val="00CD5AC5"/>
    <w:rsid w:val="00CD5DC1"/>
    <w:rsid w:val="00CD5FD9"/>
    <w:rsid w:val="00CD635E"/>
    <w:rsid w:val="00CD64B7"/>
    <w:rsid w:val="00CD70C0"/>
    <w:rsid w:val="00CD7231"/>
    <w:rsid w:val="00CD77FC"/>
    <w:rsid w:val="00CD7DE8"/>
    <w:rsid w:val="00CE0BD2"/>
    <w:rsid w:val="00CE1103"/>
    <w:rsid w:val="00CE16CD"/>
    <w:rsid w:val="00CE17D4"/>
    <w:rsid w:val="00CE1C4E"/>
    <w:rsid w:val="00CE1EAA"/>
    <w:rsid w:val="00CE1EED"/>
    <w:rsid w:val="00CE228C"/>
    <w:rsid w:val="00CE2479"/>
    <w:rsid w:val="00CE2CE9"/>
    <w:rsid w:val="00CE2DB6"/>
    <w:rsid w:val="00CE31DF"/>
    <w:rsid w:val="00CE31E3"/>
    <w:rsid w:val="00CE3578"/>
    <w:rsid w:val="00CE360B"/>
    <w:rsid w:val="00CE3AA0"/>
    <w:rsid w:val="00CE3E92"/>
    <w:rsid w:val="00CE425E"/>
    <w:rsid w:val="00CE4A68"/>
    <w:rsid w:val="00CE5674"/>
    <w:rsid w:val="00CE58FB"/>
    <w:rsid w:val="00CE5B62"/>
    <w:rsid w:val="00CE5BF2"/>
    <w:rsid w:val="00CE6214"/>
    <w:rsid w:val="00CE6427"/>
    <w:rsid w:val="00CE710E"/>
    <w:rsid w:val="00CE712F"/>
    <w:rsid w:val="00CF065C"/>
    <w:rsid w:val="00CF06EC"/>
    <w:rsid w:val="00CF0A2B"/>
    <w:rsid w:val="00CF1535"/>
    <w:rsid w:val="00CF2094"/>
    <w:rsid w:val="00CF26C6"/>
    <w:rsid w:val="00CF2D44"/>
    <w:rsid w:val="00CF30C7"/>
    <w:rsid w:val="00CF39C2"/>
    <w:rsid w:val="00CF458F"/>
    <w:rsid w:val="00CF534C"/>
    <w:rsid w:val="00CF554B"/>
    <w:rsid w:val="00CF58AE"/>
    <w:rsid w:val="00CF6199"/>
    <w:rsid w:val="00CF625F"/>
    <w:rsid w:val="00CF6A4F"/>
    <w:rsid w:val="00CF71FE"/>
    <w:rsid w:val="00CF7568"/>
    <w:rsid w:val="00CF7C45"/>
    <w:rsid w:val="00CF7E9F"/>
    <w:rsid w:val="00D000AC"/>
    <w:rsid w:val="00D00A34"/>
    <w:rsid w:val="00D00FAD"/>
    <w:rsid w:val="00D00FB2"/>
    <w:rsid w:val="00D013F2"/>
    <w:rsid w:val="00D01453"/>
    <w:rsid w:val="00D01A38"/>
    <w:rsid w:val="00D01F57"/>
    <w:rsid w:val="00D02A18"/>
    <w:rsid w:val="00D02D32"/>
    <w:rsid w:val="00D02E72"/>
    <w:rsid w:val="00D03969"/>
    <w:rsid w:val="00D04D4C"/>
    <w:rsid w:val="00D06700"/>
    <w:rsid w:val="00D069FD"/>
    <w:rsid w:val="00D07650"/>
    <w:rsid w:val="00D07ABE"/>
    <w:rsid w:val="00D07BC3"/>
    <w:rsid w:val="00D07E9E"/>
    <w:rsid w:val="00D07EA5"/>
    <w:rsid w:val="00D1059E"/>
    <w:rsid w:val="00D1099D"/>
    <w:rsid w:val="00D10E03"/>
    <w:rsid w:val="00D11E3B"/>
    <w:rsid w:val="00D11EE0"/>
    <w:rsid w:val="00D12799"/>
    <w:rsid w:val="00D13201"/>
    <w:rsid w:val="00D136B2"/>
    <w:rsid w:val="00D1370F"/>
    <w:rsid w:val="00D1373F"/>
    <w:rsid w:val="00D13ABC"/>
    <w:rsid w:val="00D1430B"/>
    <w:rsid w:val="00D151E0"/>
    <w:rsid w:val="00D160DC"/>
    <w:rsid w:val="00D16C7A"/>
    <w:rsid w:val="00D16CAC"/>
    <w:rsid w:val="00D17263"/>
    <w:rsid w:val="00D17688"/>
    <w:rsid w:val="00D17A6A"/>
    <w:rsid w:val="00D20114"/>
    <w:rsid w:val="00D2095E"/>
    <w:rsid w:val="00D209A4"/>
    <w:rsid w:val="00D20A13"/>
    <w:rsid w:val="00D20BE3"/>
    <w:rsid w:val="00D21138"/>
    <w:rsid w:val="00D2239C"/>
    <w:rsid w:val="00D22C59"/>
    <w:rsid w:val="00D22FC7"/>
    <w:rsid w:val="00D23C84"/>
    <w:rsid w:val="00D23D0B"/>
    <w:rsid w:val="00D24142"/>
    <w:rsid w:val="00D2457B"/>
    <w:rsid w:val="00D245B0"/>
    <w:rsid w:val="00D24FA7"/>
    <w:rsid w:val="00D25138"/>
    <w:rsid w:val="00D255B9"/>
    <w:rsid w:val="00D25739"/>
    <w:rsid w:val="00D25972"/>
    <w:rsid w:val="00D25C15"/>
    <w:rsid w:val="00D25F9B"/>
    <w:rsid w:val="00D25FF1"/>
    <w:rsid w:val="00D260A0"/>
    <w:rsid w:val="00D26623"/>
    <w:rsid w:val="00D26759"/>
    <w:rsid w:val="00D2699A"/>
    <w:rsid w:val="00D26F5A"/>
    <w:rsid w:val="00D271D0"/>
    <w:rsid w:val="00D273AF"/>
    <w:rsid w:val="00D2743B"/>
    <w:rsid w:val="00D2752C"/>
    <w:rsid w:val="00D27B65"/>
    <w:rsid w:val="00D27C4F"/>
    <w:rsid w:val="00D27E74"/>
    <w:rsid w:val="00D30EF3"/>
    <w:rsid w:val="00D32017"/>
    <w:rsid w:val="00D32140"/>
    <w:rsid w:val="00D325C5"/>
    <w:rsid w:val="00D32910"/>
    <w:rsid w:val="00D33111"/>
    <w:rsid w:val="00D33710"/>
    <w:rsid w:val="00D33914"/>
    <w:rsid w:val="00D33A23"/>
    <w:rsid w:val="00D33BAE"/>
    <w:rsid w:val="00D343CA"/>
    <w:rsid w:val="00D3578F"/>
    <w:rsid w:val="00D35C23"/>
    <w:rsid w:val="00D35D3C"/>
    <w:rsid w:val="00D35EC3"/>
    <w:rsid w:val="00D36A87"/>
    <w:rsid w:val="00D36E44"/>
    <w:rsid w:val="00D3757A"/>
    <w:rsid w:val="00D3779B"/>
    <w:rsid w:val="00D4071A"/>
    <w:rsid w:val="00D40A98"/>
    <w:rsid w:val="00D40EE0"/>
    <w:rsid w:val="00D427F9"/>
    <w:rsid w:val="00D4292F"/>
    <w:rsid w:val="00D42A7F"/>
    <w:rsid w:val="00D435B3"/>
    <w:rsid w:val="00D439C4"/>
    <w:rsid w:val="00D44076"/>
    <w:rsid w:val="00D443B0"/>
    <w:rsid w:val="00D4486C"/>
    <w:rsid w:val="00D44958"/>
    <w:rsid w:val="00D44C70"/>
    <w:rsid w:val="00D451E0"/>
    <w:rsid w:val="00D45285"/>
    <w:rsid w:val="00D45588"/>
    <w:rsid w:val="00D456F1"/>
    <w:rsid w:val="00D45AB6"/>
    <w:rsid w:val="00D45ACB"/>
    <w:rsid w:val="00D45C6F"/>
    <w:rsid w:val="00D45EE2"/>
    <w:rsid w:val="00D460DB"/>
    <w:rsid w:val="00D461B7"/>
    <w:rsid w:val="00D4747F"/>
    <w:rsid w:val="00D47618"/>
    <w:rsid w:val="00D47740"/>
    <w:rsid w:val="00D477F3"/>
    <w:rsid w:val="00D47C44"/>
    <w:rsid w:val="00D47C57"/>
    <w:rsid w:val="00D47DD2"/>
    <w:rsid w:val="00D50192"/>
    <w:rsid w:val="00D508BA"/>
    <w:rsid w:val="00D5096C"/>
    <w:rsid w:val="00D50D5A"/>
    <w:rsid w:val="00D510E1"/>
    <w:rsid w:val="00D51436"/>
    <w:rsid w:val="00D51542"/>
    <w:rsid w:val="00D52151"/>
    <w:rsid w:val="00D52322"/>
    <w:rsid w:val="00D523B3"/>
    <w:rsid w:val="00D52C89"/>
    <w:rsid w:val="00D52D26"/>
    <w:rsid w:val="00D5322E"/>
    <w:rsid w:val="00D532C8"/>
    <w:rsid w:val="00D53A2E"/>
    <w:rsid w:val="00D54252"/>
    <w:rsid w:val="00D552BB"/>
    <w:rsid w:val="00D5600C"/>
    <w:rsid w:val="00D5601E"/>
    <w:rsid w:val="00D5610D"/>
    <w:rsid w:val="00D56A5D"/>
    <w:rsid w:val="00D56EE0"/>
    <w:rsid w:val="00D570A8"/>
    <w:rsid w:val="00D571B2"/>
    <w:rsid w:val="00D572E5"/>
    <w:rsid w:val="00D5732E"/>
    <w:rsid w:val="00D573D6"/>
    <w:rsid w:val="00D603B5"/>
    <w:rsid w:val="00D60477"/>
    <w:rsid w:val="00D608D6"/>
    <w:rsid w:val="00D60A37"/>
    <w:rsid w:val="00D61146"/>
    <w:rsid w:val="00D61949"/>
    <w:rsid w:val="00D62003"/>
    <w:rsid w:val="00D620C1"/>
    <w:rsid w:val="00D6215C"/>
    <w:rsid w:val="00D62253"/>
    <w:rsid w:val="00D62AB5"/>
    <w:rsid w:val="00D63548"/>
    <w:rsid w:val="00D64ADE"/>
    <w:rsid w:val="00D64F9F"/>
    <w:rsid w:val="00D653D4"/>
    <w:rsid w:val="00D6691F"/>
    <w:rsid w:val="00D67728"/>
    <w:rsid w:val="00D67FF6"/>
    <w:rsid w:val="00D70B60"/>
    <w:rsid w:val="00D70CA2"/>
    <w:rsid w:val="00D71144"/>
    <w:rsid w:val="00D7123D"/>
    <w:rsid w:val="00D72065"/>
    <w:rsid w:val="00D72D5F"/>
    <w:rsid w:val="00D7338C"/>
    <w:rsid w:val="00D73398"/>
    <w:rsid w:val="00D74396"/>
    <w:rsid w:val="00D74611"/>
    <w:rsid w:val="00D7496B"/>
    <w:rsid w:val="00D75570"/>
    <w:rsid w:val="00D758AF"/>
    <w:rsid w:val="00D75DCD"/>
    <w:rsid w:val="00D766E7"/>
    <w:rsid w:val="00D77F2D"/>
    <w:rsid w:val="00D80BDE"/>
    <w:rsid w:val="00D812B5"/>
    <w:rsid w:val="00D814F5"/>
    <w:rsid w:val="00D81BA4"/>
    <w:rsid w:val="00D81CF1"/>
    <w:rsid w:val="00D81FCE"/>
    <w:rsid w:val="00D8205C"/>
    <w:rsid w:val="00D824CD"/>
    <w:rsid w:val="00D82613"/>
    <w:rsid w:val="00D8269B"/>
    <w:rsid w:val="00D8310C"/>
    <w:rsid w:val="00D837A2"/>
    <w:rsid w:val="00D83BC2"/>
    <w:rsid w:val="00D83DC5"/>
    <w:rsid w:val="00D845AA"/>
    <w:rsid w:val="00D84616"/>
    <w:rsid w:val="00D856AF"/>
    <w:rsid w:val="00D85DE9"/>
    <w:rsid w:val="00D869DF"/>
    <w:rsid w:val="00D86CCB"/>
    <w:rsid w:val="00D86D31"/>
    <w:rsid w:val="00D86FD6"/>
    <w:rsid w:val="00D87554"/>
    <w:rsid w:val="00D91099"/>
    <w:rsid w:val="00D9115D"/>
    <w:rsid w:val="00D91787"/>
    <w:rsid w:val="00D91821"/>
    <w:rsid w:val="00D91B12"/>
    <w:rsid w:val="00D92E85"/>
    <w:rsid w:val="00D939F7"/>
    <w:rsid w:val="00D93CDA"/>
    <w:rsid w:val="00D94220"/>
    <w:rsid w:val="00D94AEC"/>
    <w:rsid w:val="00D94B38"/>
    <w:rsid w:val="00D94BE5"/>
    <w:rsid w:val="00D94BFB"/>
    <w:rsid w:val="00D953E6"/>
    <w:rsid w:val="00D955CB"/>
    <w:rsid w:val="00D9573A"/>
    <w:rsid w:val="00D96844"/>
    <w:rsid w:val="00D96A74"/>
    <w:rsid w:val="00D96B49"/>
    <w:rsid w:val="00D972B5"/>
    <w:rsid w:val="00D97521"/>
    <w:rsid w:val="00DA0006"/>
    <w:rsid w:val="00DA037B"/>
    <w:rsid w:val="00DA047B"/>
    <w:rsid w:val="00DA06AB"/>
    <w:rsid w:val="00DA06DC"/>
    <w:rsid w:val="00DA0703"/>
    <w:rsid w:val="00DA0814"/>
    <w:rsid w:val="00DA0B39"/>
    <w:rsid w:val="00DA0C79"/>
    <w:rsid w:val="00DA0D71"/>
    <w:rsid w:val="00DA0FBE"/>
    <w:rsid w:val="00DA146A"/>
    <w:rsid w:val="00DA14EE"/>
    <w:rsid w:val="00DA1DEE"/>
    <w:rsid w:val="00DA2629"/>
    <w:rsid w:val="00DA287B"/>
    <w:rsid w:val="00DA2A83"/>
    <w:rsid w:val="00DA2DCA"/>
    <w:rsid w:val="00DA319F"/>
    <w:rsid w:val="00DA366D"/>
    <w:rsid w:val="00DA3C2F"/>
    <w:rsid w:val="00DA446F"/>
    <w:rsid w:val="00DA46CD"/>
    <w:rsid w:val="00DA4AF8"/>
    <w:rsid w:val="00DA5361"/>
    <w:rsid w:val="00DA56A3"/>
    <w:rsid w:val="00DA5EA1"/>
    <w:rsid w:val="00DA62DF"/>
    <w:rsid w:val="00DA67F3"/>
    <w:rsid w:val="00DA6822"/>
    <w:rsid w:val="00DA6A7C"/>
    <w:rsid w:val="00DA6EC2"/>
    <w:rsid w:val="00DA6FFC"/>
    <w:rsid w:val="00DA7269"/>
    <w:rsid w:val="00DA7569"/>
    <w:rsid w:val="00DA7707"/>
    <w:rsid w:val="00DA7C7E"/>
    <w:rsid w:val="00DB002D"/>
    <w:rsid w:val="00DB06A8"/>
    <w:rsid w:val="00DB1135"/>
    <w:rsid w:val="00DB134D"/>
    <w:rsid w:val="00DB1601"/>
    <w:rsid w:val="00DB1B39"/>
    <w:rsid w:val="00DB2240"/>
    <w:rsid w:val="00DB26D9"/>
    <w:rsid w:val="00DB2918"/>
    <w:rsid w:val="00DB2960"/>
    <w:rsid w:val="00DB2AC7"/>
    <w:rsid w:val="00DB33D0"/>
    <w:rsid w:val="00DB34C3"/>
    <w:rsid w:val="00DB3750"/>
    <w:rsid w:val="00DB42F8"/>
    <w:rsid w:val="00DB495E"/>
    <w:rsid w:val="00DB4D31"/>
    <w:rsid w:val="00DB5017"/>
    <w:rsid w:val="00DB62FD"/>
    <w:rsid w:val="00DB6B4F"/>
    <w:rsid w:val="00DB7268"/>
    <w:rsid w:val="00DB7C2E"/>
    <w:rsid w:val="00DC01F0"/>
    <w:rsid w:val="00DC104B"/>
    <w:rsid w:val="00DC1255"/>
    <w:rsid w:val="00DC1CA0"/>
    <w:rsid w:val="00DC2105"/>
    <w:rsid w:val="00DC21C8"/>
    <w:rsid w:val="00DC3523"/>
    <w:rsid w:val="00DC5927"/>
    <w:rsid w:val="00DC5CBE"/>
    <w:rsid w:val="00DC6009"/>
    <w:rsid w:val="00DC63D3"/>
    <w:rsid w:val="00DC63E8"/>
    <w:rsid w:val="00DC6A7A"/>
    <w:rsid w:val="00DC6AD5"/>
    <w:rsid w:val="00DC6D96"/>
    <w:rsid w:val="00DC7077"/>
    <w:rsid w:val="00DC7084"/>
    <w:rsid w:val="00DC7356"/>
    <w:rsid w:val="00DC74C3"/>
    <w:rsid w:val="00DC7AD7"/>
    <w:rsid w:val="00DC7EF0"/>
    <w:rsid w:val="00DD0C3C"/>
    <w:rsid w:val="00DD0DFE"/>
    <w:rsid w:val="00DD105C"/>
    <w:rsid w:val="00DD117B"/>
    <w:rsid w:val="00DD1283"/>
    <w:rsid w:val="00DD1548"/>
    <w:rsid w:val="00DD1F49"/>
    <w:rsid w:val="00DD204A"/>
    <w:rsid w:val="00DD2162"/>
    <w:rsid w:val="00DD2A2A"/>
    <w:rsid w:val="00DD300C"/>
    <w:rsid w:val="00DD38E1"/>
    <w:rsid w:val="00DD3A44"/>
    <w:rsid w:val="00DD3B71"/>
    <w:rsid w:val="00DD3D0B"/>
    <w:rsid w:val="00DD4166"/>
    <w:rsid w:val="00DD4415"/>
    <w:rsid w:val="00DD4B14"/>
    <w:rsid w:val="00DD4BEB"/>
    <w:rsid w:val="00DD4D22"/>
    <w:rsid w:val="00DD5104"/>
    <w:rsid w:val="00DD5316"/>
    <w:rsid w:val="00DD5C44"/>
    <w:rsid w:val="00DD5F7F"/>
    <w:rsid w:val="00DD6113"/>
    <w:rsid w:val="00DD6379"/>
    <w:rsid w:val="00DD6ADA"/>
    <w:rsid w:val="00DD6C5B"/>
    <w:rsid w:val="00DD6D7F"/>
    <w:rsid w:val="00DD6F6A"/>
    <w:rsid w:val="00DD7104"/>
    <w:rsid w:val="00DD7225"/>
    <w:rsid w:val="00DD7429"/>
    <w:rsid w:val="00DD74A9"/>
    <w:rsid w:val="00DD79C6"/>
    <w:rsid w:val="00DD7ECC"/>
    <w:rsid w:val="00DE15B4"/>
    <w:rsid w:val="00DE1768"/>
    <w:rsid w:val="00DE1EBD"/>
    <w:rsid w:val="00DE3601"/>
    <w:rsid w:val="00DE376A"/>
    <w:rsid w:val="00DE3A07"/>
    <w:rsid w:val="00DE464A"/>
    <w:rsid w:val="00DE4A91"/>
    <w:rsid w:val="00DE58E2"/>
    <w:rsid w:val="00DE5F14"/>
    <w:rsid w:val="00DE6772"/>
    <w:rsid w:val="00DE6835"/>
    <w:rsid w:val="00DE6944"/>
    <w:rsid w:val="00DE6ADF"/>
    <w:rsid w:val="00DE6FDC"/>
    <w:rsid w:val="00DE7511"/>
    <w:rsid w:val="00DE7DC5"/>
    <w:rsid w:val="00DF00FD"/>
    <w:rsid w:val="00DF0233"/>
    <w:rsid w:val="00DF0311"/>
    <w:rsid w:val="00DF0394"/>
    <w:rsid w:val="00DF15D5"/>
    <w:rsid w:val="00DF1741"/>
    <w:rsid w:val="00DF1D86"/>
    <w:rsid w:val="00DF225C"/>
    <w:rsid w:val="00DF2DFA"/>
    <w:rsid w:val="00DF2FDE"/>
    <w:rsid w:val="00DF30C5"/>
    <w:rsid w:val="00DF446F"/>
    <w:rsid w:val="00DF4A53"/>
    <w:rsid w:val="00DF5B41"/>
    <w:rsid w:val="00DF60A5"/>
    <w:rsid w:val="00DF678D"/>
    <w:rsid w:val="00DF6AF3"/>
    <w:rsid w:val="00DF6CB1"/>
    <w:rsid w:val="00DF6D9D"/>
    <w:rsid w:val="00DF6DBF"/>
    <w:rsid w:val="00DF7205"/>
    <w:rsid w:val="00DF76D1"/>
    <w:rsid w:val="00DF797E"/>
    <w:rsid w:val="00DF7ACC"/>
    <w:rsid w:val="00E005EB"/>
    <w:rsid w:val="00E00D33"/>
    <w:rsid w:val="00E00D38"/>
    <w:rsid w:val="00E01F72"/>
    <w:rsid w:val="00E020FB"/>
    <w:rsid w:val="00E022DF"/>
    <w:rsid w:val="00E035EC"/>
    <w:rsid w:val="00E03D8D"/>
    <w:rsid w:val="00E04726"/>
    <w:rsid w:val="00E048BB"/>
    <w:rsid w:val="00E049FD"/>
    <w:rsid w:val="00E04C68"/>
    <w:rsid w:val="00E04FD5"/>
    <w:rsid w:val="00E0524C"/>
    <w:rsid w:val="00E0560E"/>
    <w:rsid w:val="00E05CAE"/>
    <w:rsid w:val="00E05DEC"/>
    <w:rsid w:val="00E067C6"/>
    <w:rsid w:val="00E06D60"/>
    <w:rsid w:val="00E072C4"/>
    <w:rsid w:val="00E0781F"/>
    <w:rsid w:val="00E0782B"/>
    <w:rsid w:val="00E07868"/>
    <w:rsid w:val="00E07AB9"/>
    <w:rsid w:val="00E10358"/>
    <w:rsid w:val="00E1068F"/>
    <w:rsid w:val="00E10F85"/>
    <w:rsid w:val="00E12B20"/>
    <w:rsid w:val="00E1303D"/>
    <w:rsid w:val="00E13452"/>
    <w:rsid w:val="00E13724"/>
    <w:rsid w:val="00E137D9"/>
    <w:rsid w:val="00E1495F"/>
    <w:rsid w:val="00E15023"/>
    <w:rsid w:val="00E15054"/>
    <w:rsid w:val="00E1562B"/>
    <w:rsid w:val="00E16BD0"/>
    <w:rsid w:val="00E16C7A"/>
    <w:rsid w:val="00E16D68"/>
    <w:rsid w:val="00E16E1A"/>
    <w:rsid w:val="00E175CB"/>
    <w:rsid w:val="00E1763E"/>
    <w:rsid w:val="00E1768B"/>
    <w:rsid w:val="00E17752"/>
    <w:rsid w:val="00E20409"/>
    <w:rsid w:val="00E208CF"/>
    <w:rsid w:val="00E20C37"/>
    <w:rsid w:val="00E20F55"/>
    <w:rsid w:val="00E218D8"/>
    <w:rsid w:val="00E21D4C"/>
    <w:rsid w:val="00E21E3F"/>
    <w:rsid w:val="00E223F8"/>
    <w:rsid w:val="00E22635"/>
    <w:rsid w:val="00E22672"/>
    <w:rsid w:val="00E2287B"/>
    <w:rsid w:val="00E22A10"/>
    <w:rsid w:val="00E22D44"/>
    <w:rsid w:val="00E2300F"/>
    <w:rsid w:val="00E230C1"/>
    <w:rsid w:val="00E2321F"/>
    <w:rsid w:val="00E2434C"/>
    <w:rsid w:val="00E25571"/>
    <w:rsid w:val="00E259CA"/>
    <w:rsid w:val="00E25A67"/>
    <w:rsid w:val="00E25DB9"/>
    <w:rsid w:val="00E2631B"/>
    <w:rsid w:val="00E2654E"/>
    <w:rsid w:val="00E26641"/>
    <w:rsid w:val="00E26768"/>
    <w:rsid w:val="00E268E4"/>
    <w:rsid w:val="00E269E4"/>
    <w:rsid w:val="00E26D8C"/>
    <w:rsid w:val="00E26DC2"/>
    <w:rsid w:val="00E27032"/>
    <w:rsid w:val="00E27ABC"/>
    <w:rsid w:val="00E27CF5"/>
    <w:rsid w:val="00E301C3"/>
    <w:rsid w:val="00E30419"/>
    <w:rsid w:val="00E31922"/>
    <w:rsid w:val="00E323DC"/>
    <w:rsid w:val="00E33230"/>
    <w:rsid w:val="00E33380"/>
    <w:rsid w:val="00E3354D"/>
    <w:rsid w:val="00E338AB"/>
    <w:rsid w:val="00E33965"/>
    <w:rsid w:val="00E33BE6"/>
    <w:rsid w:val="00E34047"/>
    <w:rsid w:val="00E3453B"/>
    <w:rsid w:val="00E350A9"/>
    <w:rsid w:val="00E351BA"/>
    <w:rsid w:val="00E35645"/>
    <w:rsid w:val="00E35CA4"/>
    <w:rsid w:val="00E363AE"/>
    <w:rsid w:val="00E3641F"/>
    <w:rsid w:val="00E36C23"/>
    <w:rsid w:val="00E36CB3"/>
    <w:rsid w:val="00E36D73"/>
    <w:rsid w:val="00E36E7B"/>
    <w:rsid w:val="00E37EDE"/>
    <w:rsid w:val="00E4023A"/>
    <w:rsid w:val="00E40336"/>
    <w:rsid w:val="00E40CB2"/>
    <w:rsid w:val="00E41753"/>
    <w:rsid w:val="00E41A90"/>
    <w:rsid w:val="00E41E7F"/>
    <w:rsid w:val="00E42244"/>
    <w:rsid w:val="00E4259A"/>
    <w:rsid w:val="00E42928"/>
    <w:rsid w:val="00E432AA"/>
    <w:rsid w:val="00E43B71"/>
    <w:rsid w:val="00E44359"/>
    <w:rsid w:val="00E446C8"/>
    <w:rsid w:val="00E449FF"/>
    <w:rsid w:val="00E4605F"/>
    <w:rsid w:val="00E4632A"/>
    <w:rsid w:val="00E46441"/>
    <w:rsid w:val="00E464A5"/>
    <w:rsid w:val="00E46E78"/>
    <w:rsid w:val="00E47276"/>
    <w:rsid w:val="00E473EB"/>
    <w:rsid w:val="00E47B4C"/>
    <w:rsid w:val="00E47E0C"/>
    <w:rsid w:val="00E47E92"/>
    <w:rsid w:val="00E5086B"/>
    <w:rsid w:val="00E509CB"/>
    <w:rsid w:val="00E50C8D"/>
    <w:rsid w:val="00E50E02"/>
    <w:rsid w:val="00E510FF"/>
    <w:rsid w:val="00E5111A"/>
    <w:rsid w:val="00E51605"/>
    <w:rsid w:val="00E51ACB"/>
    <w:rsid w:val="00E51BD6"/>
    <w:rsid w:val="00E52485"/>
    <w:rsid w:val="00E52648"/>
    <w:rsid w:val="00E53FD3"/>
    <w:rsid w:val="00E543A5"/>
    <w:rsid w:val="00E54B2A"/>
    <w:rsid w:val="00E54C2D"/>
    <w:rsid w:val="00E54CFF"/>
    <w:rsid w:val="00E54F7D"/>
    <w:rsid w:val="00E55438"/>
    <w:rsid w:val="00E56B26"/>
    <w:rsid w:val="00E57589"/>
    <w:rsid w:val="00E606B9"/>
    <w:rsid w:val="00E60825"/>
    <w:rsid w:val="00E60897"/>
    <w:rsid w:val="00E60CCB"/>
    <w:rsid w:val="00E61766"/>
    <w:rsid w:val="00E617BB"/>
    <w:rsid w:val="00E61A17"/>
    <w:rsid w:val="00E61E61"/>
    <w:rsid w:val="00E623F1"/>
    <w:rsid w:val="00E625A1"/>
    <w:rsid w:val="00E62F3B"/>
    <w:rsid w:val="00E62F47"/>
    <w:rsid w:val="00E6342E"/>
    <w:rsid w:val="00E63F22"/>
    <w:rsid w:val="00E64250"/>
    <w:rsid w:val="00E64445"/>
    <w:rsid w:val="00E65BBE"/>
    <w:rsid w:val="00E6613A"/>
    <w:rsid w:val="00E663B1"/>
    <w:rsid w:val="00E66474"/>
    <w:rsid w:val="00E66760"/>
    <w:rsid w:val="00E66835"/>
    <w:rsid w:val="00E668A2"/>
    <w:rsid w:val="00E677DC"/>
    <w:rsid w:val="00E67D0E"/>
    <w:rsid w:val="00E70258"/>
    <w:rsid w:val="00E702F6"/>
    <w:rsid w:val="00E70B5C"/>
    <w:rsid w:val="00E70D3D"/>
    <w:rsid w:val="00E714C5"/>
    <w:rsid w:val="00E72645"/>
    <w:rsid w:val="00E728D8"/>
    <w:rsid w:val="00E72DFB"/>
    <w:rsid w:val="00E72FBE"/>
    <w:rsid w:val="00E735C2"/>
    <w:rsid w:val="00E738B2"/>
    <w:rsid w:val="00E73AFD"/>
    <w:rsid w:val="00E7482A"/>
    <w:rsid w:val="00E74D91"/>
    <w:rsid w:val="00E74E82"/>
    <w:rsid w:val="00E75864"/>
    <w:rsid w:val="00E758E5"/>
    <w:rsid w:val="00E75C8A"/>
    <w:rsid w:val="00E75FAB"/>
    <w:rsid w:val="00E76BF5"/>
    <w:rsid w:val="00E779BC"/>
    <w:rsid w:val="00E779FC"/>
    <w:rsid w:val="00E77C5F"/>
    <w:rsid w:val="00E77EBC"/>
    <w:rsid w:val="00E8024E"/>
    <w:rsid w:val="00E80635"/>
    <w:rsid w:val="00E80F8D"/>
    <w:rsid w:val="00E812EE"/>
    <w:rsid w:val="00E8142C"/>
    <w:rsid w:val="00E8165E"/>
    <w:rsid w:val="00E818A7"/>
    <w:rsid w:val="00E81C9E"/>
    <w:rsid w:val="00E81FA6"/>
    <w:rsid w:val="00E820EC"/>
    <w:rsid w:val="00E82B4B"/>
    <w:rsid w:val="00E82CB8"/>
    <w:rsid w:val="00E82F3E"/>
    <w:rsid w:val="00E83DD5"/>
    <w:rsid w:val="00E8402F"/>
    <w:rsid w:val="00E8419D"/>
    <w:rsid w:val="00E841E1"/>
    <w:rsid w:val="00E84235"/>
    <w:rsid w:val="00E8532C"/>
    <w:rsid w:val="00E8575B"/>
    <w:rsid w:val="00E86945"/>
    <w:rsid w:val="00E86B76"/>
    <w:rsid w:val="00E87049"/>
    <w:rsid w:val="00E8708A"/>
    <w:rsid w:val="00E876E8"/>
    <w:rsid w:val="00E90180"/>
    <w:rsid w:val="00E90249"/>
    <w:rsid w:val="00E904ED"/>
    <w:rsid w:val="00E90539"/>
    <w:rsid w:val="00E906C0"/>
    <w:rsid w:val="00E90810"/>
    <w:rsid w:val="00E90A22"/>
    <w:rsid w:val="00E90A94"/>
    <w:rsid w:val="00E90C9D"/>
    <w:rsid w:val="00E90F02"/>
    <w:rsid w:val="00E90F53"/>
    <w:rsid w:val="00E917E8"/>
    <w:rsid w:val="00E91DA5"/>
    <w:rsid w:val="00E92CDF"/>
    <w:rsid w:val="00E9377D"/>
    <w:rsid w:val="00E93E3A"/>
    <w:rsid w:val="00E9425B"/>
    <w:rsid w:val="00E94C40"/>
    <w:rsid w:val="00E94E6E"/>
    <w:rsid w:val="00E94EEA"/>
    <w:rsid w:val="00E956FB"/>
    <w:rsid w:val="00E95B24"/>
    <w:rsid w:val="00E95C70"/>
    <w:rsid w:val="00E95F28"/>
    <w:rsid w:val="00E9606E"/>
    <w:rsid w:val="00E96266"/>
    <w:rsid w:val="00E96319"/>
    <w:rsid w:val="00E96CB7"/>
    <w:rsid w:val="00E97E3C"/>
    <w:rsid w:val="00EA0657"/>
    <w:rsid w:val="00EA0C25"/>
    <w:rsid w:val="00EA1D1E"/>
    <w:rsid w:val="00EA214B"/>
    <w:rsid w:val="00EA2241"/>
    <w:rsid w:val="00EA2318"/>
    <w:rsid w:val="00EA2ABD"/>
    <w:rsid w:val="00EA2B7F"/>
    <w:rsid w:val="00EA2FEA"/>
    <w:rsid w:val="00EA34E9"/>
    <w:rsid w:val="00EA3AE1"/>
    <w:rsid w:val="00EA3D42"/>
    <w:rsid w:val="00EA4093"/>
    <w:rsid w:val="00EA4283"/>
    <w:rsid w:val="00EA4A00"/>
    <w:rsid w:val="00EA4B52"/>
    <w:rsid w:val="00EA557A"/>
    <w:rsid w:val="00EA6636"/>
    <w:rsid w:val="00EA668F"/>
    <w:rsid w:val="00EA7118"/>
    <w:rsid w:val="00EA74CF"/>
    <w:rsid w:val="00EA773C"/>
    <w:rsid w:val="00EA7DB5"/>
    <w:rsid w:val="00EB0193"/>
    <w:rsid w:val="00EB0B4E"/>
    <w:rsid w:val="00EB1097"/>
    <w:rsid w:val="00EB1994"/>
    <w:rsid w:val="00EB2324"/>
    <w:rsid w:val="00EB2461"/>
    <w:rsid w:val="00EB2BA9"/>
    <w:rsid w:val="00EB32BD"/>
    <w:rsid w:val="00EB3602"/>
    <w:rsid w:val="00EB395B"/>
    <w:rsid w:val="00EB47D0"/>
    <w:rsid w:val="00EB4B7C"/>
    <w:rsid w:val="00EB57C4"/>
    <w:rsid w:val="00EB63D1"/>
    <w:rsid w:val="00EB6A3F"/>
    <w:rsid w:val="00EB7401"/>
    <w:rsid w:val="00EC014D"/>
    <w:rsid w:val="00EC0417"/>
    <w:rsid w:val="00EC0814"/>
    <w:rsid w:val="00EC0A96"/>
    <w:rsid w:val="00EC0B95"/>
    <w:rsid w:val="00EC14FD"/>
    <w:rsid w:val="00EC1C34"/>
    <w:rsid w:val="00EC2118"/>
    <w:rsid w:val="00EC24C1"/>
    <w:rsid w:val="00EC2671"/>
    <w:rsid w:val="00EC28A4"/>
    <w:rsid w:val="00EC2A5C"/>
    <w:rsid w:val="00EC2B78"/>
    <w:rsid w:val="00EC340E"/>
    <w:rsid w:val="00EC35E5"/>
    <w:rsid w:val="00EC370F"/>
    <w:rsid w:val="00EC3F33"/>
    <w:rsid w:val="00EC419B"/>
    <w:rsid w:val="00EC4809"/>
    <w:rsid w:val="00EC4BBF"/>
    <w:rsid w:val="00EC4BC6"/>
    <w:rsid w:val="00EC4D03"/>
    <w:rsid w:val="00EC511C"/>
    <w:rsid w:val="00EC52AF"/>
    <w:rsid w:val="00EC537B"/>
    <w:rsid w:val="00EC54E7"/>
    <w:rsid w:val="00EC557C"/>
    <w:rsid w:val="00EC559F"/>
    <w:rsid w:val="00EC59EE"/>
    <w:rsid w:val="00EC5B5E"/>
    <w:rsid w:val="00EC61CE"/>
    <w:rsid w:val="00EC627F"/>
    <w:rsid w:val="00EC64C9"/>
    <w:rsid w:val="00EC65F9"/>
    <w:rsid w:val="00EC6698"/>
    <w:rsid w:val="00EC6868"/>
    <w:rsid w:val="00EC68C6"/>
    <w:rsid w:val="00EC71E6"/>
    <w:rsid w:val="00EC7A71"/>
    <w:rsid w:val="00ED0029"/>
    <w:rsid w:val="00ED00C3"/>
    <w:rsid w:val="00ED018A"/>
    <w:rsid w:val="00ED01BB"/>
    <w:rsid w:val="00ED052D"/>
    <w:rsid w:val="00ED0F12"/>
    <w:rsid w:val="00ED16B2"/>
    <w:rsid w:val="00ED1942"/>
    <w:rsid w:val="00ED1A76"/>
    <w:rsid w:val="00ED1AC8"/>
    <w:rsid w:val="00ED2B82"/>
    <w:rsid w:val="00ED30DB"/>
    <w:rsid w:val="00ED3451"/>
    <w:rsid w:val="00ED36F1"/>
    <w:rsid w:val="00ED3E35"/>
    <w:rsid w:val="00ED4989"/>
    <w:rsid w:val="00ED53A5"/>
    <w:rsid w:val="00ED5472"/>
    <w:rsid w:val="00ED5EA4"/>
    <w:rsid w:val="00ED6090"/>
    <w:rsid w:val="00ED69D9"/>
    <w:rsid w:val="00ED69E3"/>
    <w:rsid w:val="00ED6F17"/>
    <w:rsid w:val="00ED7221"/>
    <w:rsid w:val="00EE0326"/>
    <w:rsid w:val="00EE09E4"/>
    <w:rsid w:val="00EE125F"/>
    <w:rsid w:val="00EE203D"/>
    <w:rsid w:val="00EE29FC"/>
    <w:rsid w:val="00EE2D02"/>
    <w:rsid w:val="00EE348F"/>
    <w:rsid w:val="00EE37E3"/>
    <w:rsid w:val="00EE3A22"/>
    <w:rsid w:val="00EE3A81"/>
    <w:rsid w:val="00EE4C1D"/>
    <w:rsid w:val="00EE4C68"/>
    <w:rsid w:val="00EE56E5"/>
    <w:rsid w:val="00EE5808"/>
    <w:rsid w:val="00EE6145"/>
    <w:rsid w:val="00EE74E9"/>
    <w:rsid w:val="00EE780E"/>
    <w:rsid w:val="00EE789F"/>
    <w:rsid w:val="00EE7CE2"/>
    <w:rsid w:val="00EF083E"/>
    <w:rsid w:val="00EF0CA6"/>
    <w:rsid w:val="00EF1664"/>
    <w:rsid w:val="00EF1749"/>
    <w:rsid w:val="00EF1C43"/>
    <w:rsid w:val="00EF2465"/>
    <w:rsid w:val="00EF2A2A"/>
    <w:rsid w:val="00EF3CF5"/>
    <w:rsid w:val="00EF4143"/>
    <w:rsid w:val="00EF4191"/>
    <w:rsid w:val="00EF4A3A"/>
    <w:rsid w:val="00EF5585"/>
    <w:rsid w:val="00EF56AB"/>
    <w:rsid w:val="00EF5E7B"/>
    <w:rsid w:val="00EF5F1C"/>
    <w:rsid w:val="00EF608C"/>
    <w:rsid w:val="00EF609C"/>
    <w:rsid w:val="00EF6393"/>
    <w:rsid w:val="00EF6705"/>
    <w:rsid w:val="00EF7224"/>
    <w:rsid w:val="00F00851"/>
    <w:rsid w:val="00F00D73"/>
    <w:rsid w:val="00F00E86"/>
    <w:rsid w:val="00F01207"/>
    <w:rsid w:val="00F014A5"/>
    <w:rsid w:val="00F01CC8"/>
    <w:rsid w:val="00F02078"/>
    <w:rsid w:val="00F02248"/>
    <w:rsid w:val="00F02B6D"/>
    <w:rsid w:val="00F03035"/>
    <w:rsid w:val="00F038DC"/>
    <w:rsid w:val="00F03E03"/>
    <w:rsid w:val="00F04268"/>
    <w:rsid w:val="00F0450A"/>
    <w:rsid w:val="00F048C6"/>
    <w:rsid w:val="00F04A2B"/>
    <w:rsid w:val="00F04B55"/>
    <w:rsid w:val="00F05695"/>
    <w:rsid w:val="00F05780"/>
    <w:rsid w:val="00F05A4A"/>
    <w:rsid w:val="00F05C23"/>
    <w:rsid w:val="00F05EAB"/>
    <w:rsid w:val="00F06551"/>
    <w:rsid w:val="00F07308"/>
    <w:rsid w:val="00F073E7"/>
    <w:rsid w:val="00F075BD"/>
    <w:rsid w:val="00F07D7D"/>
    <w:rsid w:val="00F10092"/>
    <w:rsid w:val="00F10560"/>
    <w:rsid w:val="00F105A0"/>
    <w:rsid w:val="00F10BA7"/>
    <w:rsid w:val="00F11599"/>
    <w:rsid w:val="00F1173F"/>
    <w:rsid w:val="00F117AF"/>
    <w:rsid w:val="00F117FD"/>
    <w:rsid w:val="00F121A0"/>
    <w:rsid w:val="00F1241D"/>
    <w:rsid w:val="00F12A21"/>
    <w:rsid w:val="00F13846"/>
    <w:rsid w:val="00F13C56"/>
    <w:rsid w:val="00F13E38"/>
    <w:rsid w:val="00F13F9B"/>
    <w:rsid w:val="00F14BF0"/>
    <w:rsid w:val="00F14D38"/>
    <w:rsid w:val="00F158C8"/>
    <w:rsid w:val="00F15EA7"/>
    <w:rsid w:val="00F16138"/>
    <w:rsid w:val="00F163CF"/>
    <w:rsid w:val="00F16B7C"/>
    <w:rsid w:val="00F1719B"/>
    <w:rsid w:val="00F17F7F"/>
    <w:rsid w:val="00F2047A"/>
    <w:rsid w:val="00F21918"/>
    <w:rsid w:val="00F21B52"/>
    <w:rsid w:val="00F21E1A"/>
    <w:rsid w:val="00F222CD"/>
    <w:rsid w:val="00F226B5"/>
    <w:rsid w:val="00F22DA6"/>
    <w:rsid w:val="00F2374B"/>
    <w:rsid w:val="00F237B5"/>
    <w:rsid w:val="00F23C85"/>
    <w:rsid w:val="00F23FDD"/>
    <w:rsid w:val="00F24531"/>
    <w:rsid w:val="00F24CB2"/>
    <w:rsid w:val="00F24DE6"/>
    <w:rsid w:val="00F24FE5"/>
    <w:rsid w:val="00F25FE8"/>
    <w:rsid w:val="00F26C64"/>
    <w:rsid w:val="00F27B26"/>
    <w:rsid w:val="00F308B1"/>
    <w:rsid w:val="00F3101C"/>
    <w:rsid w:val="00F31B35"/>
    <w:rsid w:val="00F31EDA"/>
    <w:rsid w:val="00F3399B"/>
    <w:rsid w:val="00F339E2"/>
    <w:rsid w:val="00F33A28"/>
    <w:rsid w:val="00F34126"/>
    <w:rsid w:val="00F349A7"/>
    <w:rsid w:val="00F34B1A"/>
    <w:rsid w:val="00F35223"/>
    <w:rsid w:val="00F353D4"/>
    <w:rsid w:val="00F3546F"/>
    <w:rsid w:val="00F35AA4"/>
    <w:rsid w:val="00F35B39"/>
    <w:rsid w:val="00F35E47"/>
    <w:rsid w:val="00F364DA"/>
    <w:rsid w:val="00F36871"/>
    <w:rsid w:val="00F36B9D"/>
    <w:rsid w:val="00F36ED5"/>
    <w:rsid w:val="00F3728D"/>
    <w:rsid w:val="00F37353"/>
    <w:rsid w:val="00F37576"/>
    <w:rsid w:val="00F37ABE"/>
    <w:rsid w:val="00F37AC4"/>
    <w:rsid w:val="00F37E1A"/>
    <w:rsid w:val="00F405F9"/>
    <w:rsid w:val="00F41905"/>
    <w:rsid w:val="00F41B94"/>
    <w:rsid w:val="00F41CBE"/>
    <w:rsid w:val="00F421EA"/>
    <w:rsid w:val="00F425BB"/>
    <w:rsid w:val="00F42E31"/>
    <w:rsid w:val="00F4304B"/>
    <w:rsid w:val="00F4311C"/>
    <w:rsid w:val="00F43510"/>
    <w:rsid w:val="00F4365D"/>
    <w:rsid w:val="00F4397D"/>
    <w:rsid w:val="00F43BCD"/>
    <w:rsid w:val="00F446AD"/>
    <w:rsid w:val="00F4478F"/>
    <w:rsid w:val="00F448DA"/>
    <w:rsid w:val="00F44902"/>
    <w:rsid w:val="00F44AD6"/>
    <w:rsid w:val="00F44E9E"/>
    <w:rsid w:val="00F44EAA"/>
    <w:rsid w:val="00F450AA"/>
    <w:rsid w:val="00F4599D"/>
    <w:rsid w:val="00F463EC"/>
    <w:rsid w:val="00F46595"/>
    <w:rsid w:val="00F4663A"/>
    <w:rsid w:val="00F46FBE"/>
    <w:rsid w:val="00F47070"/>
    <w:rsid w:val="00F47652"/>
    <w:rsid w:val="00F50100"/>
    <w:rsid w:val="00F506D4"/>
    <w:rsid w:val="00F50DB2"/>
    <w:rsid w:val="00F51132"/>
    <w:rsid w:val="00F5155C"/>
    <w:rsid w:val="00F5196C"/>
    <w:rsid w:val="00F52077"/>
    <w:rsid w:val="00F524A5"/>
    <w:rsid w:val="00F52746"/>
    <w:rsid w:val="00F52B98"/>
    <w:rsid w:val="00F52E7C"/>
    <w:rsid w:val="00F52EFB"/>
    <w:rsid w:val="00F53873"/>
    <w:rsid w:val="00F53EA0"/>
    <w:rsid w:val="00F54379"/>
    <w:rsid w:val="00F543BD"/>
    <w:rsid w:val="00F546A6"/>
    <w:rsid w:val="00F549E5"/>
    <w:rsid w:val="00F549F5"/>
    <w:rsid w:val="00F54A4F"/>
    <w:rsid w:val="00F553A6"/>
    <w:rsid w:val="00F55881"/>
    <w:rsid w:val="00F558CE"/>
    <w:rsid w:val="00F565C3"/>
    <w:rsid w:val="00F56C1E"/>
    <w:rsid w:val="00F56DE6"/>
    <w:rsid w:val="00F5751E"/>
    <w:rsid w:val="00F5791E"/>
    <w:rsid w:val="00F6068B"/>
    <w:rsid w:val="00F60A08"/>
    <w:rsid w:val="00F60C59"/>
    <w:rsid w:val="00F60CE4"/>
    <w:rsid w:val="00F6128D"/>
    <w:rsid w:val="00F613A4"/>
    <w:rsid w:val="00F61D81"/>
    <w:rsid w:val="00F62BF6"/>
    <w:rsid w:val="00F62FCA"/>
    <w:rsid w:val="00F637E9"/>
    <w:rsid w:val="00F63AB0"/>
    <w:rsid w:val="00F6443D"/>
    <w:rsid w:val="00F65359"/>
    <w:rsid w:val="00F65694"/>
    <w:rsid w:val="00F658B8"/>
    <w:rsid w:val="00F65D41"/>
    <w:rsid w:val="00F65FA7"/>
    <w:rsid w:val="00F664E1"/>
    <w:rsid w:val="00F67631"/>
    <w:rsid w:val="00F67836"/>
    <w:rsid w:val="00F67A50"/>
    <w:rsid w:val="00F67AAD"/>
    <w:rsid w:val="00F67B1F"/>
    <w:rsid w:val="00F67ECA"/>
    <w:rsid w:val="00F70789"/>
    <w:rsid w:val="00F717FB"/>
    <w:rsid w:val="00F71837"/>
    <w:rsid w:val="00F720FF"/>
    <w:rsid w:val="00F7261D"/>
    <w:rsid w:val="00F72960"/>
    <w:rsid w:val="00F729C4"/>
    <w:rsid w:val="00F72CAB"/>
    <w:rsid w:val="00F72EFD"/>
    <w:rsid w:val="00F72FE7"/>
    <w:rsid w:val="00F73584"/>
    <w:rsid w:val="00F73844"/>
    <w:rsid w:val="00F73853"/>
    <w:rsid w:val="00F7387A"/>
    <w:rsid w:val="00F73FFB"/>
    <w:rsid w:val="00F74D6A"/>
    <w:rsid w:val="00F75BBE"/>
    <w:rsid w:val="00F7610D"/>
    <w:rsid w:val="00F766E4"/>
    <w:rsid w:val="00F76857"/>
    <w:rsid w:val="00F7686E"/>
    <w:rsid w:val="00F778F6"/>
    <w:rsid w:val="00F77A57"/>
    <w:rsid w:val="00F8048D"/>
    <w:rsid w:val="00F80811"/>
    <w:rsid w:val="00F8135E"/>
    <w:rsid w:val="00F81FC6"/>
    <w:rsid w:val="00F8208B"/>
    <w:rsid w:val="00F823B4"/>
    <w:rsid w:val="00F8285D"/>
    <w:rsid w:val="00F828A2"/>
    <w:rsid w:val="00F82D3E"/>
    <w:rsid w:val="00F830C8"/>
    <w:rsid w:val="00F83B3D"/>
    <w:rsid w:val="00F84511"/>
    <w:rsid w:val="00F84BA1"/>
    <w:rsid w:val="00F85313"/>
    <w:rsid w:val="00F85747"/>
    <w:rsid w:val="00F85890"/>
    <w:rsid w:val="00F85A7E"/>
    <w:rsid w:val="00F85AA1"/>
    <w:rsid w:val="00F8684D"/>
    <w:rsid w:val="00F86ADA"/>
    <w:rsid w:val="00F86C89"/>
    <w:rsid w:val="00F86FDC"/>
    <w:rsid w:val="00F8771A"/>
    <w:rsid w:val="00F90971"/>
    <w:rsid w:val="00F92695"/>
    <w:rsid w:val="00F93037"/>
    <w:rsid w:val="00F931AA"/>
    <w:rsid w:val="00F9345A"/>
    <w:rsid w:val="00F93A56"/>
    <w:rsid w:val="00F941F5"/>
    <w:rsid w:val="00F9443C"/>
    <w:rsid w:val="00F9461F"/>
    <w:rsid w:val="00F95655"/>
    <w:rsid w:val="00F95703"/>
    <w:rsid w:val="00F959EE"/>
    <w:rsid w:val="00F95AA2"/>
    <w:rsid w:val="00F95BB0"/>
    <w:rsid w:val="00F96CF8"/>
    <w:rsid w:val="00F9750A"/>
    <w:rsid w:val="00F97A66"/>
    <w:rsid w:val="00FA0893"/>
    <w:rsid w:val="00FA0D2C"/>
    <w:rsid w:val="00FA13F3"/>
    <w:rsid w:val="00FA147D"/>
    <w:rsid w:val="00FA1600"/>
    <w:rsid w:val="00FA1908"/>
    <w:rsid w:val="00FA23AE"/>
    <w:rsid w:val="00FA24CD"/>
    <w:rsid w:val="00FA252C"/>
    <w:rsid w:val="00FA2961"/>
    <w:rsid w:val="00FA2BDB"/>
    <w:rsid w:val="00FA2C0E"/>
    <w:rsid w:val="00FA2E75"/>
    <w:rsid w:val="00FA3563"/>
    <w:rsid w:val="00FA3733"/>
    <w:rsid w:val="00FA3F04"/>
    <w:rsid w:val="00FA4432"/>
    <w:rsid w:val="00FA4BA1"/>
    <w:rsid w:val="00FA4FDC"/>
    <w:rsid w:val="00FA543A"/>
    <w:rsid w:val="00FA5777"/>
    <w:rsid w:val="00FA68B1"/>
    <w:rsid w:val="00FA7747"/>
    <w:rsid w:val="00FA7DDC"/>
    <w:rsid w:val="00FA7F42"/>
    <w:rsid w:val="00FB001D"/>
    <w:rsid w:val="00FB01AF"/>
    <w:rsid w:val="00FB02F1"/>
    <w:rsid w:val="00FB03FA"/>
    <w:rsid w:val="00FB15DC"/>
    <w:rsid w:val="00FB185F"/>
    <w:rsid w:val="00FB1B19"/>
    <w:rsid w:val="00FB1F1B"/>
    <w:rsid w:val="00FB22FE"/>
    <w:rsid w:val="00FB2CB2"/>
    <w:rsid w:val="00FB32FA"/>
    <w:rsid w:val="00FB359F"/>
    <w:rsid w:val="00FB4179"/>
    <w:rsid w:val="00FB4E2C"/>
    <w:rsid w:val="00FB5501"/>
    <w:rsid w:val="00FB58E4"/>
    <w:rsid w:val="00FB5CC5"/>
    <w:rsid w:val="00FB6085"/>
    <w:rsid w:val="00FB60A3"/>
    <w:rsid w:val="00FB6C3C"/>
    <w:rsid w:val="00FB6C9C"/>
    <w:rsid w:val="00FB6DED"/>
    <w:rsid w:val="00FB6E4D"/>
    <w:rsid w:val="00FB7796"/>
    <w:rsid w:val="00FB77E0"/>
    <w:rsid w:val="00FC0285"/>
    <w:rsid w:val="00FC0374"/>
    <w:rsid w:val="00FC0DD4"/>
    <w:rsid w:val="00FC110D"/>
    <w:rsid w:val="00FC14DD"/>
    <w:rsid w:val="00FC19EC"/>
    <w:rsid w:val="00FC1B21"/>
    <w:rsid w:val="00FC1B35"/>
    <w:rsid w:val="00FC2D33"/>
    <w:rsid w:val="00FC2E4F"/>
    <w:rsid w:val="00FC34BB"/>
    <w:rsid w:val="00FC36F4"/>
    <w:rsid w:val="00FC38A8"/>
    <w:rsid w:val="00FC42AE"/>
    <w:rsid w:val="00FC4733"/>
    <w:rsid w:val="00FC5EA4"/>
    <w:rsid w:val="00FC5F3A"/>
    <w:rsid w:val="00FC642C"/>
    <w:rsid w:val="00FC70F8"/>
    <w:rsid w:val="00FC7BDD"/>
    <w:rsid w:val="00FD0801"/>
    <w:rsid w:val="00FD0D80"/>
    <w:rsid w:val="00FD0DF9"/>
    <w:rsid w:val="00FD10B5"/>
    <w:rsid w:val="00FD10F4"/>
    <w:rsid w:val="00FD13E7"/>
    <w:rsid w:val="00FD1833"/>
    <w:rsid w:val="00FD1C85"/>
    <w:rsid w:val="00FD1D5B"/>
    <w:rsid w:val="00FD1ED0"/>
    <w:rsid w:val="00FD1F92"/>
    <w:rsid w:val="00FD2731"/>
    <w:rsid w:val="00FD2C53"/>
    <w:rsid w:val="00FD2CDA"/>
    <w:rsid w:val="00FD2D68"/>
    <w:rsid w:val="00FD2E1D"/>
    <w:rsid w:val="00FD3619"/>
    <w:rsid w:val="00FD38E4"/>
    <w:rsid w:val="00FD3E94"/>
    <w:rsid w:val="00FD450F"/>
    <w:rsid w:val="00FD4BC9"/>
    <w:rsid w:val="00FD509C"/>
    <w:rsid w:val="00FD5631"/>
    <w:rsid w:val="00FD5F1C"/>
    <w:rsid w:val="00FD625D"/>
    <w:rsid w:val="00FD63E6"/>
    <w:rsid w:val="00FD6829"/>
    <w:rsid w:val="00FD68E5"/>
    <w:rsid w:val="00FD6CF4"/>
    <w:rsid w:val="00FD6D23"/>
    <w:rsid w:val="00FD6DBC"/>
    <w:rsid w:val="00FD6E92"/>
    <w:rsid w:val="00FD70EA"/>
    <w:rsid w:val="00FD7FAE"/>
    <w:rsid w:val="00FE03D4"/>
    <w:rsid w:val="00FE10D1"/>
    <w:rsid w:val="00FE1648"/>
    <w:rsid w:val="00FE1D9F"/>
    <w:rsid w:val="00FE28CA"/>
    <w:rsid w:val="00FE2EAB"/>
    <w:rsid w:val="00FE31F0"/>
    <w:rsid w:val="00FE3301"/>
    <w:rsid w:val="00FE381E"/>
    <w:rsid w:val="00FE3E4B"/>
    <w:rsid w:val="00FE4CCF"/>
    <w:rsid w:val="00FE569F"/>
    <w:rsid w:val="00FE5DCF"/>
    <w:rsid w:val="00FE601D"/>
    <w:rsid w:val="00FE6303"/>
    <w:rsid w:val="00FE630A"/>
    <w:rsid w:val="00FE6353"/>
    <w:rsid w:val="00FE698C"/>
    <w:rsid w:val="00FE69D3"/>
    <w:rsid w:val="00FE700F"/>
    <w:rsid w:val="00FE7D0D"/>
    <w:rsid w:val="00FF05E2"/>
    <w:rsid w:val="00FF0BD6"/>
    <w:rsid w:val="00FF177E"/>
    <w:rsid w:val="00FF1C51"/>
    <w:rsid w:val="00FF1DF3"/>
    <w:rsid w:val="00FF1E73"/>
    <w:rsid w:val="00FF22B0"/>
    <w:rsid w:val="00FF286C"/>
    <w:rsid w:val="00FF3D23"/>
    <w:rsid w:val="00FF4779"/>
    <w:rsid w:val="00FF54E0"/>
    <w:rsid w:val="00FF54E9"/>
    <w:rsid w:val="00FF5A42"/>
    <w:rsid w:val="00FF5FB6"/>
    <w:rsid w:val="00FF624B"/>
    <w:rsid w:val="00FF630E"/>
    <w:rsid w:val="00FF661C"/>
    <w:rsid w:val="00FF684C"/>
    <w:rsid w:val="00FF6C65"/>
    <w:rsid w:val="00FF71A0"/>
    <w:rsid w:val="00FF72FD"/>
    <w:rsid w:val="00FF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80C9EF-C27D-423F-8864-A52643BF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45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2E07"/>
    <w:pPr>
      <w:keepNext/>
      <w:jc w:val="both"/>
      <w:outlineLvl w:val="0"/>
    </w:pPr>
    <w:rPr>
      <w:b/>
      <w:i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660C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22E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22E07"/>
    <w:pPr>
      <w:keepNext/>
      <w:jc w:val="center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rsid w:val="00A22E07"/>
    <w:pPr>
      <w:keepNext/>
      <w:spacing w:line="360" w:lineRule="auto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A22E07"/>
    <w:pPr>
      <w:keepNext/>
      <w:spacing w:line="360" w:lineRule="auto"/>
      <w:jc w:val="both"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A22E07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A22E07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A22E0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22E07"/>
    <w:rPr>
      <w:b/>
      <w:i/>
      <w:sz w:val="32"/>
      <w:lang w:val="pl-PL" w:eastAsia="pl-PL" w:bidi="ar-SA"/>
    </w:rPr>
  </w:style>
  <w:style w:type="character" w:customStyle="1" w:styleId="Nagwek3Znak">
    <w:name w:val="Nagłówek 3 Znak"/>
    <w:link w:val="Nagwek3"/>
    <w:rsid w:val="00A22E07"/>
    <w:rPr>
      <w:rFonts w:ascii="Cambria" w:hAnsi="Cambria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rsid w:val="00A22E07"/>
    <w:rPr>
      <w:b/>
      <w:sz w:val="32"/>
      <w:lang w:val="pl-PL" w:eastAsia="pl-PL" w:bidi="ar-SA"/>
    </w:rPr>
  </w:style>
  <w:style w:type="character" w:customStyle="1" w:styleId="Nagwek5Znak">
    <w:name w:val="Nagłówek 5 Znak"/>
    <w:link w:val="Nagwek5"/>
    <w:rsid w:val="00A22E07"/>
    <w:rPr>
      <w:b/>
      <w:sz w:val="24"/>
      <w:lang w:val="pl-PL" w:eastAsia="pl-PL" w:bidi="ar-SA"/>
    </w:rPr>
  </w:style>
  <w:style w:type="character" w:customStyle="1" w:styleId="Nagwek6Znak">
    <w:name w:val="Nagłówek 6 Znak"/>
    <w:link w:val="Nagwek6"/>
    <w:rsid w:val="00A22E07"/>
    <w:rPr>
      <w:b/>
      <w:sz w:val="28"/>
      <w:lang w:val="pl-PL" w:eastAsia="pl-PL" w:bidi="ar-SA"/>
    </w:rPr>
  </w:style>
  <w:style w:type="character" w:customStyle="1" w:styleId="Nagwek7Znak">
    <w:name w:val="Nagłówek 7 Znak"/>
    <w:link w:val="Nagwek7"/>
    <w:semiHidden/>
    <w:rsid w:val="00A22E07"/>
    <w:rPr>
      <w:rFonts w:ascii="Calibri" w:hAnsi="Calibri"/>
      <w:sz w:val="24"/>
      <w:szCs w:val="24"/>
      <w:lang w:val="pl-PL" w:eastAsia="pl-PL" w:bidi="ar-SA"/>
    </w:rPr>
  </w:style>
  <w:style w:type="character" w:customStyle="1" w:styleId="Nagwek8Znak">
    <w:name w:val="Nagłówek 8 Znak"/>
    <w:link w:val="Nagwek8"/>
    <w:semiHidden/>
    <w:rsid w:val="00A22E07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semiHidden/>
    <w:rsid w:val="00A22E07"/>
    <w:rPr>
      <w:rFonts w:ascii="Cambria" w:hAnsi="Cambria"/>
      <w:sz w:val="22"/>
      <w:szCs w:val="22"/>
      <w:lang w:val="pl-PL" w:eastAsia="pl-PL" w:bidi="ar-SA"/>
    </w:rPr>
  </w:style>
  <w:style w:type="paragraph" w:styleId="Tekstpodstawowy">
    <w:name w:val="Body Text"/>
    <w:aliases w:val=" Znak Znak"/>
    <w:basedOn w:val="Normalny"/>
    <w:link w:val="TekstpodstawowyZnak"/>
    <w:rsid w:val="00A22E07"/>
    <w:pPr>
      <w:jc w:val="center"/>
    </w:pPr>
    <w:rPr>
      <w:b/>
      <w:bCs/>
      <w:sz w:val="32"/>
    </w:rPr>
  </w:style>
  <w:style w:type="paragraph" w:styleId="Tekstprzypisudolnego">
    <w:name w:val="footnote text"/>
    <w:basedOn w:val="Normalny"/>
    <w:link w:val="TekstprzypisudolnegoZnak"/>
    <w:rsid w:val="00A22E07"/>
    <w:rPr>
      <w:sz w:val="20"/>
      <w:szCs w:val="20"/>
    </w:rPr>
  </w:style>
  <w:style w:type="character" w:styleId="Numerstrony">
    <w:name w:val="page number"/>
    <w:basedOn w:val="Domylnaczcionkaakapitu"/>
    <w:rsid w:val="00A22E07"/>
  </w:style>
  <w:style w:type="paragraph" w:styleId="Stopka">
    <w:name w:val="footer"/>
    <w:basedOn w:val="Normalny"/>
    <w:link w:val="StopkaZnak"/>
    <w:uiPriority w:val="99"/>
    <w:rsid w:val="00A22E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2E07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unhideWhenUsed/>
    <w:rsid w:val="00A22E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22E07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A22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2E07"/>
    <w:rPr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unhideWhenUsed/>
    <w:rsid w:val="00A22E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A22E07"/>
    <w:rPr>
      <w:sz w:val="16"/>
      <w:szCs w:val="16"/>
      <w:lang w:val="pl-PL" w:eastAsia="pl-PL" w:bidi="ar-SA"/>
    </w:rPr>
  </w:style>
  <w:style w:type="paragraph" w:styleId="Tytu">
    <w:name w:val="Title"/>
    <w:basedOn w:val="Normalny"/>
    <w:link w:val="TytuZnak"/>
    <w:qFormat/>
    <w:rsid w:val="00A22E0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A22E07"/>
    <w:rPr>
      <w:b/>
      <w:sz w:val="28"/>
      <w:lang w:val="pl-PL" w:eastAsia="pl-PL" w:bidi="ar-SA"/>
    </w:rPr>
  </w:style>
  <w:style w:type="table" w:styleId="Tabela-Siatka">
    <w:name w:val="Table Grid"/>
    <w:basedOn w:val="Standardowy"/>
    <w:rsid w:val="00A22E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C91DB8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105C"/>
  </w:style>
  <w:style w:type="character" w:customStyle="1" w:styleId="Nagwek2Znak">
    <w:name w:val="Nagłówek 2 Znak"/>
    <w:link w:val="Nagwek2"/>
    <w:rsid w:val="00660C2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kstost">
    <w:name w:val="tekst ost"/>
    <w:basedOn w:val="Normalny"/>
    <w:rsid w:val="00660C2D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EF5E7B"/>
    <w:pPr>
      <w:jc w:val="both"/>
    </w:pPr>
  </w:style>
  <w:style w:type="paragraph" w:customStyle="1" w:styleId="StylIwony">
    <w:name w:val="Styl Iwony"/>
    <w:basedOn w:val="Normalny"/>
    <w:rsid w:val="00EF5E7B"/>
    <w:pPr>
      <w:spacing w:before="120" w:after="120"/>
      <w:jc w:val="both"/>
    </w:pPr>
    <w:rPr>
      <w:rFonts w:ascii="Bookman Old Style" w:hAnsi="Bookman Old Style"/>
      <w:szCs w:val="20"/>
    </w:rPr>
  </w:style>
  <w:style w:type="paragraph" w:styleId="Tekstdymka">
    <w:name w:val="Balloon Text"/>
    <w:basedOn w:val="Normalny"/>
    <w:link w:val="TekstdymkaZnak"/>
    <w:rsid w:val="004C49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497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6019"/>
    <w:pPr>
      <w:ind w:left="708"/>
    </w:pPr>
  </w:style>
  <w:style w:type="character" w:customStyle="1" w:styleId="TekstpodstawowyZnak">
    <w:name w:val="Tekst podstawowy Znak"/>
    <w:aliases w:val=" Znak Znak Znak"/>
    <w:link w:val="Tekstpodstawowy"/>
    <w:rsid w:val="00294C19"/>
    <w:rPr>
      <w:b/>
      <w:bCs/>
      <w:sz w:val="32"/>
      <w:szCs w:val="24"/>
    </w:rPr>
  </w:style>
  <w:style w:type="character" w:styleId="Odwoaniedokomentarza">
    <w:name w:val="annotation reference"/>
    <w:rsid w:val="00550C4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0C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0C47"/>
  </w:style>
  <w:style w:type="paragraph" w:styleId="Tematkomentarza">
    <w:name w:val="annotation subject"/>
    <w:basedOn w:val="Tekstkomentarza"/>
    <w:next w:val="Tekstkomentarza"/>
    <w:link w:val="TematkomentarzaZnak"/>
    <w:rsid w:val="00550C47"/>
    <w:rPr>
      <w:b/>
      <w:bCs/>
    </w:rPr>
  </w:style>
  <w:style w:type="character" w:customStyle="1" w:styleId="TematkomentarzaZnak">
    <w:name w:val="Temat komentarza Znak"/>
    <w:link w:val="Tematkomentarza"/>
    <w:rsid w:val="00550C47"/>
    <w:rPr>
      <w:b/>
      <w:bCs/>
    </w:rPr>
  </w:style>
  <w:style w:type="paragraph" w:customStyle="1" w:styleId="Default">
    <w:name w:val="Default"/>
    <w:rsid w:val="00AA37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semiHidden/>
    <w:rsid w:val="001F14F1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C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CF3"/>
  </w:style>
  <w:style w:type="character" w:styleId="Odwoanieprzypisukocowego">
    <w:name w:val="endnote reference"/>
    <w:uiPriority w:val="99"/>
    <w:semiHidden/>
    <w:unhideWhenUsed/>
    <w:rsid w:val="00B32CF3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C3201"/>
    <w:pPr>
      <w:shd w:val="clear" w:color="auto" w:fill="FFFFFF"/>
      <w:tabs>
        <w:tab w:val="num" w:pos="1080"/>
      </w:tabs>
      <w:spacing w:before="230"/>
      <w:ind w:left="284"/>
      <w:jc w:val="both"/>
    </w:pPr>
    <w:rPr>
      <w:rFonts w:ascii="Verdana" w:hAnsi="Verdana"/>
      <w:bCs/>
      <w:i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4C3201"/>
    <w:rPr>
      <w:rFonts w:ascii="Verdana" w:hAnsi="Verdana"/>
      <w:bCs/>
      <w:i/>
      <w:shd w:val="clear" w:color="auto" w:fill="FFFFFF"/>
    </w:rPr>
  </w:style>
  <w:style w:type="paragraph" w:styleId="Tekstblokowy">
    <w:name w:val="Block Text"/>
    <w:basedOn w:val="Normalny"/>
    <w:rsid w:val="004C3201"/>
    <w:pPr>
      <w:ind w:left="360" w:right="141" w:hanging="360"/>
      <w:jc w:val="both"/>
    </w:pPr>
    <w:rPr>
      <w:rFonts w:ascii="Verdana" w:hAnsi="Verdana"/>
      <w:i/>
      <w:sz w:val="20"/>
      <w:szCs w:val="20"/>
    </w:rPr>
  </w:style>
  <w:style w:type="paragraph" w:customStyle="1" w:styleId="1111111">
    <w:name w:val="1111111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paragraph" w:customStyle="1" w:styleId="11111111ust">
    <w:name w:val="11111111 ust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character" w:customStyle="1" w:styleId="WW8NumSt1z0">
    <w:name w:val="WW8NumSt1z0"/>
    <w:rsid w:val="004C3201"/>
    <w:rPr>
      <w:rFonts w:ascii="Symbol" w:hAnsi="Symbol"/>
    </w:rPr>
  </w:style>
  <w:style w:type="paragraph" w:styleId="Lista">
    <w:name w:val="List"/>
    <w:basedOn w:val="Tekstpodstawowy"/>
    <w:semiHidden/>
    <w:rsid w:val="004C3201"/>
    <w:pPr>
      <w:suppressAutoHyphens/>
      <w:spacing w:after="120"/>
      <w:jc w:val="left"/>
    </w:pPr>
    <w:rPr>
      <w:rFonts w:cs="Tahoma"/>
      <w:b w:val="0"/>
      <w:bCs w:val="0"/>
      <w:sz w:val="20"/>
      <w:szCs w:val="20"/>
    </w:rPr>
  </w:style>
  <w:style w:type="paragraph" w:styleId="Podpis">
    <w:name w:val="Signature"/>
    <w:basedOn w:val="Normalny"/>
    <w:link w:val="PodpisZnak"/>
    <w:rsid w:val="004C3201"/>
    <w:pPr>
      <w:suppressLineNumbers/>
      <w:suppressAutoHyphens/>
      <w:spacing w:before="120" w:after="120"/>
    </w:pPr>
    <w:rPr>
      <w:rFonts w:cs="Tahoma"/>
      <w:i/>
      <w:iCs/>
    </w:rPr>
  </w:style>
  <w:style w:type="character" w:customStyle="1" w:styleId="PodpisZnak">
    <w:name w:val="Podpis Znak"/>
    <w:link w:val="Podpis"/>
    <w:rsid w:val="004C3201"/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C3201"/>
    <w:pPr>
      <w:suppressLineNumbers/>
      <w:suppressAutoHyphens/>
    </w:pPr>
    <w:rPr>
      <w:rFonts w:cs="Tahoma"/>
      <w:sz w:val="20"/>
      <w:szCs w:val="20"/>
    </w:rPr>
  </w:style>
  <w:style w:type="paragraph" w:customStyle="1" w:styleId="Zawartotabeli">
    <w:name w:val="Zawartość tabeli"/>
    <w:basedOn w:val="Normalny"/>
    <w:rsid w:val="004C3201"/>
    <w:pPr>
      <w:suppressLineNumbers/>
      <w:suppressAutoHyphens/>
    </w:pPr>
    <w:rPr>
      <w:rFonts w:cs="Century Schoolbook"/>
      <w:sz w:val="20"/>
      <w:szCs w:val="20"/>
    </w:rPr>
  </w:style>
  <w:style w:type="paragraph" w:customStyle="1" w:styleId="Nagwektabeli">
    <w:name w:val="Nagłówek tabeli"/>
    <w:basedOn w:val="Zawartotabeli"/>
    <w:rsid w:val="004C3201"/>
    <w:pPr>
      <w:jc w:val="center"/>
    </w:pPr>
    <w:rPr>
      <w:b/>
      <w:bCs/>
    </w:rPr>
  </w:style>
  <w:style w:type="character" w:styleId="UyteHipercze">
    <w:name w:val="FollowedHyperlink"/>
    <w:rsid w:val="00E363AE"/>
    <w:rPr>
      <w:color w:val="800080"/>
      <w:u w:val="single"/>
    </w:rPr>
  </w:style>
  <w:style w:type="paragraph" w:customStyle="1" w:styleId="xl24">
    <w:name w:val="xl24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Tekstpodstawowy21">
    <w:name w:val="Tekst podstawowy 21"/>
    <w:basedOn w:val="Normalny"/>
    <w:rsid w:val="00DC6009"/>
    <w:pPr>
      <w:suppressAutoHyphens/>
      <w:spacing w:after="120" w:line="480" w:lineRule="auto"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20E0"/>
    <w:pPr>
      <w:spacing w:after="120" w:line="480" w:lineRule="auto"/>
      <w:ind w:left="283"/>
    </w:pPr>
    <w:rPr>
      <w:rFonts w:ascii="Sylfaen" w:hAnsi="Sylfaen"/>
    </w:rPr>
  </w:style>
  <w:style w:type="character" w:customStyle="1" w:styleId="Tekstpodstawowywcity2Znak">
    <w:name w:val="Tekst podstawowy wcięty 2 Znak"/>
    <w:link w:val="Tekstpodstawowywcity2"/>
    <w:uiPriority w:val="99"/>
    <w:rsid w:val="00B020E0"/>
    <w:rPr>
      <w:rFonts w:ascii="Sylfaen" w:hAnsi="Sylfaen"/>
      <w:sz w:val="24"/>
      <w:szCs w:val="24"/>
    </w:rPr>
  </w:style>
  <w:style w:type="character" w:styleId="Odwoanieprzypisudolnego">
    <w:name w:val="footnote reference"/>
    <w:semiHidden/>
    <w:rsid w:val="002627C1"/>
    <w:rPr>
      <w:vertAlign w:val="superscript"/>
    </w:rPr>
  </w:style>
  <w:style w:type="paragraph" w:customStyle="1" w:styleId="Akapitzlist1">
    <w:name w:val="Akapit z listą1"/>
    <w:basedOn w:val="Normalny"/>
    <w:rsid w:val="00405224"/>
    <w:pPr>
      <w:suppressAutoHyphens/>
      <w:ind w:left="720"/>
    </w:pPr>
    <w:rPr>
      <w:lang w:eastAsia="ar-SA"/>
    </w:rPr>
  </w:style>
  <w:style w:type="character" w:customStyle="1" w:styleId="WW8Num13z0">
    <w:name w:val="WW8Num13z0"/>
    <w:rsid w:val="00E60897"/>
    <w:rPr>
      <w:rFonts w:ascii="Arial" w:hAnsi="Arial"/>
      <w:b w:val="0"/>
      <w:i w:val="0"/>
      <w:sz w:val="20"/>
      <w:u w:val="none"/>
    </w:rPr>
  </w:style>
  <w:style w:type="paragraph" w:styleId="Bezodstpw">
    <w:name w:val="No Spacing"/>
    <w:uiPriority w:val="1"/>
    <w:qFormat/>
    <w:rsid w:val="00FD3E94"/>
    <w:rPr>
      <w:sz w:val="24"/>
      <w:szCs w:val="24"/>
    </w:rPr>
  </w:style>
  <w:style w:type="paragraph" w:customStyle="1" w:styleId="Znak1">
    <w:name w:val="Znak1"/>
    <w:basedOn w:val="Normalny"/>
    <w:rsid w:val="0081047B"/>
  </w:style>
  <w:style w:type="character" w:styleId="Pogrubienie">
    <w:name w:val="Strong"/>
    <w:uiPriority w:val="22"/>
    <w:qFormat/>
    <w:rsid w:val="00892FED"/>
    <w:rPr>
      <w:b/>
      <w:bCs/>
    </w:rPr>
  </w:style>
  <w:style w:type="paragraph" w:customStyle="1" w:styleId="Akapitzlist2">
    <w:name w:val="Akapit z listą2"/>
    <w:basedOn w:val="Normalny"/>
    <w:rsid w:val="00C85438"/>
    <w:pPr>
      <w:widowControl w:val="0"/>
      <w:suppressAutoHyphens/>
      <w:spacing w:line="100" w:lineRule="atLeast"/>
      <w:ind w:left="720"/>
    </w:pPr>
    <w:rPr>
      <w:lang w:eastAsia="zh-CN"/>
    </w:rPr>
  </w:style>
  <w:style w:type="character" w:customStyle="1" w:styleId="Nierozpoznanawzmianka">
    <w:name w:val="Nierozpoznana wzmianka"/>
    <w:uiPriority w:val="99"/>
    <w:semiHidden/>
    <w:unhideWhenUsed/>
    <w:rsid w:val="007913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6A571-AEEF-4903-BA0D-6CDF655D2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</vt:lpstr>
    </vt:vector>
  </TitlesOfParts>
  <Company/>
  <LinksUpToDate>false</LinksUpToDate>
  <CharactersWithSpaces>1855</CharactersWithSpaces>
  <SharedDoc>false</SharedDoc>
  <HLinks>
    <vt:vector size="30" baseType="variant">
      <vt:variant>
        <vt:i4>3342355</vt:i4>
      </vt:variant>
      <vt:variant>
        <vt:i4>12</vt:i4>
      </vt:variant>
      <vt:variant>
        <vt:i4>0</vt:i4>
      </vt:variant>
      <vt:variant>
        <vt:i4>5</vt:i4>
      </vt:variant>
      <vt:variant>
        <vt:lpwstr>mailto:ido@tarnobrzeski.pl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https://www.youtube.com/channel/UCC1MOVzP91btZMyTaIukPgg</vt:lpwstr>
      </vt:variant>
      <vt:variant>
        <vt:lpwstr/>
      </vt:variant>
      <vt:variant>
        <vt:i4>6357110</vt:i4>
      </vt:variant>
      <vt:variant>
        <vt:i4>6</vt:i4>
      </vt:variant>
      <vt:variant>
        <vt:i4>0</vt:i4>
      </vt:variant>
      <vt:variant>
        <vt:i4>5</vt:i4>
      </vt:variant>
      <vt:variant>
        <vt:lpwstr>http://www.nbp.pl/home.aspx?c=/ascx/archa.ascx</vt:lpwstr>
      </vt:variant>
      <vt:variant>
        <vt:lpwstr/>
      </vt:variant>
      <vt:variant>
        <vt:i4>7733356</vt:i4>
      </vt:variant>
      <vt:variant>
        <vt:i4>3</vt:i4>
      </vt:variant>
      <vt:variant>
        <vt:i4>0</vt:i4>
      </vt:variant>
      <vt:variant>
        <vt:i4>5</vt:i4>
      </vt:variant>
      <vt:variant>
        <vt:lpwstr>http://www.nbp.pl/home.aspx?f=/Kursy/kursy.htm</vt:lpwstr>
      </vt:variant>
      <vt:variant>
        <vt:lpwstr/>
      </vt:variant>
      <vt:variant>
        <vt:i4>5767275</vt:i4>
      </vt:variant>
      <vt:variant>
        <vt:i4>0</vt:i4>
      </vt:variant>
      <vt:variant>
        <vt:i4>0</vt:i4>
      </vt:variant>
      <vt:variant>
        <vt:i4>5</vt:i4>
      </vt:variant>
      <vt:variant>
        <vt:lpwstr>mailto:geodezja@tarnobrzeski.pl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mnakielny</dc:creator>
  <cp:lastModifiedBy>KA</cp:lastModifiedBy>
  <cp:revision>8</cp:revision>
  <cp:lastPrinted>2020-04-23T12:19:00Z</cp:lastPrinted>
  <dcterms:created xsi:type="dcterms:W3CDTF">2020-06-14T08:42:00Z</dcterms:created>
  <dcterms:modified xsi:type="dcterms:W3CDTF">2020-06-19T08:51:00Z</dcterms:modified>
</cp:coreProperties>
</file>