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65" w:rsidRPr="00BC16A6" w:rsidRDefault="00807665" w:rsidP="00807665">
      <w:pPr>
        <w:pStyle w:val="Tekstpodstawowy"/>
        <w:jc w:val="right"/>
        <w:rPr>
          <w:i/>
          <w:iCs/>
          <w:sz w:val="20"/>
          <w:lang w:val="de-DE"/>
        </w:rPr>
      </w:pPr>
      <w:r>
        <w:rPr>
          <w:i/>
          <w:iCs/>
          <w:sz w:val="20"/>
          <w:lang w:val="de-DE"/>
        </w:rPr>
        <w:t>Załącznik nr 3</w:t>
      </w:r>
    </w:p>
    <w:p w:rsidR="000449AE" w:rsidRPr="000449AE" w:rsidRDefault="000449AE" w:rsidP="00807665">
      <w:pPr>
        <w:jc w:val="right"/>
        <w:rPr>
          <w:i/>
        </w:rPr>
      </w:pPr>
    </w:p>
    <w:p w:rsidR="00550A6C" w:rsidRDefault="00550A6C" w:rsidP="00550A6C">
      <w:pPr>
        <w:pStyle w:val="Tekstprzypisudolnego"/>
        <w:rPr>
          <w:b/>
          <w:bCs/>
          <w:sz w:val="24"/>
        </w:rPr>
      </w:pPr>
    </w:p>
    <w:p w:rsidR="00550A6C" w:rsidRDefault="00550A6C" w:rsidP="00550A6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550A6C" w:rsidRDefault="00550A6C" w:rsidP="00550A6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both"/>
        <w:rPr>
          <w:sz w:val="24"/>
        </w:rPr>
      </w:pPr>
    </w:p>
    <w:p w:rsidR="00D53282" w:rsidRDefault="00D53282" w:rsidP="00D53282">
      <w:pPr>
        <w:pStyle w:val="Tekstpodstawowy"/>
        <w:ind w:left="5649" w:firstLine="444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550A6C" w:rsidRPr="00E8419D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550A6C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550A6C" w:rsidRPr="00DA6822" w:rsidRDefault="00550A6C" w:rsidP="00550A6C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550A6C" w:rsidRPr="00DA6822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>cznych (dalej jako: ustawa Pzp)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550A6C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550A6C" w:rsidRPr="00193A1B" w:rsidRDefault="00550A6C" w:rsidP="00550A6C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7B4AB0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7B4AB0">
        <w:rPr>
          <w:b w:val="0"/>
          <w:bCs w:val="0"/>
          <w:sz w:val="24"/>
        </w:rPr>
        <w:t xml:space="preserve">Na potrzeby postępowania o udzielenie zamówienia publicznego pn. </w:t>
      </w:r>
      <w:r w:rsidRPr="007B4AB0">
        <w:rPr>
          <w:bCs w:val="0"/>
          <w:sz w:val="24"/>
        </w:rPr>
        <w:t>„</w:t>
      </w:r>
      <w:r w:rsidR="007B4AB0" w:rsidRPr="007B4AB0">
        <w:rPr>
          <w:sz w:val="24"/>
        </w:rPr>
        <w:t>Opracowanie projektu i</w:t>
      </w:r>
      <w:r w:rsidR="007B4AB0">
        <w:rPr>
          <w:sz w:val="24"/>
        </w:rPr>
        <w:t> </w:t>
      </w:r>
      <w:r w:rsidR="007B4AB0" w:rsidRPr="007B4AB0">
        <w:rPr>
          <w:sz w:val="24"/>
        </w:rPr>
        <w:t>wykonanie modernizacji szczegółowej wysokościowej osnowy geodezyjnej na terenie Powiatu Tarnobrzeskiego</w:t>
      </w:r>
      <w:r w:rsidRPr="007B4AB0">
        <w:rPr>
          <w:bCs w:val="0"/>
          <w:sz w:val="24"/>
        </w:rPr>
        <w:t>”</w:t>
      </w:r>
      <w:r w:rsidRPr="007B4AB0">
        <w:rPr>
          <w:b w:val="0"/>
          <w:bCs w:val="0"/>
          <w:sz w:val="24"/>
        </w:rPr>
        <w:t xml:space="preserve"> prowadzonego przez Powiat Tarnobrzeski, oświadczam, co następuje:</w:t>
      </w: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Pr="005F6AB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następującego/ych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550A6C" w:rsidRDefault="00550A6C" w:rsidP="00EF6705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550A6C" w:rsidRPr="00193A1B" w:rsidRDefault="00550A6C" w:rsidP="00550A6C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550A6C" w:rsidRDefault="00550A6C" w:rsidP="000B253E">
      <w:pPr>
        <w:pStyle w:val="Tekstpodstawowy"/>
        <w:ind w:left="6096" w:hanging="3"/>
        <w:jc w:val="left"/>
      </w:pPr>
    </w:p>
    <w:sectPr w:rsidR="00550A6C" w:rsidSect="00E17752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45B" w:rsidRDefault="00A2245B">
      <w:r>
        <w:separator/>
      </w:r>
    </w:p>
  </w:endnote>
  <w:endnote w:type="continuationSeparator" w:id="1">
    <w:p w:rsidR="00A2245B" w:rsidRDefault="00A22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45B" w:rsidRDefault="00A2245B">
      <w:r>
        <w:separator/>
      </w:r>
    </w:p>
  </w:footnote>
  <w:footnote w:type="continuationSeparator" w:id="1">
    <w:p w:rsidR="00A2245B" w:rsidRDefault="00A22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B53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A6E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69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2BA5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19BC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4A4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AB0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0E1F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45B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899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82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,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,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DF341-9D0C-438D-BD97-42D2F2D67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1984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Piórek</cp:lastModifiedBy>
  <cp:revision>5</cp:revision>
  <cp:lastPrinted>2020-04-23T12:19:00Z</cp:lastPrinted>
  <dcterms:created xsi:type="dcterms:W3CDTF">2020-06-14T08:15:00Z</dcterms:created>
  <dcterms:modified xsi:type="dcterms:W3CDTF">2020-06-18T19:44:00Z</dcterms:modified>
</cp:coreProperties>
</file>