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FB" w:rsidRPr="00BC16A6" w:rsidRDefault="003303FB" w:rsidP="003303FB">
      <w:pPr>
        <w:pStyle w:val="Tekstpodstawowy"/>
        <w:jc w:val="right"/>
        <w:rPr>
          <w:i/>
          <w:iCs/>
          <w:sz w:val="20"/>
          <w:lang w:val="de-DE"/>
        </w:rPr>
      </w:pPr>
      <w:r>
        <w:rPr>
          <w:i/>
          <w:iCs/>
          <w:sz w:val="20"/>
          <w:lang w:val="de-DE"/>
        </w:rPr>
        <w:t>Załącznik nr 4</w:t>
      </w:r>
    </w:p>
    <w:p w:rsidR="00ED2B82" w:rsidRDefault="00ED2B82" w:rsidP="003303FB">
      <w:pPr>
        <w:pStyle w:val="Tekstprzypisudolnego"/>
        <w:jc w:val="right"/>
        <w:rPr>
          <w:b/>
          <w:bCs/>
          <w:sz w:val="24"/>
        </w:rPr>
      </w:pPr>
    </w:p>
    <w:p w:rsidR="00BF1E4A" w:rsidRDefault="00BF1E4A" w:rsidP="00BF1E4A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</w:t>
      </w:r>
      <w:r w:rsidR="00DA2DCA">
        <w:rPr>
          <w:sz w:val="24"/>
          <w:szCs w:val="24"/>
        </w:rPr>
        <w:t>............................</w:t>
      </w:r>
      <w:r w:rsidR="00DA2DCA">
        <w:rPr>
          <w:sz w:val="24"/>
          <w:szCs w:val="24"/>
        </w:rPr>
        <w:tab/>
      </w:r>
    </w:p>
    <w:p w:rsidR="00BF1E4A" w:rsidRDefault="00BF1E4A" w:rsidP="00BF1E4A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Pr="00E8419D" w:rsidRDefault="00C5676B" w:rsidP="00BF1E4A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Powiat </w:t>
      </w:r>
      <w:r w:rsidR="00BF1E4A" w:rsidRPr="00E8419D">
        <w:rPr>
          <w:bCs w:val="0"/>
          <w:sz w:val="28"/>
          <w:szCs w:val="28"/>
        </w:rPr>
        <w:t>Tarnobrzeski</w:t>
      </w:r>
    </w:p>
    <w:p w:rsidR="00BF1E4A" w:rsidRPr="00E8419D" w:rsidRDefault="00BF1E4A" w:rsidP="00BF1E4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F1E4A" w:rsidRDefault="00BF1E4A" w:rsidP="00BF1E4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0D0099" w:rsidRDefault="001D7B70" w:rsidP="000D0099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907AAD">
        <w:rPr>
          <w:b/>
          <w:bCs/>
          <w:sz w:val="28"/>
          <w:szCs w:val="24"/>
        </w:rPr>
        <w:t>USŁUG</w:t>
      </w:r>
    </w:p>
    <w:p w:rsidR="000D0099" w:rsidRDefault="000D0099" w:rsidP="000D0099">
      <w:pPr>
        <w:pStyle w:val="Tekstprzypisudolnego"/>
        <w:rPr>
          <w:sz w:val="24"/>
          <w:szCs w:val="24"/>
        </w:rPr>
      </w:pPr>
    </w:p>
    <w:p w:rsidR="000D0099" w:rsidRPr="00B5276A" w:rsidRDefault="000D0099" w:rsidP="000D0099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nieograniczonym na</w:t>
      </w:r>
      <w:r w:rsidR="00946378">
        <w:rPr>
          <w:sz w:val="24"/>
          <w:szCs w:val="24"/>
        </w:rPr>
        <w:t xml:space="preserve"> zadanie</w:t>
      </w:r>
      <w:r w:rsidR="00C60C50">
        <w:rPr>
          <w:sz w:val="24"/>
          <w:szCs w:val="24"/>
        </w:rPr>
        <w:t xml:space="preserve">: </w:t>
      </w:r>
      <w:r w:rsidR="00AC5AB5" w:rsidRPr="00AC5AB5">
        <w:rPr>
          <w:b/>
          <w:bCs/>
          <w:sz w:val="24"/>
          <w:szCs w:val="24"/>
        </w:rPr>
        <w:t>„</w:t>
      </w:r>
      <w:r w:rsidR="008B56C8" w:rsidRPr="008B56C8">
        <w:rPr>
          <w:b/>
          <w:sz w:val="24"/>
          <w:szCs w:val="24"/>
        </w:rPr>
        <w:t>Opracowanie projektu i wykonanie modernizacji szczegółowej wysokościowejosnowy geodezyjnej na terenie Powiatu Tarnobrzeskiego</w:t>
      </w:r>
      <w:r w:rsidR="00AC5AB5" w:rsidRPr="008B56C8">
        <w:rPr>
          <w:b/>
          <w:bCs/>
          <w:sz w:val="24"/>
          <w:szCs w:val="24"/>
        </w:rPr>
        <w:t>”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</w:t>
      </w:r>
      <w:r w:rsidR="00D824CD">
        <w:rPr>
          <w:sz w:val="24"/>
          <w:szCs w:val="24"/>
        </w:rPr>
        <w:t xml:space="preserve">zrealizowała w ciągu ostatnich </w:t>
      </w:r>
      <w:r w:rsidR="008B56C8">
        <w:rPr>
          <w:sz w:val="24"/>
          <w:szCs w:val="24"/>
        </w:rPr>
        <w:t>3</w:t>
      </w:r>
      <w:r>
        <w:rPr>
          <w:sz w:val="24"/>
          <w:szCs w:val="24"/>
        </w:rPr>
        <w:t xml:space="preserve"> lat (pr</w:t>
      </w:r>
      <w:r w:rsidR="00642FD4">
        <w:rPr>
          <w:sz w:val="24"/>
          <w:szCs w:val="24"/>
        </w:rPr>
        <w:t>zed dniem składania ofert</w:t>
      </w:r>
      <w:r>
        <w:rPr>
          <w:sz w:val="24"/>
          <w:szCs w:val="24"/>
        </w:rPr>
        <w:t>) następuj</w:t>
      </w:r>
      <w:r w:rsidR="00946378">
        <w:rPr>
          <w:sz w:val="24"/>
          <w:szCs w:val="24"/>
        </w:rPr>
        <w:t xml:space="preserve">ące </w:t>
      </w:r>
      <w:r w:rsidR="00907AAD">
        <w:rPr>
          <w:sz w:val="24"/>
          <w:szCs w:val="24"/>
        </w:rPr>
        <w:t>usługi</w:t>
      </w:r>
      <w:r w:rsidR="00F3101C">
        <w:rPr>
          <w:sz w:val="24"/>
          <w:szCs w:val="24"/>
        </w:rPr>
        <w:t>:</w:t>
      </w:r>
    </w:p>
    <w:p w:rsidR="000D0099" w:rsidRDefault="000D0099" w:rsidP="000D0099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14"/>
        <w:gridCol w:w="1843"/>
        <w:gridCol w:w="1577"/>
        <w:gridCol w:w="2675"/>
      </w:tblGrid>
      <w:tr w:rsidR="00713F66" w:rsidTr="00713F66">
        <w:trPr>
          <w:cantSplit/>
          <w:trHeight w:val="1064"/>
        </w:trPr>
        <w:tc>
          <w:tcPr>
            <w:tcW w:w="3614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/ Przedmiot zadania</w:t>
            </w:r>
          </w:p>
        </w:tc>
        <w:tc>
          <w:tcPr>
            <w:tcW w:w="1843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13F66" w:rsidRDefault="00713F66" w:rsidP="00381BE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675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13F66" w:rsidTr="00713F66">
        <w:tc>
          <w:tcPr>
            <w:tcW w:w="3614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13F66" w:rsidTr="00713F66">
        <w:tc>
          <w:tcPr>
            <w:tcW w:w="3614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75" w:type="dxa"/>
          </w:tcPr>
          <w:p w:rsidR="00713F66" w:rsidRDefault="00713F66" w:rsidP="00DA2DCA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A2DCA" w:rsidRPr="004C0C34" w:rsidRDefault="00DA2DCA" w:rsidP="000D0099">
      <w:pPr>
        <w:pStyle w:val="Tekstprzypisudolnego"/>
        <w:rPr>
          <w:sz w:val="16"/>
          <w:szCs w:val="16"/>
        </w:rPr>
      </w:pPr>
    </w:p>
    <w:p w:rsidR="00DA2DCA" w:rsidRPr="000C29AE" w:rsidRDefault="000C29AE" w:rsidP="000C29AE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 w:rsidR="001829CD">
        <w:rPr>
          <w:bCs/>
          <w:sz w:val="24"/>
        </w:rPr>
        <w:t>y dowody</w:t>
      </w:r>
      <w:r w:rsidR="00167D71">
        <w:rPr>
          <w:bCs/>
          <w:sz w:val="24"/>
        </w:rPr>
        <w:t xml:space="preserve"> określające</w:t>
      </w:r>
      <w:r w:rsidRPr="000C29AE">
        <w:rPr>
          <w:bCs/>
          <w:sz w:val="24"/>
        </w:rPr>
        <w:t xml:space="preserve">, </w:t>
      </w:r>
      <w:r w:rsidR="00907AAD" w:rsidRPr="000C29AE">
        <w:rPr>
          <w:bCs/>
          <w:sz w:val="24"/>
        </w:rPr>
        <w:t xml:space="preserve">czy </w:t>
      </w:r>
      <w:r w:rsidR="00907AAD">
        <w:rPr>
          <w:bCs/>
          <w:sz w:val="24"/>
        </w:rPr>
        <w:t xml:space="preserve">usługi </w:t>
      </w:r>
      <w:r w:rsidR="00907AAD" w:rsidRPr="000C29AE">
        <w:rPr>
          <w:bCs/>
          <w:sz w:val="24"/>
        </w:rPr>
        <w:t>te zostały wykonane</w:t>
      </w:r>
      <w:r w:rsidR="00907AAD">
        <w:rPr>
          <w:bCs/>
          <w:sz w:val="24"/>
        </w:rPr>
        <w:t xml:space="preserve"> należycie (lub są wykonywane należycie)</w:t>
      </w:r>
      <w:r w:rsidR="00907AAD" w:rsidRPr="000C29AE">
        <w:rPr>
          <w:bCs/>
          <w:sz w:val="24"/>
        </w:rPr>
        <w:t>.</w:t>
      </w:r>
    </w:p>
    <w:p w:rsidR="00BF1E4A" w:rsidRDefault="00BF1E4A" w:rsidP="00BF1E4A">
      <w:pPr>
        <w:pStyle w:val="Tekstpodstawowy"/>
        <w:jc w:val="left"/>
        <w:rPr>
          <w:b w:val="0"/>
          <w:bCs w:val="0"/>
          <w:sz w:val="24"/>
        </w:rPr>
      </w:pPr>
    </w:p>
    <w:p w:rsidR="00CF1535" w:rsidRDefault="00CF1535" w:rsidP="00BF1E4A">
      <w:pPr>
        <w:pStyle w:val="Tekstpodstawowy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07AAD" w:rsidRDefault="00907AAD" w:rsidP="00BF1E4A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BF1E4A" w:rsidRDefault="00BF1E4A" w:rsidP="00BF1E4A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F1E4A" w:rsidRDefault="00BF1E4A" w:rsidP="00BF1E4A">
      <w:pPr>
        <w:ind w:left="4248"/>
        <w:jc w:val="right"/>
      </w:pPr>
      <w:r>
        <w:t>..................................................................</w:t>
      </w:r>
    </w:p>
    <w:p w:rsidR="00BF1E4A" w:rsidRDefault="00BF1E4A" w:rsidP="00BF1E4A">
      <w:pPr>
        <w:ind w:left="5220"/>
        <w:jc w:val="center"/>
        <w:rPr>
          <w:sz w:val="20"/>
        </w:rPr>
      </w:pPr>
      <w:r>
        <w:rPr>
          <w:sz w:val="20"/>
        </w:rPr>
        <w:t>(podpis i pieczątka Wykonawcy lub</w:t>
      </w:r>
    </w:p>
    <w:p w:rsidR="00DC6D96" w:rsidRDefault="00BF1E4A" w:rsidP="000C478C">
      <w:pPr>
        <w:ind w:left="5220"/>
        <w:jc w:val="center"/>
        <w:rPr>
          <w:sz w:val="20"/>
        </w:rPr>
      </w:pPr>
      <w:r>
        <w:rPr>
          <w:sz w:val="20"/>
        </w:rPr>
        <w:t>upoważnionego przedstawiciela Wykonawcy)</w:t>
      </w:r>
    </w:p>
    <w:sectPr w:rsidR="00DC6D96" w:rsidSect="00E17752">
      <w:footerReference w:type="default" r:id="rId8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97C" w:rsidRDefault="0058797C">
      <w:r>
        <w:separator/>
      </w:r>
    </w:p>
  </w:endnote>
  <w:endnote w:type="continuationSeparator" w:id="1">
    <w:p w:rsidR="0058797C" w:rsidRDefault="00587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240" w:rsidRDefault="000906E9">
    <w:pPr>
      <w:pStyle w:val="Stopka"/>
      <w:jc w:val="center"/>
    </w:pPr>
    <w:r>
      <w:rPr>
        <w:noProof/>
      </w:rPr>
      <w:fldChar w:fldCharType="begin"/>
    </w:r>
    <w:r w:rsidR="00354DDF">
      <w:rPr>
        <w:noProof/>
      </w:rPr>
      <w:instrText xml:space="preserve"> PAGE   \* MERGEFORMAT </w:instrText>
    </w:r>
    <w:r>
      <w:rPr>
        <w:noProof/>
      </w:rPr>
      <w:fldChar w:fldCharType="separate"/>
    </w:r>
    <w:r w:rsidR="00C5676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97C" w:rsidRDefault="0058797C">
      <w:r>
        <w:separator/>
      </w:r>
    </w:p>
  </w:footnote>
  <w:footnote w:type="continuationSeparator" w:id="1">
    <w:p w:rsidR="0058797C" w:rsidRDefault="00587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6E9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4B2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78C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B96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3FB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4DDF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97C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97F7A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3F66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876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6C8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07AAD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598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676B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6CD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0C656-1755-41ED-92DD-0A868F2E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957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Piórek</cp:lastModifiedBy>
  <cp:revision>10</cp:revision>
  <cp:lastPrinted>2020-04-23T12:19:00Z</cp:lastPrinted>
  <dcterms:created xsi:type="dcterms:W3CDTF">2020-06-14T08:19:00Z</dcterms:created>
  <dcterms:modified xsi:type="dcterms:W3CDTF">2020-06-18T19:44:00Z</dcterms:modified>
</cp:coreProperties>
</file>